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CAFF42" w14:textId="77777777" w:rsidR="00F64448" w:rsidRPr="00444426" w:rsidRDefault="00F64448" w:rsidP="00832275">
      <w:pPr>
        <w:keepNext/>
        <w:suppressAutoHyphens/>
        <w:outlineLvl w:val="0"/>
        <w:rPr>
          <w:rFonts w:ascii="Lato" w:hAnsi="Lato" w:cs="Arial"/>
          <w:b/>
          <w:bCs/>
          <w:kern w:val="32"/>
          <w:sz w:val="21"/>
          <w:szCs w:val="21"/>
          <w:lang w:val="pl-PL"/>
        </w:rPr>
      </w:pPr>
    </w:p>
    <w:p w14:paraId="40AF3E46" w14:textId="4F97ACBD" w:rsidR="0013292E" w:rsidRPr="00444426" w:rsidRDefault="00A24AD5" w:rsidP="00832275">
      <w:pPr>
        <w:keepNext/>
        <w:suppressAutoHyphens/>
        <w:outlineLvl w:val="0"/>
        <w:rPr>
          <w:rFonts w:ascii="Lato" w:hAnsi="Lato" w:cs="Arial"/>
          <w:b/>
          <w:bCs/>
          <w:kern w:val="32"/>
          <w:sz w:val="21"/>
          <w:szCs w:val="21"/>
          <w:lang w:val="pl-PL"/>
        </w:rPr>
      </w:pPr>
      <w:r w:rsidRPr="00444426">
        <w:rPr>
          <w:rFonts w:ascii="Lato" w:hAnsi="Lato" w:cs="Arial"/>
          <w:b/>
          <w:bCs/>
          <w:kern w:val="32"/>
          <w:sz w:val="21"/>
          <w:szCs w:val="21"/>
          <w:lang w:val="pl-PL"/>
        </w:rPr>
        <w:t>DPS-OP.271</w:t>
      </w:r>
      <w:r w:rsidR="00B658B4" w:rsidRPr="00444426">
        <w:rPr>
          <w:rFonts w:ascii="Lato" w:hAnsi="Lato" w:cs="Arial"/>
          <w:b/>
          <w:bCs/>
          <w:kern w:val="32"/>
          <w:sz w:val="21"/>
          <w:szCs w:val="21"/>
          <w:lang w:val="pl-PL"/>
        </w:rPr>
        <w:t>.</w:t>
      </w:r>
      <w:r w:rsidR="00310D94">
        <w:rPr>
          <w:rFonts w:ascii="Lato" w:hAnsi="Lato" w:cs="Arial"/>
          <w:b/>
          <w:bCs/>
          <w:kern w:val="32"/>
          <w:sz w:val="21"/>
          <w:szCs w:val="21"/>
          <w:lang w:val="pl-PL"/>
        </w:rPr>
        <w:t>3.2026</w:t>
      </w:r>
      <w:r w:rsidR="0013292E" w:rsidRPr="00444426">
        <w:rPr>
          <w:rFonts w:ascii="Lato" w:hAnsi="Lato" w:cs="Arial"/>
          <w:b/>
          <w:bCs/>
          <w:kern w:val="32"/>
          <w:sz w:val="21"/>
          <w:szCs w:val="21"/>
          <w:lang w:val="pl-PL"/>
        </w:rPr>
        <w:tab/>
      </w:r>
      <w:r w:rsidR="0013292E" w:rsidRPr="00444426">
        <w:rPr>
          <w:rFonts w:ascii="Lato" w:hAnsi="Lato" w:cs="Arial"/>
          <w:b/>
          <w:bCs/>
          <w:kern w:val="32"/>
          <w:sz w:val="21"/>
          <w:szCs w:val="21"/>
          <w:lang w:val="pl-PL"/>
        </w:rPr>
        <w:tab/>
      </w:r>
      <w:r w:rsidR="0013292E" w:rsidRPr="00444426">
        <w:rPr>
          <w:rFonts w:ascii="Lato" w:hAnsi="Lato" w:cs="Arial"/>
          <w:b/>
          <w:bCs/>
          <w:kern w:val="32"/>
          <w:sz w:val="21"/>
          <w:szCs w:val="21"/>
          <w:lang w:val="pl-PL"/>
        </w:rPr>
        <w:tab/>
      </w:r>
      <w:r w:rsidR="0013292E" w:rsidRPr="00444426">
        <w:rPr>
          <w:rFonts w:ascii="Lato" w:hAnsi="Lato" w:cs="Arial"/>
          <w:b/>
          <w:bCs/>
          <w:kern w:val="32"/>
          <w:sz w:val="21"/>
          <w:szCs w:val="21"/>
          <w:lang w:val="pl-PL"/>
        </w:rPr>
        <w:tab/>
      </w:r>
      <w:r w:rsidR="0013292E" w:rsidRPr="00444426">
        <w:rPr>
          <w:rFonts w:ascii="Lato" w:hAnsi="Lato" w:cs="Arial"/>
          <w:b/>
          <w:bCs/>
          <w:kern w:val="32"/>
          <w:sz w:val="21"/>
          <w:szCs w:val="21"/>
          <w:lang w:val="pl-PL"/>
        </w:rPr>
        <w:tab/>
      </w:r>
      <w:r w:rsidR="0013292E" w:rsidRPr="00444426">
        <w:rPr>
          <w:rFonts w:ascii="Lato" w:hAnsi="Lato" w:cs="Arial"/>
          <w:b/>
          <w:bCs/>
          <w:kern w:val="32"/>
          <w:sz w:val="21"/>
          <w:szCs w:val="21"/>
          <w:lang w:val="pl-PL"/>
        </w:rPr>
        <w:tab/>
      </w:r>
      <w:r w:rsidR="00AF6C00" w:rsidRPr="00444426">
        <w:rPr>
          <w:rFonts w:ascii="Lato" w:hAnsi="Lato" w:cs="Arial"/>
          <w:b/>
          <w:bCs/>
          <w:kern w:val="32"/>
          <w:sz w:val="21"/>
          <w:szCs w:val="21"/>
          <w:lang w:val="pl-PL"/>
        </w:rPr>
        <w:tab/>
      </w:r>
      <w:r w:rsidR="0013292E" w:rsidRPr="00444426">
        <w:rPr>
          <w:rFonts w:ascii="Lato" w:hAnsi="Lato" w:cs="Arial"/>
          <w:b/>
          <w:bCs/>
          <w:kern w:val="32"/>
          <w:sz w:val="21"/>
          <w:szCs w:val="21"/>
          <w:lang w:val="pl-PL"/>
        </w:rPr>
        <w:t>Załącznik Nr 7 do SWZ</w:t>
      </w:r>
    </w:p>
    <w:p w14:paraId="1DF4DF39" w14:textId="77777777" w:rsidR="005A33B0" w:rsidRPr="00444426" w:rsidRDefault="005A33B0" w:rsidP="00832275">
      <w:pPr>
        <w:keepNext/>
        <w:suppressAutoHyphens/>
        <w:jc w:val="center"/>
        <w:outlineLvl w:val="0"/>
        <w:rPr>
          <w:rFonts w:ascii="Lato" w:hAnsi="Lato" w:cs="Arial"/>
          <w:b/>
          <w:bCs/>
          <w:kern w:val="32"/>
          <w:sz w:val="21"/>
          <w:szCs w:val="21"/>
          <w:lang w:val="pl-PL"/>
        </w:rPr>
      </w:pPr>
    </w:p>
    <w:p w14:paraId="56244561" w14:textId="72AB0170" w:rsidR="007F0E94" w:rsidRPr="00612B08" w:rsidRDefault="007F0E94" w:rsidP="00832275">
      <w:pPr>
        <w:keepNext/>
        <w:suppressAutoHyphens/>
        <w:jc w:val="center"/>
        <w:outlineLvl w:val="0"/>
        <w:rPr>
          <w:rFonts w:ascii="Lato" w:hAnsi="Lato" w:cs="Arial"/>
          <w:b/>
          <w:bCs/>
          <w:kern w:val="32"/>
          <w:sz w:val="20"/>
          <w:szCs w:val="20"/>
          <w:lang w:val="pl-PL"/>
        </w:rPr>
      </w:pPr>
      <w:r w:rsidRPr="00612B08">
        <w:rPr>
          <w:rFonts w:ascii="Lato" w:hAnsi="Lato" w:cs="Arial"/>
          <w:b/>
          <w:bCs/>
          <w:kern w:val="32"/>
          <w:sz w:val="20"/>
          <w:szCs w:val="20"/>
          <w:lang w:val="pl-PL"/>
        </w:rPr>
        <w:t>Umowa nr</w:t>
      </w:r>
      <w:r w:rsidR="009C6817" w:rsidRPr="00612B08">
        <w:rPr>
          <w:rFonts w:ascii="Lato" w:hAnsi="Lato" w:cs="Arial"/>
          <w:b/>
          <w:bCs/>
          <w:kern w:val="32"/>
          <w:sz w:val="20"/>
          <w:szCs w:val="20"/>
          <w:lang w:val="pl-PL"/>
        </w:rPr>
        <w:t xml:space="preserve"> DPS.</w:t>
      </w:r>
      <w:r w:rsidR="00A75491" w:rsidRPr="00612B08">
        <w:rPr>
          <w:rFonts w:ascii="Lato" w:hAnsi="Lato" w:cs="Arial"/>
          <w:b/>
          <w:bCs/>
          <w:kern w:val="32"/>
          <w:sz w:val="20"/>
          <w:szCs w:val="20"/>
          <w:lang w:val="pl-PL"/>
        </w:rPr>
        <w:t>272……….202</w:t>
      </w:r>
      <w:r w:rsidR="00310D94" w:rsidRPr="00612B08">
        <w:rPr>
          <w:rFonts w:ascii="Lato" w:hAnsi="Lato" w:cs="Arial"/>
          <w:b/>
          <w:bCs/>
          <w:kern w:val="32"/>
          <w:sz w:val="20"/>
          <w:szCs w:val="20"/>
          <w:lang w:val="pl-PL"/>
        </w:rPr>
        <w:t>6</w:t>
      </w:r>
    </w:p>
    <w:p w14:paraId="48867281" w14:textId="3F2DA056" w:rsidR="004446D6" w:rsidRPr="00612B08" w:rsidRDefault="00612B08" w:rsidP="00832275">
      <w:pPr>
        <w:jc w:val="center"/>
        <w:rPr>
          <w:rFonts w:ascii="Lato" w:hAnsi="Lato" w:cs="Arial"/>
          <w:sz w:val="20"/>
          <w:szCs w:val="20"/>
          <w:lang w:val="pl-PL"/>
        </w:rPr>
      </w:pPr>
      <w:r w:rsidRPr="00612B08">
        <w:rPr>
          <w:rFonts w:ascii="Lato" w:hAnsi="Lato" w:cs="Arial"/>
          <w:sz w:val="20"/>
          <w:szCs w:val="20"/>
          <w:lang w:val="pl-PL"/>
        </w:rPr>
        <w:t>Z</w:t>
      </w:r>
      <w:r w:rsidR="007F0E94" w:rsidRPr="00612B08">
        <w:rPr>
          <w:rFonts w:ascii="Lato" w:hAnsi="Lato" w:cs="Arial"/>
          <w:sz w:val="20"/>
          <w:szCs w:val="20"/>
          <w:lang w:val="pl-PL"/>
        </w:rPr>
        <w:t>awarta</w:t>
      </w:r>
      <w:r>
        <w:rPr>
          <w:rFonts w:ascii="Lato" w:hAnsi="Lato" w:cs="Arial"/>
          <w:sz w:val="20"/>
          <w:szCs w:val="20"/>
          <w:lang w:val="pl-PL"/>
        </w:rPr>
        <w:t>/sporządzona</w:t>
      </w:r>
      <w:r w:rsidR="007F0E94" w:rsidRPr="00612B08">
        <w:rPr>
          <w:rFonts w:ascii="Lato" w:hAnsi="Lato" w:cs="Arial"/>
          <w:sz w:val="20"/>
          <w:szCs w:val="20"/>
          <w:lang w:val="pl-PL"/>
        </w:rPr>
        <w:t xml:space="preserve"> w dniu </w:t>
      </w:r>
      <w:r w:rsidR="00A24AD5" w:rsidRPr="00612B08">
        <w:rPr>
          <w:rFonts w:ascii="Lato" w:hAnsi="Lato" w:cs="Arial"/>
          <w:sz w:val="20"/>
          <w:szCs w:val="20"/>
          <w:lang w:val="pl-PL"/>
        </w:rPr>
        <w:t>…………………………..,</w:t>
      </w:r>
      <w:r w:rsidR="007F0E94" w:rsidRPr="00612B08">
        <w:rPr>
          <w:rFonts w:ascii="Lato" w:hAnsi="Lato" w:cs="Arial"/>
          <w:sz w:val="20"/>
          <w:szCs w:val="20"/>
          <w:lang w:val="pl-PL"/>
        </w:rPr>
        <w:t xml:space="preserve"> w Krakowie</w:t>
      </w:r>
    </w:p>
    <w:p w14:paraId="68E397A7" w14:textId="77777777" w:rsidR="007F0E94" w:rsidRPr="00612B08" w:rsidRDefault="007F0E94" w:rsidP="00832275">
      <w:pPr>
        <w:jc w:val="center"/>
        <w:rPr>
          <w:rFonts w:ascii="Lato" w:hAnsi="Lato" w:cs="Arial"/>
          <w:sz w:val="20"/>
          <w:szCs w:val="20"/>
          <w:lang w:val="pl-PL"/>
        </w:rPr>
      </w:pPr>
      <w:r w:rsidRPr="00612B08">
        <w:rPr>
          <w:rFonts w:ascii="Lato" w:hAnsi="Lato" w:cs="Arial"/>
          <w:sz w:val="20"/>
          <w:szCs w:val="20"/>
          <w:lang w:val="pl-PL"/>
        </w:rPr>
        <w:t>pomiędzy:</w:t>
      </w:r>
    </w:p>
    <w:p w14:paraId="7E3DC4DF" w14:textId="77777777" w:rsidR="007F0E94" w:rsidRPr="00612B08" w:rsidRDefault="007F0E94" w:rsidP="00832275">
      <w:pPr>
        <w:jc w:val="both"/>
        <w:rPr>
          <w:rFonts w:ascii="Lato" w:hAnsi="Lato" w:cs="Arial"/>
          <w:b/>
          <w:sz w:val="20"/>
          <w:szCs w:val="20"/>
          <w:lang w:val="pl-PL"/>
        </w:rPr>
      </w:pPr>
    </w:p>
    <w:p w14:paraId="22B68BBC" w14:textId="77777777" w:rsidR="004446D6" w:rsidRPr="00612B08" w:rsidRDefault="00EA0E42" w:rsidP="00832275">
      <w:pPr>
        <w:autoSpaceDE w:val="0"/>
        <w:autoSpaceDN w:val="0"/>
        <w:adjustRightInd w:val="0"/>
        <w:jc w:val="both"/>
        <w:rPr>
          <w:rFonts w:ascii="Lato" w:hAnsi="Lato"/>
          <w:b/>
          <w:bCs/>
          <w:sz w:val="20"/>
          <w:szCs w:val="20"/>
          <w:lang w:val="pl-PL" w:eastAsia="pl-PL"/>
        </w:rPr>
      </w:pPr>
      <w:r w:rsidRPr="00612B08">
        <w:rPr>
          <w:rFonts w:ascii="Lato" w:hAnsi="Lato"/>
          <w:b/>
          <w:bCs/>
          <w:sz w:val="20"/>
          <w:szCs w:val="20"/>
          <w:lang w:val="pl-PL" w:eastAsia="pl-PL"/>
        </w:rPr>
        <w:t>GMINĄ MIEJSKĄ KRAKÓW</w:t>
      </w:r>
    </w:p>
    <w:p w14:paraId="501B745A" w14:textId="77777777" w:rsidR="004446D6" w:rsidRPr="00612B08" w:rsidRDefault="00EA0E42" w:rsidP="00832275">
      <w:pPr>
        <w:autoSpaceDE w:val="0"/>
        <w:autoSpaceDN w:val="0"/>
        <w:adjustRightInd w:val="0"/>
        <w:spacing w:after="240"/>
        <w:jc w:val="both"/>
        <w:rPr>
          <w:rFonts w:ascii="Lato" w:hAnsi="Lato"/>
          <w:sz w:val="20"/>
          <w:szCs w:val="20"/>
          <w:lang w:val="pl-PL" w:eastAsia="pl-PL"/>
        </w:rPr>
      </w:pPr>
      <w:r w:rsidRPr="00612B08">
        <w:rPr>
          <w:rFonts w:ascii="Lato" w:hAnsi="Lato"/>
          <w:sz w:val="20"/>
          <w:szCs w:val="20"/>
          <w:lang w:val="pl-PL" w:eastAsia="pl-PL"/>
        </w:rPr>
        <w:t>z siedzibą w Krakowie (</w:t>
      </w:r>
      <w:r w:rsidR="004446D6" w:rsidRPr="00612B08">
        <w:rPr>
          <w:rFonts w:ascii="Lato" w:hAnsi="Lato"/>
          <w:sz w:val="20"/>
          <w:szCs w:val="20"/>
          <w:lang w:val="pl-PL" w:eastAsia="pl-PL"/>
        </w:rPr>
        <w:t xml:space="preserve">kod pocztowy </w:t>
      </w:r>
      <w:r w:rsidRPr="00612B08">
        <w:rPr>
          <w:rFonts w:ascii="Lato" w:hAnsi="Lato"/>
          <w:sz w:val="20"/>
          <w:szCs w:val="20"/>
          <w:lang w:val="pl-PL" w:eastAsia="pl-PL"/>
        </w:rPr>
        <w:t>31-004), Pl. Wszystkich Świętych 3-</w:t>
      </w:r>
      <w:r w:rsidR="00F44C8A" w:rsidRPr="00612B08">
        <w:rPr>
          <w:rFonts w:ascii="Lato" w:hAnsi="Lato"/>
          <w:sz w:val="20"/>
          <w:szCs w:val="20"/>
          <w:lang w:val="pl-PL" w:eastAsia="pl-PL"/>
        </w:rPr>
        <w:t>4</w:t>
      </w:r>
      <w:r w:rsidRPr="00612B08">
        <w:rPr>
          <w:rFonts w:ascii="Lato" w:hAnsi="Lato"/>
          <w:sz w:val="20"/>
          <w:szCs w:val="20"/>
          <w:lang w:val="pl-PL" w:eastAsia="pl-PL"/>
        </w:rPr>
        <w:t xml:space="preserve">, </w:t>
      </w:r>
      <w:r w:rsidR="00CC5FF6" w:rsidRPr="00612B08">
        <w:rPr>
          <w:rFonts w:ascii="Lato" w:hAnsi="Lato"/>
          <w:sz w:val="20"/>
          <w:szCs w:val="20"/>
          <w:lang w:val="pl-PL" w:eastAsia="pl-PL"/>
        </w:rPr>
        <w:br/>
      </w:r>
      <w:r w:rsidR="004446D6" w:rsidRPr="00612B08">
        <w:rPr>
          <w:rFonts w:ascii="Lato" w:hAnsi="Lato"/>
          <w:sz w:val="20"/>
          <w:szCs w:val="20"/>
          <w:lang w:val="pl-PL" w:eastAsia="pl-PL"/>
        </w:rPr>
        <w:t xml:space="preserve">NIP: 676 101 37 17, REGON: 351554353 </w:t>
      </w:r>
    </w:p>
    <w:p w14:paraId="484B7E5B" w14:textId="77777777" w:rsidR="004446D6" w:rsidRPr="00612B08" w:rsidRDefault="00EA0E42" w:rsidP="00832275">
      <w:pPr>
        <w:autoSpaceDE w:val="0"/>
        <w:autoSpaceDN w:val="0"/>
        <w:adjustRightInd w:val="0"/>
        <w:spacing w:after="240"/>
        <w:jc w:val="both"/>
        <w:rPr>
          <w:rFonts w:ascii="Lato" w:hAnsi="Lato"/>
          <w:sz w:val="20"/>
          <w:szCs w:val="20"/>
          <w:lang w:val="pl-PL" w:eastAsia="pl-PL"/>
        </w:rPr>
      </w:pPr>
      <w:r w:rsidRPr="00612B08">
        <w:rPr>
          <w:rFonts w:ascii="Lato" w:hAnsi="Lato"/>
          <w:sz w:val="20"/>
          <w:szCs w:val="20"/>
          <w:lang w:val="pl-PL" w:eastAsia="pl-PL"/>
        </w:rPr>
        <w:t>reprezentowaną przez</w:t>
      </w:r>
      <w:r w:rsidR="004446D6" w:rsidRPr="00612B08">
        <w:rPr>
          <w:rFonts w:ascii="Lato" w:hAnsi="Lato"/>
          <w:sz w:val="20"/>
          <w:szCs w:val="20"/>
          <w:lang w:val="pl-PL" w:eastAsia="pl-PL"/>
        </w:rPr>
        <w:t>:</w:t>
      </w:r>
    </w:p>
    <w:p w14:paraId="133B44D9" w14:textId="77777777" w:rsidR="00EA0E42" w:rsidRPr="00612B08" w:rsidRDefault="00EA0E42" w:rsidP="00832275">
      <w:pPr>
        <w:autoSpaceDE w:val="0"/>
        <w:autoSpaceDN w:val="0"/>
        <w:adjustRightInd w:val="0"/>
        <w:spacing w:after="240"/>
        <w:jc w:val="both"/>
        <w:rPr>
          <w:rFonts w:ascii="Lato" w:hAnsi="Lato"/>
          <w:sz w:val="20"/>
          <w:szCs w:val="20"/>
          <w:lang w:val="pl-PL" w:eastAsia="pl-PL"/>
        </w:rPr>
      </w:pPr>
      <w:r w:rsidRPr="00612B08">
        <w:rPr>
          <w:rFonts w:ascii="Lato" w:hAnsi="Lato"/>
          <w:sz w:val="20"/>
          <w:szCs w:val="20"/>
          <w:lang w:val="pl-PL" w:eastAsia="pl-PL"/>
        </w:rPr>
        <w:t xml:space="preserve"> </w:t>
      </w:r>
      <w:r w:rsidR="00861407" w:rsidRPr="00612B08">
        <w:rPr>
          <w:rFonts w:ascii="Lato" w:hAnsi="Lato"/>
          <w:sz w:val="20"/>
          <w:szCs w:val="20"/>
          <w:lang w:val="pl-PL" w:eastAsia="pl-PL"/>
        </w:rPr>
        <w:t>……………………</w:t>
      </w:r>
      <w:r w:rsidRPr="00612B08">
        <w:rPr>
          <w:rFonts w:ascii="Lato" w:hAnsi="Lato"/>
          <w:sz w:val="20"/>
          <w:szCs w:val="20"/>
          <w:lang w:val="pl-PL" w:eastAsia="pl-PL"/>
        </w:rPr>
        <w:t xml:space="preserve"> – Dyrektora Domu Pomocy Społecznej w Krakowie przy ul. Krakowskiej 55, 31-066 Kraków, działającą na podstawie Pełnomocnictwa nr</w:t>
      </w:r>
      <w:r w:rsidR="00F44C8A" w:rsidRPr="00612B08">
        <w:rPr>
          <w:rFonts w:ascii="Lato" w:hAnsi="Lato"/>
          <w:sz w:val="20"/>
          <w:szCs w:val="20"/>
          <w:lang w:val="pl-PL" w:eastAsia="pl-PL"/>
        </w:rPr>
        <w:t> </w:t>
      </w:r>
      <w:r w:rsidR="00861407" w:rsidRPr="00612B08">
        <w:rPr>
          <w:rFonts w:ascii="Lato" w:hAnsi="Lato"/>
          <w:sz w:val="20"/>
          <w:szCs w:val="20"/>
          <w:lang w:val="pl-PL" w:eastAsia="pl-PL"/>
        </w:rPr>
        <w:t xml:space="preserve">……………… </w:t>
      </w:r>
      <w:r w:rsidRPr="00612B08">
        <w:rPr>
          <w:rFonts w:ascii="Lato" w:hAnsi="Lato"/>
          <w:sz w:val="20"/>
          <w:szCs w:val="20"/>
          <w:lang w:val="pl-PL" w:eastAsia="pl-PL"/>
        </w:rPr>
        <w:t xml:space="preserve">Prezydenta Miasta Krakowa z dnia </w:t>
      </w:r>
      <w:r w:rsidR="00861407" w:rsidRPr="00612B08">
        <w:rPr>
          <w:rFonts w:ascii="Lato" w:hAnsi="Lato"/>
          <w:sz w:val="20"/>
          <w:szCs w:val="20"/>
          <w:lang w:val="pl-PL" w:eastAsia="pl-PL"/>
        </w:rPr>
        <w:t>………………………..</w:t>
      </w:r>
      <w:r w:rsidRPr="00612B08">
        <w:rPr>
          <w:rFonts w:ascii="Lato" w:hAnsi="Lato"/>
          <w:sz w:val="20"/>
          <w:szCs w:val="20"/>
          <w:lang w:val="pl-PL" w:eastAsia="pl-PL"/>
        </w:rPr>
        <w:t xml:space="preserve"> r. </w:t>
      </w:r>
    </w:p>
    <w:p w14:paraId="63CCFFDD" w14:textId="77777777" w:rsidR="00EA0E42" w:rsidRPr="00612B08" w:rsidRDefault="00EA0E42" w:rsidP="00832275">
      <w:pPr>
        <w:autoSpaceDE w:val="0"/>
        <w:autoSpaceDN w:val="0"/>
        <w:adjustRightInd w:val="0"/>
        <w:jc w:val="both"/>
        <w:rPr>
          <w:rFonts w:ascii="Lato" w:hAnsi="Lato"/>
          <w:sz w:val="20"/>
          <w:szCs w:val="20"/>
          <w:lang w:val="pl-PL" w:eastAsia="pl-PL"/>
        </w:rPr>
      </w:pPr>
      <w:r w:rsidRPr="00612B08">
        <w:rPr>
          <w:rFonts w:ascii="Lato" w:hAnsi="Lato"/>
          <w:sz w:val="20"/>
          <w:szCs w:val="20"/>
          <w:lang w:val="pl-PL" w:eastAsia="pl-PL"/>
        </w:rPr>
        <w:t xml:space="preserve">zwaną w </w:t>
      </w:r>
      <w:r w:rsidR="004446D6" w:rsidRPr="00612B08">
        <w:rPr>
          <w:rFonts w:ascii="Lato" w:hAnsi="Lato"/>
          <w:sz w:val="20"/>
          <w:szCs w:val="20"/>
          <w:lang w:val="pl-PL" w:eastAsia="pl-PL"/>
        </w:rPr>
        <w:t>treści umowy</w:t>
      </w:r>
      <w:r w:rsidRPr="00612B08">
        <w:rPr>
          <w:rFonts w:ascii="Lato" w:hAnsi="Lato"/>
          <w:sz w:val="20"/>
          <w:szCs w:val="20"/>
          <w:lang w:val="pl-PL" w:eastAsia="pl-PL"/>
        </w:rPr>
        <w:t xml:space="preserve"> </w:t>
      </w:r>
      <w:r w:rsidRPr="00612B08">
        <w:rPr>
          <w:rFonts w:ascii="Lato" w:hAnsi="Lato"/>
          <w:b/>
          <w:sz w:val="20"/>
          <w:szCs w:val="20"/>
          <w:lang w:val="pl-PL" w:eastAsia="pl-PL"/>
        </w:rPr>
        <w:t>ZAMAWIAJĄCYM</w:t>
      </w:r>
    </w:p>
    <w:p w14:paraId="4A80A29E" w14:textId="77777777" w:rsidR="001F6066" w:rsidRPr="00612B08" w:rsidRDefault="001F6066" w:rsidP="00832275">
      <w:pPr>
        <w:rPr>
          <w:rFonts w:ascii="Lato" w:hAnsi="Lato"/>
          <w:sz w:val="20"/>
          <w:szCs w:val="20"/>
          <w:lang w:val="pl-PL"/>
        </w:rPr>
      </w:pPr>
    </w:p>
    <w:p w14:paraId="43EB5F5D" w14:textId="77777777" w:rsidR="00F44C8A" w:rsidRPr="00612B08" w:rsidRDefault="007F0E94" w:rsidP="00832275">
      <w:pPr>
        <w:rPr>
          <w:rFonts w:ascii="Lato" w:hAnsi="Lato"/>
          <w:sz w:val="20"/>
          <w:szCs w:val="20"/>
          <w:lang w:val="pl-PL"/>
        </w:rPr>
      </w:pPr>
      <w:r w:rsidRPr="00612B08">
        <w:rPr>
          <w:rFonts w:ascii="Lato" w:hAnsi="Lato"/>
          <w:sz w:val="20"/>
          <w:szCs w:val="20"/>
          <w:lang w:val="pl-PL"/>
        </w:rPr>
        <w:t>a</w:t>
      </w:r>
    </w:p>
    <w:p w14:paraId="37B65611" w14:textId="77777777" w:rsidR="004446D6" w:rsidRPr="00612B08" w:rsidRDefault="004446D6" w:rsidP="00832275">
      <w:pPr>
        <w:jc w:val="both"/>
        <w:rPr>
          <w:rFonts w:ascii="Lato" w:hAnsi="Lato"/>
          <w:b/>
          <w:bCs/>
          <w:sz w:val="20"/>
          <w:szCs w:val="20"/>
          <w:lang w:val="pl-PL"/>
        </w:rPr>
      </w:pPr>
    </w:p>
    <w:p w14:paraId="69109780" w14:textId="77777777" w:rsidR="00A24AD5" w:rsidRPr="00612B08" w:rsidRDefault="00A24AD5" w:rsidP="00832275">
      <w:pPr>
        <w:jc w:val="both"/>
        <w:rPr>
          <w:rFonts w:ascii="Lato" w:hAnsi="Lato"/>
          <w:b/>
          <w:bCs/>
          <w:sz w:val="20"/>
          <w:szCs w:val="20"/>
          <w:lang w:val="pl-PL"/>
        </w:rPr>
      </w:pPr>
      <w:r w:rsidRPr="00612B08">
        <w:rPr>
          <w:rFonts w:ascii="Lato" w:hAnsi="Lato"/>
          <w:b/>
          <w:bCs/>
          <w:sz w:val="20"/>
          <w:szCs w:val="20"/>
          <w:lang w:val="pl-PL"/>
        </w:rPr>
        <w:t>……………………………………………………………………………………………………………………………………………</w:t>
      </w:r>
    </w:p>
    <w:p w14:paraId="3C90F4B9" w14:textId="77777777" w:rsidR="00A24AD5" w:rsidRPr="00612B08" w:rsidRDefault="00A24AD5" w:rsidP="00832275">
      <w:pPr>
        <w:jc w:val="both"/>
        <w:rPr>
          <w:rFonts w:ascii="Lato" w:hAnsi="Lato"/>
          <w:b/>
          <w:bCs/>
          <w:sz w:val="20"/>
          <w:szCs w:val="20"/>
          <w:lang w:val="pl-PL"/>
        </w:rPr>
      </w:pPr>
    </w:p>
    <w:p w14:paraId="20093447" w14:textId="77777777" w:rsidR="00A24AD5" w:rsidRPr="00612B08" w:rsidRDefault="00A24AD5" w:rsidP="00832275">
      <w:pPr>
        <w:jc w:val="both"/>
        <w:rPr>
          <w:rFonts w:ascii="Lato" w:hAnsi="Lato"/>
          <w:sz w:val="20"/>
          <w:szCs w:val="20"/>
          <w:lang w:val="pl-PL"/>
        </w:rPr>
      </w:pPr>
    </w:p>
    <w:p w14:paraId="1C273DD2" w14:textId="77777777" w:rsidR="007F0E94" w:rsidRPr="00612B08" w:rsidRDefault="007F0E94" w:rsidP="00832275">
      <w:pPr>
        <w:tabs>
          <w:tab w:val="left" w:pos="5805"/>
        </w:tabs>
        <w:jc w:val="both"/>
        <w:rPr>
          <w:rFonts w:ascii="Lato" w:hAnsi="Lato"/>
          <w:b/>
          <w:sz w:val="20"/>
          <w:szCs w:val="20"/>
          <w:lang w:val="pl-PL"/>
        </w:rPr>
      </w:pPr>
      <w:r w:rsidRPr="00612B08">
        <w:rPr>
          <w:rFonts w:ascii="Lato" w:hAnsi="Lato"/>
          <w:sz w:val="20"/>
          <w:szCs w:val="20"/>
          <w:lang w:val="pl-PL"/>
        </w:rPr>
        <w:t xml:space="preserve">zwany w </w:t>
      </w:r>
      <w:r w:rsidR="004446D6" w:rsidRPr="00612B08">
        <w:rPr>
          <w:rFonts w:ascii="Lato" w:hAnsi="Lato"/>
          <w:sz w:val="20"/>
          <w:szCs w:val="20"/>
          <w:lang w:val="pl-PL"/>
        </w:rPr>
        <w:t>treści umowy</w:t>
      </w:r>
      <w:r w:rsidRPr="00612B08">
        <w:rPr>
          <w:rFonts w:ascii="Lato" w:hAnsi="Lato"/>
          <w:sz w:val="20"/>
          <w:szCs w:val="20"/>
          <w:lang w:val="pl-PL"/>
        </w:rPr>
        <w:t xml:space="preserve"> </w:t>
      </w:r>
      <w:r w:rsidRPr="00612B08">
        <w:rPr>
          <w:rFonts w:ascii="Lato" w:hAnsi="Lato"/>
          <w:b/>
          <w:sz w:val="20"/>
          <w:szCs w:val="20"/>
          <w:lang w:val="pl-PL"/>
        </w:rPr>
        <w:t>WYKONAWCĄ</w:t>
      </w:r>
      <w:r w:rsidR="006945D6" w:rsidRPr="00612B08">
        <w:rPr>
          <w:rFonts w:ascii="Lato" w:hAnsi="Lato"/>
          <w:b/>
          <w:sz w:val="20"/>
          <w:szCs w:val="20"/>
          <w:lang w:val="pl-PL"/>
        </w:rPr>
        <w:tab/>
      </w:r>
    </w:p>
    <w:p w14:paraId="287B5358" w14:textId="77777777" w:rsidR="00CC5FF6" w:rsidRPr="00612B08" w:rsidRDefault="00CC5FF6" w:rsidP="00832275">
      <w:pPr>
        <w:spacing w:before="240" w:after="240"/>
        <w:jc w:val="both"/>
        <w:rPr>
          <w:rFonts w:ascii="Lato" w:hAnsi="Lato" w:cs="Arial"/>
          <w:b/>
          <w:sz w:val="20"/>
          <w:szCs w:val="20"/>
          <w:lang w:val="pl-PL"/>
        </w:rPr>
      </w:pPr>
      <w:bookmarkStart w:id="0" w:name="_Hlk75339972"/>
      <w:r w:rsidRPr="00612B08">
        <w:rPr>
          <w:rFonts w:ascii="Lato" w:hAnsi="Lato" w:cs="Arial"/>
          <w:bCs/>
          <w:sz w:val="20"/>
          <w:szCs w:val="20"/>
          <w:lang w:val="pl-PL"/>
        </w:rPr>
        <w:t>zwanymi łącznie w treści Umowy</w:t>
      </w:r>
      <w:r w:rsidRPr="00612B08">
        <w:rPr>
          <w:rFonts w:ascii="Lato" w:hAnsi="Lato" w:cs="Arial"/>
          <w:b/>
          <w:sz w:val="20"/>
          <w:szCs w:val="20"/>
          <w:lang w:val="pl-PL"/>
        </w:rPr>
        <w:t xml:space="preserve"> STRONAMI</w:t>
      </w:r>
    </w:p>
    <w:bookmarkEnd w:id="0"/>
    <w:p w14:paraId="1E391756" w14:textId="77777777" w:rsidR="007F0E94" w:rsidRPr="00612B08" w:rsidRDefault="007F0E94" w:rsidP="00832275">
      <w:pPr>
        <w:jc w:val="both"/>
        <w:rPr>
          <w:rFonts w:ascii="Lato" w:hAnsi="Lato"/>
          <w:sz w:val="20"/>
          <w:szCs w:val="20"/>
          <w:lang w:val="pl-PL"/>
        </w:rPr>
      </w:pPr>
      <w:r w:rsidRPr="00612B08">
        <w:rPr>
          <w:rFonts w:ascii="Lato" w:hAnsi="Lato"/>
          <w:sz w:val="20"/>
          <w:szCs w:val="20"/>
          <w:lang w:val="pl-PL"/>
        </w:rPr>
        <w:t>o następującej treści:</w:t>
      </w:r>
    </w:p>
    <w:p w14:paraId="0F40F2D8" w14:textId="77777777" w:rsidR="007F0E94" w:rsidRPr="00612B08" w:rsidRDefault="007F0E94" w:rsidP="00832275">
      <w:pPr>
        <w:tabs>
          <w:tab w:val="left" w:pos="3405"/>
        </w:tabs>
        <w:jc w:val="center"/>
        <w:rPr>
          <w:rFonts w:ascii="Lato" w:hAnsi="Lato"/>
          <w:b/>
          <w:bCs/>
          <w:sz w:val="20"/>
          <w:szCs w:val="20"/>
          <w:lang w:val="pl-PL"/>
        </w:rPr>
      </w:pPr>
      <w:r w:rsidRPr="00612B08">
        <w:rPr>
          <w:rFonts w:ascii="Lato" w:hAnsi="Lato"/>
          <w:sz w:val="20"/>
          <w:szCs w:val="20"/>
          <w:lang w:val="pl-PL"/>
        </w:rPr>
        <w:br/>
      </w:r>
      <w:r w:rsidRPr="00612B08">
        <w:rPr>
          <w:rFonts w:ascii="Lato" w:hAnsi="Lato"/>
          <w:b/>
          <w:bCs/>
          <w:sz w:val="20"/>
          <w:szCs w:val="20"/>
          <w:lang w:val="pl-PL"/>
        </w:rPr>
        <w:t>§ 1</w:t>
      </w:r>
    </w:p>
    <w:p w14:paraId="49B10F93" w14:textId="45C5BF5F" w:rsidR="007F0E94" w:rsidRPr="00612B08" w:rsidRDefault="007F0E94" w:rsidP="00832275">
      <w:pPr>
        <w:pStyle w:val="Tekstpodstawowywcity2"/>
        <w:ind w:left="0" w:firstLine="0"/>
        <w:rPr>
          <w:rFonts w:ascii="Lato" w:hAnsi="Lato"/>
          <w:color w:val="FF0000"/>
          <w:sz w:val="20"/>
        </w:rPr>
      </w:pPr>
      <w:r w:rsidRPr="00612B08">
        <w:rPr>
          <w:rFonts w:ascii="Lato" w:hAnsi="Lato"/>
          <w:sz w:val="20"/>
        </w:rPr>
        <w:t xml:space="preserve">Umowa została zawarta w rezultacie przeprowadzonego </w:t>
      </w:r>
      <w:r w:rsidR="00B10EFB" w:rsidRPr="00612B08">
        <w:rPr>
          <w:rFonts w:ascii="Lato" w:hAnsi="Lato"/>
          <w:sz w:val="20"/>
        </w:rPr>
        <w:t>postępowania o udzielenie zamówienia publicznego</w:t>
      </w:r>
      <w:r w:rsidR="00BC4C09" w:rsidRPr="00612B08">
        <w:rPr>
          <w:rFonts w:ascii="Lato" w:hAnsi="Lato"/>
          <w:sz w:val="20"/>
        </w:rPr>
        <w:t xml:space="preserve"> </w:t>
      </w:r>
      <w:r w:rsidRPr="00612B08">
        <w:rPr>
          <w:rFonts w:ascii="Lato" w:hAnsi="Lato"/>
          <w:sz w:val="20"/>
        </w:rPr>
        <w:t xml:space="preserve">nr </w:t>
      </w:r>
      <w:r w:rsidR="001A2831" w:rsidRPr="00612B08">
        <w:rPr>
          <w:rFonts w:ascii="Lato" w:hAnsi="Lato"/>
          <w:b/>
          <w:bCs/>
          <w:sz w:val="20"/>
          <w:lang w:val="de-DE"/>
        </w:rPr>
        <w:t>DP</w:t>
      </w:r>
      <w:r w:rsidR="000E0AA7" w:rsidRPr="00612B08">
        <w:rPr>
          <w:rFonts w:ascii="Lato" w:hAnsi="Lato"/>
          <w:b/>
          <w:bCs/>
          <w:sz w:val="20"/>
          <w:lang w:val="de-DE"/>
        </w:rPr>
        <w:t>S-OP.271</w:t>
      </w:r>
      <w:r w:rsidR="00B658B4" w:rsidRPr="00612B08">
        <w:rPr>
          <w:rFonts w:ascii="Lato" w:hAnsi="Lato"/>
          <w:b/>
          <w:bCs/>
          <w:sz w:val="20"/>
          <w:lang w:val="de-DE"/>
        </w:rPr>
        <w:t>.</w:t>
      </w:r>
      <w:r w:rsidR="00310D94" w:rsidRPr="00612B08">
        <w:rPr>
          <w:rFonts w:ascii="Lato" w:hAnsi="Lato"/>
          <w:b/>
          <w:bCs/>
          <w:sz w:val="20"/>
          <w:lang w:val="de-DE"/>
        </w:rPr>
        <w:t>3.2026</w:t>
      </w:r>
      <w:r w:rsidRPr="00612B08">
        <w:rPr>
          <w:rFonts w:ascii="Lato" w:hAnsi="Lato"/>
          <w:sz w:val="20"/>
          <w:lang w:val="de-DE"/>
        </w:rPr>
        <w:t xml:space="preserve"> </w:t>
      </w:r>
      <w:r w:rsidR="00BC4C09" w:rsidRPr="00612B08">
        <w:rPr>
          <w:rFonts w:ascii="Lato" w:hAnsi="Lato"/>
          <w:sz w:val="20"/>
        </w:rPr>
        <w:t>przeprowadzonego</w:t>
      </w:r>
      <w:r w:rsidR="00F31090" w:rsidRPr="00612B08">
        <w:rPr>
          <w:rFonts w:ascii="Lato" w:hAnsi="Lato"/>
          <w:sz w:val="20"/>
        </w:rPr>
        <w:t xml:space="preserve"> zgodnie z przepisami</w:t>
      </w:r>
      <w:r w:rsidR="003D5F29" w:rsidRPr="00612B08">
        <w:rPr>
          <w:rFonts w:ascii="Lato" w:hAnsi="Lato"/>
          <w:sz w:val="20"/>
        </w:rPr>
        <w:t xml:space="preserve"> </w:t>
      </w:r>
      <w:r w:rsidRPr="00612B08">
        <w:rPr>
          <w:rFonts w:ascii="Lato" w:hAnsi="Lato"/>
          <w:sz w:val="20"/>
        </w:rPr>
        <w:t xml:space="preserve">ustawy z dnia </w:t>
      </w:r>
      <w:r w:rsidR="00BC4C09" w:rsidRPr="00612B08">
        <w:rPr>
          <w:rFonts w:ascii="Lato" w:hAnsi="Lato"/>
          <w:sz w:val="20"/>
        </w:rPr>
        <w:t>11 września 2019</w:t>
      </w:r>
      <w:r w:rsidRPr="00612B08">
        <w:rPr>
          <w:rFonts w:ascii="Lato" w:hAnsi="Lato"/>
          <w:sz w:val="20"/>
        </w:rPr>
        <w:t xml:space="preserve"> r. Prawo zamówień publicznych </w:t>
      </w:r>
      <w:r w:rsidR="0006640E" w:rsidRPr="00612B08">
        <w:rPr>
          <w:rFonts w:ascii="Lato" w:hAnsi="Lato"/>
          <w:sz w:val="20"/>
        </w:rPr>
        <w:t>(</w:t>
      </w:r>
      <w:proofErr w:type="spellStart"/>
      <w:r w:rsidR="00DF5801" w:rsidRPr="00612B08">
        <w:rPr>
          <w:rFonts w:ascii="Lato" w:hAnsi="Lato"/>
          <w:sz w:val="20"/>
        </w:rPr>
        <w:t>t.j</w:t>
      </w:r>
      <w:proofErr w:type="spellEnd"/>
      <w:r w:rsidR="00DF5801" w:rsidRPr="00612B08">
        <w:rPr>
          <w:rFonts w:ascii="Lato" w:hAnsi="Lato"/>
          <w:sz w:val="20"/>
        </w:rPr>
        <w:t>.</w:t>
      </w:r>
      <w:r w:rsidR="00CC5FF6" w:rsidRPr="00612B08">
        <w:rPr>
          <w:rFonts w:ascii="Lato" w:hAnsi="Lato"/>
          <w:sz w:val="20"/>
        </w:rPr>
        <w:t> </w:t>
      </w:r>
      <w:r w:rsidR="003D5F29" w:rsidRPr="00612B08">
        <w:rPr>
          <w:rFonts w:ascii="Lato" w:hAnsi="Lato"/>
          <w:sz w:val="20"/>
        </w:rPr>
        <w:t xml:space="preserve">Dz. U. z </w:t>
      </w:r>
      <w:r w:rsidR="00CD0E25" w:rsidRPr="00612B08">
        <w:rPr>
          <w:rFonts w:ascii="Lato" w:hAnsi="Lato"/>
          <w:sz w:val="20"/>
        </w:rPr>
        <w:t>202</w:t>
      </w:r>
      <w:r w:rsidR="00444426" w:rsidRPr="00612B08">
        <w:rPr>
          <w:rFonts w:ascii="Lato" w:hAnsi="Lato"/>
          <w:sz w:val="20"/>
        </w:rPr>
        <w:t>4</w:t>
      </w:r>
      <w:r w:rsidR="00CD0E25" w:rsidRPr="00612B08">
        <w:rPr>
          <w:rFonts w:ascii="Lato" w:hAnsi="Lato"/>
          <w:sz w:val="20"/>
        </w:rPr>
        <w:t xml:space="preserve"> poz. </w:t>
      </w:r>
      <w:r w:rsidR="00444426" w:rsidRPr="00612B08">
        <w:rPr>
          <w:rFonts w:ascii="Lato" w:hAnsi="Lato"/>
          <w:sz w:val="20"/>
        </w:rPr>
        <w:t>1320</w:t>
      </w:r>
      <w:r w:rsidR="003D5F29" w:rsidRPr="00612B08">
        <w:rPr>
          <w:rFonts w:ascii="Lato" w:hAnsi="Lato"/>
          <w:sz w:val="20"/>
        </w:rPr>
        <w:t>).</w:t>
      </w:r>
    </w:p>
    <w:p w14:paraId="28AF62B4" w14:textId="77777777" w:rsidR="007F0E94" w:rsidRPr="00612B08" w:rsidRDefault="007F0E94" w:rsidP="00832275">
      <w:pPr>
        <w:ind w:left="720"/>
        <w:jc w:val="both"/>
        <w:rPr>
          <w:rFonts w:ascii="Lato" w:hAnsi="Lato"/>
          <w:sz w:val="20"/>
          <w:szCs w:val="20"/>
        </w:rPr>
      </w:pPr>
    </w:p>
    <w:p w14:paraId="6B6A673C" w14:textId="77777777" w:rsidR="00013220" w:rsidRPr="00612B08" w:rsidRDefault="00013220" w:rsidP="00832275">
      <w:pPr>
        <w:suppressAutoHyphens/>
        <w:jc w:val="center"/>
        <w:rPr>
          <w:rFonts w:ascii="Lato" w:hAnsi="Lato"/>
          <w:b/>
          <w:bCs/>
          <w:sz w:val="20"/>
          <w:szCs w:val="20"/>
          <w:lang w:val="pl-PL" w:eastAsia="ar-SA"/>
        </w:rPr>
      </w:pPr>
      <w:r w:rsidRPr="00612B08">
        <w:rPr>
          <w:rFonts w:ascii="Lato" w:hAnsi="Lato"/>
          <w:b/>
          <w:bCs/>
          <w:sz w:val="20"/>
          <w:szCs w:val="20"/>
          <w:lang w:val="pl-PL" w:eastAsia="ar-SA"/>
        </w:rPr>
        <w:t>§ 2</w:t>
      </w:r>
    </w:p>
    <w:p w14:paraId="6C074C73" w14:textId="24681B3C" w:rsidR="00013220" w:rsidRPr="00612B08" w:rsidRDefault="00013220" w:rsidP="00832275">
      <w:pPr>
        <w:numPr>
          <w:ilvl w:val="0"/>
          <w:numId w:val="1"/>
        </w:numPr>
        <w:suppressAutoHyphens/>
        <w:ind w:left="284" w:hanging="284"/>
        <w:jc w:val="both"/>
        <w:rPr>
          <w:rFonts w:ascii="Lato" w:hAnsi="Lato"/>
          <w:sz w:val="20"/>
          <w:szCs w:val="20"/>
          <w:lang w:val="pl-PL" w:eastAsia="ar-SA"/>
        </w:rPr>
      </w:pPr>
      <w:r w:rsidRPr="00612B08">
        <w:rPr>
          <w:rFonts w:ascii="Lato" w:hAnsi="Lato"/>
          <w:sz w:val="20"/>
          <w:szCs w:val="20"/>
          <w:lang w:val="pl-PL" w:eastAsia="ar-SA"/>
        </w:rPr>
        <w:t xml:space="preserve">Przedmiotem umowy jest </w:t>
      </w:r>
      <w:r w:rsidRPr="00612B08">
        <w:rPr>
          <w:rFonts w:ascii="Lato" w:hAnsi="Lato"/>
          <w:b/>
          <w:bCs/>
          <w:sz w:val="20"/>
          <w:szCs w:val="20"/>
          <w:lang w:val="pl-PL" w:eastAsia="ar-SA"/>
        </w:rPr>
        <w:t>dostawa</w:t>
      </w:r>
      <w:r w:rsidR="009A3BC3" w:rsidRPr="00612B08">
        <w:rPr>
          <w:rFonts w:ascii="Lato" w:hAnsi="Lato"/>
          <w:sz w:val="20"/>
          <w:szCs w:val="20"/>
          <w:lang w:val="pl-PL" w:eastAsia="ar-SA"/>
        </w:rPr>
        <w:t xml:space="preserve"> </w:t>
      </w:r>
      <w:r w:rsidR="00310D94" w:rsidRPr="00612B08">
        <w:rPr>
          <w:rFonts w:ascii="Lato" w:hAnsi="Lato"/>
          <w:b/>
          <w:bCs/>
          <w:sz w:val="20"/>
          <w:szCs w:val="20"/>
          <w:lang w:val="pl-PL" w:eastAsia="ar-SA"/>
        </w:rPr>
        <w:t>mrożonek</w:t>
      </w:r>
      <w:r w:rsidRPr="00612B08">
        <w:rPr>
          <w:rFonts w:ascii="Lato" w:hAnsi="Lato"/>
          <w:sz w:val="20"/>
          <w:szCs w:val="20"/>
          <w:lang w:val="pl-PL" w:eastAsia="ar-SA"/>
        </w:rPr>
        <w:t xml:space="preserve"> zgodnie z</w:t>
      </w:r>
      <w:r w:rsidR="00357A98" w:rsidRPr="00612B08">
        <w:rPr>
          <w:rFonts w:ascii="Lato" w:hAnsi="Lato"/>
          <w:sz w:val="20"/>
          <w:szCs w:val="20"/>
          <w:lang w:val="pl-PL" w:eastAsia="ar-SA"/>
        </w:rPr>
        <w:t> </w:t>
      </w:r>
      <w:r w:rsidRPr="00612B08">
        <w:rPr>
          <w:rFonts w:ascii="Lato" w:hAnsi="Lato"/>
          <w:sz w:val="20"/>
          <w:szCs w:val="20"/>
          <w:lang w:val="pl-PL" w:eastAsia="ar-SA"/>
        </w:rPr>
        <w:t xml:space="preserve">załączonym zestawieniem asortymentu stanowiącym załącznik nr </w:t>
      </w:r>
      <w:r w:rsidRPr="00612B08">
        <w:rPr>
          <w:rFonts w:ascii="Lato" w:hAnsi="Lato"/>
          <w:color w:val="000000"/>
          <w:sz w:val="20"/>
          <w:szCs w:val="20"/>
          <w:lang w:val="pl-PL" w:eastAsia="ar-SA"/>
        </w:rPr>
        <w:t xml:space="preserve">1. </w:t>
      </w:r>
    </w:p>
    <w:p w14:paraId="6F0CC818" w14:textId="77777777" w:rsidR="00013220" w:rsidRPr="00612B08" w:rsidRDefault="00013220" w:rsidP="00832275">
      <w:pPr>
        <w:numPr>
          <w:ilvl w:val="0"/>
          <w:numId w:val="3"/>
        </w:numPr>
        <w:suppressAutoHyphens/>
        <w:autoSpaceDE w:val="0"/>
        <w:autoSpaceDN w:val="0"/>
        <w:adjustRightInd w:val="0"/>
        <w:jc w:val="both"/>
        <w:rPr>
          <w:rFonts w:ascii="Lato" w:eastAsia="Calibri" w:hAnsi="Lato"/>
          <w:color w:val="000000"/>
          <w:sz w:val="20"/>
          <w:szCs w:val="20"/>
          <w:lang w:val="pl-PL" w:eastAsia="ar-SA"/>
        </w:rPr>
      </w:pPr>
      <w:r w:rsidRPr="00612B08">
        <w:rPr>
          <w:rFonts w:ascii="Lato" w:eastAsia="Calibri" w:hAnsi="Lato"/>
          <w:color w:val="000000"/>
          <w:sz w:val="20"/>
          <w:szCs w:val="20"/>
          <w:lang w:val="pl-PL" w:eastAsia="ar-SA"/>
        </w:rPr>
        <w:t>Wymagania dotyczące przedmiotu umowy, o którym mowa w pkt</w:t>
      </w:r>
      <w:r w:rsidR="00FC4422" w:rsidRPr="00612B08">
        <w:rPr>
          <w:rFonts w:ascii="Lato" w:eastAsia="Calibri" w:hAnsi="Lato"/>
          <w:color w:val="000000"/>
          <w:sz w:val="20"/>
          <w:szCs w:val="20"/>
          <w:lang w:val="pl-PL" w:eastAsia="ar-SA"/>
        </w:rPr>
        <w:t xml:space="preserve"> </w:t>
      </w:r>
      <w:r w:rsidRPr="00612B08">
        <w:rPr>
          <w:rFonts w:ascii="Lato" w:eastAsia="Calibri" w:hAnsi="Lato"/>
          <w:color w:val="000000"/>
          <w:sz w:val="20"/>
          <w:szCs w:val="20"/>
          <w:lang w:val="pl-PL" w:eastAsia="ar-SA"/>
        </w:rPr>
        <w:t>1</w:t>
      </w:r>
      <w:r w:rsidR="002B0F45" w:rsidRPr="00612B08">
        <w:rPr>
          <w:rFonts w:ascii="Lato" w:eastAsia="Calibri" w:hAnsi="Lato"/>
          <w:color w:val="000000"/>
          <w:sz w:val="20"/>
          <w:szCs w:val="20"/>
          <w:lang w:val="pl-PL" w:eastAsia="ar-SA"/>
        </w:rPr>
        <w:t>.</w:t>
      </w:r>
      <w:r w:rsidRPr="00612B08">
        <w:rPr>
          <w:rFonts w:ascii="Lato" w:eastAsia="Calibri" w:hAnsi="Lato"/>
          <w:color w:val="000000"/>
          <w:sz w:val="20"/>
          <w:szCs w:val="20"/>
          <w:lang w:val="pl-PL" w:eastAsia="ar-SA"/>
        </w:rPr>
        <w:t xml:space="preserve"> </w:t>
      </w:r>
    </w:p>
    <w:p w14:paraId="58652559" w14:textId="77777777" w:rsidR="00FC4422" w:rsidRPr="00612B08" w:rsidRDefault="00FC4422" w:rsidP="00832275">
      <w:pPr>
        <w:numPr>
          <w:ilvl w:val="0"/>
          <w:numId w:val="25"/>
        </w:numPr>
        <w:suppressAutoHyphens/>
        <w:autoSpaceDE w:val="0"/>
        <w:autoSpaceDN w:val="0"/>
        <w:ind w:left="709"/>
        <w:jc w:val="both"/>
        <w:textAlignment w:val="baseline"/>
        <w:rPr>
          <w:rFonts w:ascii="Lato" w:eastAsia="Calibri" w:hAnsi="Lato"/>
          <w:sz w:val="20"/>
          <w:szCs w:val="20"/>
          <w:lang w:val="pl-PL"/>
        </w:rPr>
      </w:pPr>
      <w:r w:rsidRPr="00612B08">
        <w:rPr>
          <w:rFonts w:ascii="Lato" w:eastAsia="Calibri" w:hAnsi="Lato"/>
          <w:sz w:val="20"/>
          <w:szCs w:val="20"/>
          <w:lang w:val="pl-PL"/>
        </w:rPr>
        <w:t>Towar świeży, I gatunku, dopuszczony do obrotu zgodnie z obowiązującymi normami, atestami, terminami przydatności do spożycia, z nienaruszonymi cechami pierwotnymi opakowania - w tym szczególnie towar spełniający wymogi Polskiej Normy, wymogi określone w ustawie z 25 sierpnia 2006 r. o bezpieczeństwie żywności i żywienia, w ustawie z 21 grudnia 2000 r. o jakości handlowej artykułów rolno-spożywczych oraz zgodny z</w:t>
      </w:r>
      <w:r w:rsidR="00357A98" w:rsidRPr="00612B08">
        <w:rPr>
          <w:rFonts w:ascii="Lato" w:eastAsia="Calibri" w:hAnsi="Lato"/>
          <w:sz w:val="20"/>
          <w:szCs w:val="20"/>
          <w:lang w:val="pl-PL"/>
        </w:rPr>
        <w:t> </w:t>
      </w:r>
      <w:r w:rsidRPr="00612B08">
        <w:rPr>
          <w:rFonts w:ascii="Lato" w:eastAsia="Calibri" w:hAnsi="Lato"/>
          <w:sz w:val="20"/>
          <w:szCs w:val="20"/>
          <w:lang w:val="pl-PL"/>
        </w:rPr>
        <w:t>Rozporządzeniem Ministra Rolnictwa i Rozwoju Wsi z dnia 23 grudnia 2014 r. w sprawie znakowania poszczególnych rodzajów środków spożywczych;</w:t>
      </w:r>
    </w:p>
    <w:p w14:paraId="3B569F13" w14:textId="349A0DF8" w:rsidR="004C5FCD" w:rsidRPr="00612B08" w:rsidRDefault="004C5FCD" w:rsidP="00832275">
      <w:pPr>
        <w:pStyle w:val="Akapitzlist"/>
        <w:numPr>
          <w:ilvl w:val="0"/>
          <w:numId w:val="25"/>
        </w:numPr>
        <w:suppressAutoHyphens/>
        <w:autoSpaceDN w:val="0"/>
        <w:spacing w:after="0" w:line="240" w:lineRule="auto"/>
        <w:ind w:left="709"/>
        <w:jc w:val="both"/>
        <w:textAlignment w:val="baseline"/>
        <w:rPr>
          <w:rFonts w:ascii="Lato" w:hAnsi="Lato"/>
          <w:sz w:val="20"/>
          <w:szCs w:val="20"/>
        </w:rPr>
      </w:pPr>
      <w:r w:rsidRPr="00612B08">
        <w:rPr>
          <w:rFonts w:ascii="Lato" w:hAnsi="Lato"/>
          <w:sz w:val="20"/>
          <w:szCs w:val="20"/>
        </w:rPr>
        <w:t xml:space="preserve">Wykonawca zobowiązuje się do zachowania odpowiednich warunków transportu towaru stanowiącego przedmiot zamówienia </w:t>
      </w:r>
      <w:r w:rsidR="00A56C27" w:rsidRPr="00612B08">
        <w:rPr>
          <w:rFonts w:ascii="Lato" w:hAnsi="Lato"/>
          <w:sz w:val="20"/>
          <w:szCs w:val="20"/>
        </w:rPr>
        <w:t xml:space="preserve">tzn. zachowania tzw. ciągu chłodniczego, </w:t>
      </w:r>
      <w:r w:rsidRPr="00612B08">
        <w:rPr>
          <w:rFonts w:ascii="Lato" w:hAnsi="Lato"/>
          <w:sz w:val="20"/>
          <w:szCs w:val="20"/>
        </w:rPr>
        <w:t>tj. zapewnienie specjalistycznego środka transportu odpowiedniego dla przewożonych produktów i zgodnie z obowiązującymi przepisami, pod rygorem nieprzyjęcia dostawy przez Zamawiającego i ponosi odpowiedzialność za wszelkie uszkodzenia tego towaru powstałe podczas transportu;</w:t>
      </w:r>
    </w:p>
    <w:p w14:paraId="05216A48" w14:textId="77777777" w:rsidR="00FC4422" w:rsidRPr="00612B08" w:rsidRDefault="00FC4422" w:rsidP="00832275">
      <w:pPr>
        <w:numPr>
          <w:ilvl w:val="0"/>
          <w:numId w:val="25"/>
        </w:numPr>
        <w:suppressAutoHyphens/>
        <w:autoSpaceDE w:val="0"/>
        <w:autoSpaceDN w:val="0"/>
        <w:ind w:left="709"/>
        <w:jc w:val="both"/>
        <w:textAlignment w:val="baseline"/>
        <w:rPr>
          <w:rFonts w:ascii="Lato" w:eastAsia="Calibri" w:hAnsi="Lato"/>
          <w:sz w:val="20"/>
          <w:szCs w:val="20"/>
          <w:lang w:val="pl-PL"/>
        </w:rPr>
      </w:pPr>
      <w:r w:rsidRPr="00612B08">
        <w:rPr>
          <w:rFonts w:ascii="Lato" w:eastAsia="Calibri" w:hAnsi="Lato"/>
          <w:sz w:val="20"/>
          <w:szCs w:val="20"/>
          <w:lang w:val="pl-PL"/>
        </w:rPr>
        <w:t>Wykonawca zobowiązuje się do każdego produktu dołączyć dokument potwierdzający spełnienie wymagań określonych w Umowie;</w:t>
      </w:r>
    </w:p>
    <w:p w14:paraId="6DF6FF7B" w14:textId="77777777" w:rsidR="00FC4422" w:rsidRPr="00612B08" w:rsidRDefault="00FC4422" w:rsidP="00832275">
      <w:pPr>
        <w:numPr>
          <w:ilvl w:val="0"/>
          <w:numId w:val="25"/>
        </w:numPr>
        <w:suppressAutoHyphens/>
        <w:autoSpaceDE w:val="0"/>
        <w:autoSpaceDN w:val="0"/>
        <w:ind w:left="709"/>
        <w:jc w:val="both"/>
        <w:textAlignment w:val="baseline"/>
        <w:rPr>
          <w:rFonts w:ascii="Lato" w:eastAsia="Calibri" w:hAnsi="Lato"/>
          <w:sz w:val="20"/>
          <w:szCs w:val="20"/>
          <w:lang w:val="pl-PL"/>
        </w:rPr>
      </w:pPr>
      <w:r w:rsidRPr="00612B08">
        <w:rPr>
          <w:rFonts w:ascii="Lato" w:eastAsia="Calibri" w:hAnsi="Lato"/>
          <w:sz w:val="20"/>
          <w:szCs w:val="20"/>
          <w:lang w:val="pl-PL"/>
        </w:rPr>
        <w:t>Każdy oferowany artykuł powinien być oznakowany etykietą zawierającą następujące dane (dot. produktów pakowanych): nazwa środka spożywczego, nazwa producenta, wykaz składników występujących w środku spożywczym, termin przydatności do spożycia, waga netto;</w:t>
      </w:r>
    </w:p>
    <w:p w14:paraId="37B3FBC8" w14:textId="77777777" w:rsidR="00FC4422" w:rsidRPr="00612B08" w:rsidRDefault="00FC4422" w:rsidP="00832275">
      <w:pPr>
        <w:numPr>
          <w:ilvl w:val="0"/>
          <w:numId w:val="25"/>
        </w:numPr>
        <w:suppressAutoHyphens/>
        <w:autoSpaceDE w:val="0"/>
        <w:autoSpaceDN w:val="0"/>
        <w:ind w:left="709"/>
        <w:jc w:val="both"/>
        <w:textAlignment w:val="baseline"/>
        <w:rPr>
          <w:rFonts w:ascii="Lato" w:eastAsia="Calibri" w:hAnsi="Lato"/>
          <w:sz w:val="20"/>
          <w:szCs w:val="20"/>
          <w:lang w:val="pl-PL"/>
        </w:rPr>
      </w:pPr>
      <w:r w:rsidRPr="00612B08">
        <w:rPr>
          <w:rFonts w:ascii="Lato" w:eastAsia="Calibri" w:hAnsi="Lato"/>
          <w:sz w:val="20"/>
          <w:szCs w:val="20"/>
          <w:lang w:val="pl-PL"/>
        </w:rPr>
        <w:lastRenderedPageBreak/>
        <w:t xml:space="preserve">Skład towaru niepakowanego zostanie udokumentowany przez Wykonawcę na każde żądanie Zamawiającego; </w:t>
      </w:r>
    </w:p>
    <w:p w14:paraId="0ECF094B" w14:textId="77777777" w:rsidR="00FC4422" w:rsidRPr="00612B08" w:rsidRDefault="00FC4422" w:rsidP="00832275">
      <w:pPr>
        <w:numPr>
          <w:ilvl w:val="0"/>
          <w:numId w:val="3"/>
        </w:numPr>
        <w:suppressAutoHyphens/>
        <w:autoSpaceDE w:val="0"/>
        <w:autoSpaceDN w:val="0"/>
        <w:jc w:val="both"/>
        <w:textAlignment w:val="baseline"/>
        <w:rPr>
          <w:rFonts w:ascii="Lato" w:eastAsia="Calibri" w:hAnsi="Lato"/>
          <w:sz w:val="20"/>
          <w:szCs w:val="20"/>
          <w:lang w:val="pl-PL"/>
        </w:rPr>
      </w:pPr>
      <w:r w:rsidRPr="00612B08">
        <w:rPr>
          <w:rFonts w:ascii="Lato" w:eastAsia="Calibri" w:hAnsi="Lato"/>
          <w:sz w:val="20"/>
          <w:szCs w:val="20"/>
          <w:lang w:val="pl-PL"/>
        </w:rPr>
        <w:t>Dostawa transportem i na koszt Wykonawcy.</w:t>
      </w:r>
    </w:p>
    <w:p w14:paraId="37A4295C" w14:textId="77777777" w:rsidR="00FC4422" w:rsidRPr="00612B08" w:rsidRDefault="00FC4422" w:rsidP="00832275">
      <w:pPr>
        <w:numPr>
          <w:ilvl w:val="0"/>
          <w:numId w:val="3"/>
        </w:numPr>
        <w:suppressAutoHyphens/>
        <w:autoSpaceDE w:val="0"/>
        <w:autoSpaceDN w:val="0"/>
        <w:jc w:val="both"/>
        <w:textAlignment w:val="baseline"/>
        <w:rPr>
          <w:rFonts w:ascii="Lato" w:eastAsia="Calibri" w:hAnsi="Lato"/>
          <w:sz w:val="20"/>
          <w:szCs w:val="20"/>
          <w:lang w:val="pl-PL"/>
        </w:rPr>
      </w:pPr>
      <w:r w:rsidRPr="00612B08">
        <w:rPr>
          <w:rFonts w:ascii="Lato" w:eastAsia="Calibri" w:hAnsi="Lato"/>
          <w:sz w:val="20"/>
          <w:szCs w:val="20"/>
          <w:lang w:val="pl-PL"/>
        </w:rPr>
        <w:t>Dostawy:</w:t>
      </w:r>
    </w:p>
    <w:p w14:paraId="2FD38138" w14:textId="280F1A73" w:rsidR="006945D6" w:rsidRPr="00612B08" w:rsidRDefault="002F1D61" w:rsidP="00832275">
      <w:pPr>
        <w:numPr>
          <w:ilvl w:val="0"/>
          <w:numId w:val="32"/>
        </w:numPr>
        <w:tabs>
          <w:tab w:val="left" w:pos="709"/>
        </w:tabs>
        <w:suppressAutoHyphens/>
        <w:autoSpaceDN w:val="0"/>
        <w:jc w:val="both"/>
        <w:textAlignment w:val="baseline"/>
        <w:rPr>
          <w:rFonts w:ascii="Lato" w:eastAsia="Calibri" w:hAnsi="Lato"/>
          <w:sz w:val="20"/>
          <w:szCs w:val="20"/>
          <w:lang w:val="pl-PL"/>
        </w:rPr>
      </w:pPr>
      <w:r w:rsidRPr="00612B08">
        <w:rPr>
          <w:rFonts w:ascii="Lato" w:eastAsia="Calibri" w:hAnsi="Lato"/>
          <w:sz w:val="20"/>
          <w:szCs w:val="20"/>
          <w:lang w:val="pl-PL"/>
        </w:rPr>
        <w:t xml:space="preserve">od poniedziałku do </w:t>
      </w:r>
      <w:r w:rsidR="000C2237" w:rsidRPr="00612B08">
        <w:rPr>
          <w:rFonts w:ascii="Lato" w:eastAsia="Calibri" w:hAnsi="Lato"/>
          <w:sz w:val="20"/>
          <w:szCs w:val="20"/>
          <w:lang w:val="pl-PL"/>
        </w:rPr>
        <w:t>piątku</w:t>
      </w:r>
      <w:r w:rsidR="006945D6" w:rsidRPr="00612B08">
        <w:rPr>
          <w:rFonts w:ascii="Lato" w:eastAsia="Calibri" w:hAnsi="Lato"/>
          <w:sz w:val="20"/>
          <w:szCs w:val="20"/>
          <w:lang w:val="pl-PL"/>
        </w:rPr>
        <w:t xml:space="preserve"> w godzinach od 08:00 do 1</w:t>
      </w:r>
      <w:r w:rsidR="000C2237" w:rsidRPr="00612B08">
        <w:rPr>
          <w:rFonts w:ascii="Lato" w:eastAsia="Calibri" w:hAnsi="Lato"/>
          <w:sz w:val="20"/>
          <w:szCs w:val="20"/>
          <w:lang w:val="pl-PL"/>
        </w:rPr>
        <w:t>2</w:t>
      </w:r>
      <w:r w:rsidRPr="00612B08">
        <w:rPr>
          <w:rFonts w:ascii="Lato" w:eastAsia="Calibri" w:hAnsi="Lato"/>
          <w:sz w:val="20"/>
          <w:szCs w:val="20"/>
          <w:lang w:val="pl-PL"/>
        </w:rPr>
        <w:t>.3</w:t>
      </w:r>
      <w:r w:rsidR="006945D6" w:rsidRPr="00612B08">
        <w:rPr>
          <w:rFonts w:ascii="Lato" w:eastAsia="Calibri" w:hAnsi="Lato"/>
          <w:sz w:val="20"/>
          <w:szCs w:val="20"/>
          <w:lang w:val="pl-PL"/>
        </w:rPr>
        <w:t>0</w:t>
      </w:r>
    </w:p>
    <w:p w14:paraId="6011102B" w14:textId="77777777" w:rsidR="006945D6" w:rsidRPr="00612B08" w:rsidRDefault="006945D6" w:rsidP="00832275">
      <w:pPr>
        <w:numPr>
          <w:ilvl w:val="0"/>
          <w:numId w:val="32"/>
        </w:numPr>
        <w:tabs>
          <w:tab w:val="left" w:pos="709"/>
        </w:tabs>
        <w:suppressAutoHyphens/>
        <w:autoSpaceDN w:val="0"/>
        <w:jc w:val="both"/>
        <w:textAlignment w:val="baseline"/>
        <w:rPr>
          <w:rFonts w:ascii="Lato" w:eastAsia="Calibri" w:hAnsi="Lato"/>
          <w:sz w:val="20"/>
          <w:szCs w:val="20"/>
          <w:lang w:val="pl-PL"/>
        </w:rPr>
      </w:pPr>
      <w:r w:rsidRPr="00612B08">
        <w:rPr>
          <w:rFonts w:ascii="Lato" w:eastAsia="Calibri" w:hAnsi="Lato"/>
          <w:sz w:val="20"/>
          <w:szCs w:val="20"/>
          <w:lang w:val="pl-PL"/>
        </w:rPr>
        <w:t>zamówienie składane na jeden dzień przed dostawą: elektronicznie lub telefoniczne</w:t>
      </w:r>
    </w:p>
    <w:p w14:paraId="5EC8E737" w14:textId="77777777" w:rsidR="0073269B" w:rsidRPr="00612B08" w:rsidRDefault="006945D6" w:rsidP="00832275">
      <w:pPr>
        <w:numPr>
          <w:ilvl w:val="0"/>
          <w:numId w:val="32"/>
        </w:numPr>
        <w:tabs>
          <w:tab w:val="left" w:pos="709"/>
        </w:tabs>
        <w:suppressAutoHyphens/>
        <w:autoSpaceDN w:val="0"/>
        <w:jc w:val="both"/>
        <w:textAlignment w:val="baseline"/>
        <w:rPr>
          <w:rFonts w:ascii="Lato" w:eastAsia="Calibri" w:hAnsi="Lato"/>
          <w:sz w:val="20"/>
          <w:szCs w:val="20"/>
          <w:lang w:val="pl-PL"/>
        </w:rPr>
      </w:pPr>
      <w:r w:rsidRPr="00612B08">
        <w:rPr>
          <w:rFonts w:ascii="Lato" w:eastAsia="Calibri" w:hAnsi="Lato"/>
          <w:sz w:val="20"/>
          <w:szCs w:val="20"/>
          <w:lang w:val="pl-PL"/>
        </w:rPr>
        <w:t xml:space="preserve">miejsce dostawy: magazyny w budynku przy ul. Krakowskiej 47 oficyna (kuchnia). Wjazd przez bramę przy ul. Skawińskiej. </w:t>
      </w:r>
    </w:p>
    <w:p w14:paraId="468E0A79" w14:textId="77777777" w:rsidR="0073269B" w:rsidRPr="00612B08" w:rsidRDefault="00FC4422" w:rsidP="00832275">
      <w:pPr>
        <w:pStyle w:val="Akapitzlist"/>
        <w:numPr>
          <w:ilvl w:val="0"/>
          <w:numId w:val="34"/>
        </w:numPr>
        <w:tabs>
          <w:tab w:val="left" w:pos="426"/>
        </w:tabs>
        <w:suppressAutoHyphens/>
        <w:autoSpaceDN w:val="0"/>
        <w:spacing w:after="0" w:line="240" w:lineRule="auto"/>
        <w:ind w:left="426"/>
        <w:jc w:val="both"/>
        <w:textAlignment w:val="baseline"/>
        <w:rPr>
          <w:rFonts w:ascii="Lato" w:hAnsi="Lato"/>
          <w:sz w:val="20"/>
          <w:szCs w:val="20"/>
        </w:rPr>
      </w:pPr>
      <w:r w:rsidRPr="00612B08">
        <w:rPr>
          <w:rFonts w:ascii="Lato" w:hAnsi="Lato"/>
          <w:sz w:val="20"/>
          <w:szCs w:val="20"/>
        </w:rPr>
        <w:t xml:space="preserve">Dostawa towaru partiami, stosownie do potrzeb i zamówień Zamawiającego. </w:t>
      </w:r>
    </w:p>
    <w:p w14:paraId="37B0AD9E" w14:textId="77777777" w:rsidR="0073269B" w:rsidRPr="00612B08" w:rsidRDefault="00FC4422" w:rsidP="00832275">
      <w:pPr>
        <w:pStyle w:val="Akapitzlist"/>
        <w:numPr>
          <w:ilvl w:val="0"/>
          <w:numId w:val="34"/>
        </w:numPr>
        <w:tabs>
          <w:tab w:val="left" w:pos="426"/>
        </w:tabs>
        <w:suppressAutoHyphens/>
        <w:autoSpaceDN w:val="0"/>
        <w:spacing w:after="0" w:line="240" w:lineRule="auto"/>
        <w:ind w:left="426"/>
        <w:jc w:val="both"/>
        <w:textAlignment w:val="baseline"/>
        <w:rPr>
          <w:rFonts w:ascii="Lato" w:hAnsi="Lato"/>
          <w:sz w:val="20"/>
          <w:szCs w:val="20"/>
        </w:rPr>
      </w:pPr>
      <w:r w:rsidRPr="00612B08">
        <w:rPr>
          <w:rFonts w:ascii="Lato" w:hAnsi="Lato"/>
          <w:sz w:val="20"/>
          <w:szCs w:val="20"/>
        </w:rPr>
        <w:t>Każdy zamawiany asortyment powinien być zabezpieczony przed zanieczyszczeniami zewnętrznymi i wysychaniem.</w:t>
      </w:r>
    </w:p>
    <w:p w14:paraId="073FBDD5" w14:textId="7C3FD3E3" w:rsidR="00013220" w:rsidRPr="00612B08" w:rsidRDefault="00013220" w:rsidP="00832275">
      <w:pPr>
        <w:pStyle w:val="Akapitzlist"/>
        <w:numPr>
          <w:ilvl w:val="0"/>
          <w:numId w:val="34"/>
        </w:numPr>
        <w:tabs>
          <w:tab w:val="left" w:pos="426"/>
        </w:tabs>
        <w:suppressAutoHyphens/>
        <w:autoSpaceDN w:val="0"/>
        <w:spacing w:after="0" w:line="240" w:lineRule="auto"/>
        <w:ind w:left="426"/>
        <w:jc w:val="both"/>
        <w:textAlignment w:val="baseline"/>
        <w:rPr>
          <w:rFonts w:ascii="Lato" w:hAnsi="Lato"/>
          <w:sz w:val="20"/>
          <w:szCs w:val="20"/>
        </w:rPr>
      </w:pPr>
      <w:r w:rsidRPr="00612B08">
        <w:rPr>
          <w:rFonts w:ascii="Lato" w:hAnsi="Lato"/>
          <w:bCs/>
          <w:iCs/>
          <w:sz w:val="20"/>
          <w:szCs w:val="20"/>
          <w:lang w:eastAsia="ar-SA"/>
        </w:rPr>
        <w:t xml:space="preserve">W związku z obowiązującym w Domu Pomocy Społecznej </w:t>
      </w:r>
      <w:r w:rsidR="0013292E" w:rsidRPr="00612B08">
        <w:rPr>
          <w:rFonts w:ascii="Lato" w:hAnsi="Lato"/>
          <w:iCs/>
          <w:sz w:val="20"/>
          <w:szCs w:val="20"/>
          <w:lang w:eastAsia="ar-SA"/>
        </w:rPr>
        <w:t>s</w:t>
      </w:r>
      <w:r w:rsidRPr="00612B08">
        <w:rPr>
          <w:rFonts w:ascii="Lato" w:hAnsi="Lato"/>
          <w:bCs/>
          <w:iCs/>
          <w:sz w:val="20"/>
          <w:szCs w:val="20"/>
          <w:lang w:eastAsia="ar-SA"/>
        </w:rPr>
        <w:t xml:space="preserve">ystemem HACCP należy: </w:t>
      </w:r>
    </w:p>
    <w:p w14:paraId="33623845" w14:textId="77777777" w:rsidR="00013220" w:rsidRPr="00612B08" w:rsidRDefault="00013220" w:rsidP="00832275">
      <w:pPr>
        <w:numPr>
          <w:ilvl w:val="0"/>
          <w:numId w:val="11"/>
        </w:numPr>
        <w:suppressAutoHyphens/>
        <w:ind w:left="709" w:hanging="283"/>
        <w:jc w:val="both"/>
        <w:rPr>
          <w:rFonts w:ascii="Lato" w:hAnsi="Lato"/>
          <w:sz w:val="20"/>
          <w:szCs w:val="20"/>
          <w:lang w:val="pl-PL" w:eastAsia="ar-SA"/>
        </w:rPr>
      </w:pPr>
      <w:r w:rsidRPr="00612B08">
        <w:rPr>
          <w:rFonts w:ascii="Lato" w:hAnsi="Lato"/>
          <w:bCs/>
          <w:iCs/>
          <w:sz w:val="20"/>
          <w:szCs w:val="20"/>
          <w:lang w:val="pl-PL" w:eastAsia="ar-SA"/>
        </w:rPr>
        <w:t>przedstawić, w momencie rozpoczęcia dostaw i na żądanie n/w dokumenty:</w:t>
      </w:r>
    </w:p>
    <w:p w14:paraId="5A158921" w14:textId="414C8AB4" w:rsidR="00013220" w:rsidRPr="00612B08" w:rsidRDefault="00013220" w:rsidP="00832275">
      <w:pPr>
        <w:numPr>
          <w:ilvl w:val="0"/>
          <w:numId w:val="27"/>
        </w:numPr>
        <w:suppressAutoHyphens/>
        <w:jc w:val="both"/>
        <w:rPr>
          <w:rFonts w:ascii="Lato" w:hAnsi="Lato"/>
          <w:sz w:val="20"/>
          <w:szCs w:val="20"/>
          <w:lang w:val="pl-PL" w:eastAsia="ar-SA"/>
        </w:rPr>
      </w:pPr>
      <w:r w:rsidRPr="00612B08">
        <w:rPr>
          <w:rFonts w:ascii="Lato" w:hAnsi="Lato"/>
          <w:bCs/>
          <w:iCs/>
          <w:sz w:val="20"/>
          <w:szCs w:val="20"/>
          <w:lang w:val="pl-PL" w:eastAsia="ar-SA"/>
        </w:rPr>
        <w:t xml:space="preserve">decyzję Państwowego Powiatowego Inspektoratu Sanitarnego dla środka transportu zezwalającą na przewóz </w:t>
      </w:r>
      <w:proofErr w:type="spellStart"/>
      <w:r w:rsidR="00357A98" w:rsidRPr="00612B08">
        <w:rPr>
          <w:rFonts w:ascii="Lato" w:hAnsi="Lato"/>
          <w:sz w:val="20"/>
          <w:szCs w:val="20"/>
        </w:rPr>
        <w:t>artykułów</w:t>
      </w:r>
      <w:proofErr w:type="spellEnd"/>
      <w:r w:rsidR="00357A98" w:rsidRPr="00612B08">
        <w:rPr>
          <w:rFonts w:ascii="Lato" w:hAnsi="Lato"/>
          <w:sz w:val="20"/>
          <w:szCs w:val="20"/>
        </w:rPr>
        <w:t xml:space="preserve"> </w:t>
      </w:r>
      <w:proofErr w:type="spellStart"/>
      <w:r w:rsidR="00357A98" w:rsidRPr="00612B08">
        <w:rPr>
          <w:rFonts w:ascii="Lato" w:hAnsi="Lato"/>
          <w:sz w:val="20"/>
          <w:szCs w:val="20"/>
        </w:rPr>
        <w:t>spożywczych</w:t>
      </w:r>
      <w:proofErr w:type="spellEnd"/>
      <w:r w:rsidR="00310D94" w:rsidRPr="00612B08">
        <w:rPr>
          <w:rFonts w:ascii="Lato" w:hAnsi="Lato"/>
          <w:sz w:val="20"/>
          <w:szCs w:val="20"/>
        </w:rPr>
        <w:t xml:space="preserve"> </w:t>
      </w:r>
      <w:proofErr w:type="spellStart"/>
      <w:r w:rsidR="00A56C27" w:rsidRPr="00612B08">
        <w:rPr>
          <w:rFonts w:ascii="Lato" w:hAnsi="Lato"/>
          <w:sz w:val="20"/>
          <w:szCs w:val="20"/>
        </w:rPr>
        <w:t>mrożonych</w:t>
      </w:r>
      <w:proofErr w:type="spellEnd"/>
      <w:r w:rsidR="003F28DF" w:rsidRPr="00612B08">
        <w:rPr>
          <w:rFonts w:ascii="Lato" w:hAnsi="Lato"/>
          <w:sz w:val="20"/>
          <w:szCs w:val="20"/>
        </w:rPr>
        <w:t>.</w:t>
      </w:r>
    </w:p>
    <w:p w14:paraId="073A9D92" w14:textId="77777777" w:rsidR="00013220" w:rsidRPr="00612B08" w:rsidRDefault="00013220" w:rsidP="00832275">
      <w:pPr>
        <w:numPr>
          <w:ilvl w:val="0"/>
          <w:numId w:val="27"/>
        </w:numPr>
        <w:suppressAutoHyphens/>
        <w:jc w:val="both"/>
        <w:rPr>
          <w:rFonts w:ascii="Lato" w:hAnsi="Lato"/>
          <w:sz w:val="20"/>
          <w:szCs w:val="20"/>
          <w:lang w:val="pl-PL" w:eastAsia="ar-SA"/>
        </w:rPr>
      </w:pPr>
      <w:r w:rsidRPr="00612B08">
        <w:rPr>
          <w:rFonts w:ascii="Lato" w:hAnsi="Lato"/>
          <w:bCs/>
          <w:iCs/>
          <w:sz w:val="20"/>
          <w:szCs w:val="20"/>
          <w:lang w:val="pl-PL" w:eastAsia="ar-SA"/>
        </w:rPr>
        <w:t xml:space="preserve">aktualne orzeczenie lekarskie z badania do celów </w:t>
      </w:r>
      <w:proofErr w:type="spellStart"/>
      <w:r w:rsidRPr="00612B08">
        <w:rPr>
          <w:rFonts w:ascii="Lato" w:hAnsi="Lato"/>
          <w:bCs/>
          <w:iCs/>
          <w:sz w:val="20"/>
          <w:szCs w:val="20"/>
          <w:lang w:val="pl-PL" w:eastAsia="ar-SA"/>
        </w:rPr>
        <w:t>sanitarno</w:t>
      </w:r>
      <w:proofErr w:type="spellEnd"/>
      <w:r w:rsidRPr="00612B08">
        <w:rPr>
          <w:rFonts w:ascii="Lato" w:hAnsi="Lato"/>
          <w:bCs/>
          <w:iCs/>
          <w:sz w:val="20"/>
          <w:szCs w:val="20"/>
          <w:lang w:val="pl-PL" w:eastAsia="ar-SA"/>
        </w:rPr>
        <w:t xml:space="preserve"> - epidemiologicznych osoby dostarczającej towar</w:t>
      </w:r>
    </w:p>
    <w:p w14:paraId="6EBB90B3" w14:textId="77777777" w:rsidR="00013220" w:rsidRPr="00612B08" w:rsidRDefault="00013220" w:rsidP="00832275">
      <w:pPr>
        <w:numPr>
          <w:ilvl w:val="0"/>
          <w:numId w:val="11"/>
        </w:numPr>
        <w:suppressAutoHyphens/>
        <w:ind w:left="709" w:hanging="283"/>
        <w:jc w:val="both"/>
        <w:rPr>
          <w:rFonts w:ascii="Lato" w:hAnsi="Lato"/>
          <w:sz w:val="20"/>
          <w:szCs w:val="20"/>
          <w:lang w:val="pl-PL" w:eastAsia="ar-SA"/>
        </w:rPr>
      </w:pPr>
      <w:r w:rsidRPr="00612B08">
        <w:rPr>
          <w:rFonts w:ascii="Lato" w:hAnsi="Lato"/>
          <w:bCs/>
          <w:iCs/>
          <w:sz w:val="20"/>
          <w:szCs w:val="20"/>
          <w:lang w:val="pl-PL" w:eastAsia="ar-SA"/>
        </w:rPr>
        <w:t>umożliwić kontrolę:</w:t>
      </w:r>
    </w:p>
    <w:p w14:paraId="2CAB18BE" w14:textId="77777777" w:rsidR="004C5FCD" w:rsidRPr="00612B08" w:rsidRDefault="004C5FCD" w:rsidP="00832275">
      <w:pPr>
        <w:numPr>
          <w:ilvl w:val="0"/>
          <w:numId w:val="31"/>
        </w:numPr>
        <w:ind w:left="1134" w:hanging="425"/>
        <w:jc w:val="both"/>
        <w:rPr>
          <w:rFonts w:ascii="Lato" w:hAnsi="Lato"/>
          <w:sz w:val="20"/>
          <w:szCs w:val="20"/>
          <w:lang w:val="pl-PL" w:eastAsia="ar-SA"/>
        </w:rPr>
      </w:pPr>
      <w:r w:rsidRPr="00612B08">
        <w:rPr>
          <w:rFonts w:ascii="Lato" w:hAnsi="Lato"/>
          <w:sz w:val="20"/>
          <w:szCs w:val="20"/>
          <w:lang w:val="pl-PL" w:eastAsia="ar-SA"/>
        </w:rPr>
        <w:t>środka transportu pod kątem czystości i właściwej temperatury</w:t>
      </w:r>
    </w:p>
    <w:p w14:paraId="3AE0F249" w14:textId="77777777" w:rsidR="004C5FCD" w:rsidRPr="00612B08" w:rsidRDefault="004C5FCD" w:rsidP="00832275">
      <w:pPr>
        <w:numPr>
          <w:ilvl w:val="0"/>
          <w:numId w:val="31"/>
        </w:numPr>
        <w:ind w:left="1134" w:hanging="425"/>
        <w:jc w:val="both"/>
        <w:rPr>
          <w:rFonts w:ascii="Lato" w:hAnsi="Lato"/>
          <w:sz w:val="20"/>
          <w:szCs w:val="20"/>
          <w:lang w:val="pl-PL" w:eastAsia="ar-SA"/>
        </w:rPr>
      </w:pPr>
      <w:r w:rsidRPr="00612B08">
        <w:rPr>
          <w:rFonts w:ascii="Lato" w:hAnsi="Lato"/>
          <w:sz w:val="20"/>
          <w:szCs w:val="20"/>
          <w:lang w:val="pl-PL" w:eastAsia="ar-SA"/>
        </w:rPr>
        <w:t>pojemników pod kątem ich czystości.</w:t>
      </w:r>
    </w:p>
    <w:p w14:paraId="62BBBC60" w14:textId="77777777" w:rsidR="004C5FCD" w:rsidRPr="00612B08" w:rsidRDefault="004C5FCD" w:rsidP="00832275">
      <w:pPr>
        <w:numPr>
          <w:ilvl w:val="0"/>
          <w:numId w:val="35"/>
        </w:numPr>
        <w:jc w:val="both"/>
        <w:rPr>
          <w:rFonts w:ascii="Lato" w:hAnsi="Lato"/>
          <w:sz w:val="20"/>
          <w:szCs w:val="20"/>
          <w:lang w:val="pl-PL" w:eastAsia="ar-SA"/>
        </w:rPr>
      </w:pPr>
      <w:r w:rsidRPr="00612B08">
        <w:rPr>
          <w:rFonts w:ascii="Lato" w:hAnsi="Lato"/>
          <w:sz w:val="20"/>
          <w:szCs w:val="20"/>
          <w:lang w:val="pl-PL" w:eastAsia="ar-SA"/>
        </w:rPr>
        <w:t>Na wezwanie zamawiającego do dostawy Wykonawca dołącza:</w:t>
      </w:r>
    </w:p>
    <w:p w14:paraId="57369141" w14:textId="77777777" w:rsidR="00013220" w:rsidRPr="00612B08" w:rsidRDefault="00013220" w:rsidP="00832275">
      <w:pPr>
        <w:numPr>
          <w:ilvl w:val="0"/>
          <w:numId w:val="29"/>
        </w:numPr>
        <w:suppressAutoHyphens/>
        <w:ind w:left="709"/>
        <w:jc w:val="both"/>
        <w:rPr>
          <w:rFonts w:ascii="Lato" w:hAnsi="Lato"/>
          <w:sz w:val="20"/>
          <w:szCs w:val="20"/>
          <w:lang w:val="pl-PL" w:eastAsia="ar-SA"/>
        </w:rPr>
      </w:pPr>
      <w:r w:rsidRPr="00612B08">
        <w:rPr>
          <w:rFonts w:ascii="Lato" w:hAnsi="Lato"/>
          <w:sz w:val="20"/>
          <w:szCs w:val="20"/>
          <w:lang w:val="pl-PL" w:eastAsia="ar-SA"/>
        </w:rPr>
        <w:t>handlowy dokument identyfikacyjny</w:t>
      </w:r>
    </w:p>
    <w:p w14:paraId="636F5768" w14:textId="77777777" w:rsidR="00795CA9" w:rsidRPr="00612B08" w:rsidRDefault="00795CA9" w:rsidP="00832275">
      <w:pPr>
        <w:numPr>
          <w:ilvl w:val="0"/>
          <w:numId w:val="29"/>
        </w:numPr>
        <w:ind w:left="709"/>
        <w:jc w:val="both"/>
        <w:rPr>
          <w:rFonts w:ascii="Lato" w:hAnsi="Lato"/>
          <w:sz w:val="20"/>
          <w:szCs w:val="20"/>
          <w:lang w:val="pl-PL" w:eastAsia="ar-SA"/>
        </w:rPr>
      </w:pPr>
      <w:r w:rsidRPr="00612B08">
        <w:rPr>
          <w:rFonts w:ascii="Lato" w:hAnsi="Lato"/>
          <w:sz w:val="20"/>
          <w:szCs w:val="20"/>
          <w:lang w:val="pl-PL" w:eastAsia="ar-SA"/>
        </w:rPr>
        <w:t>WZ lub Fakturę</w:t>
      </w:r>
    </w:p>
    <w:p w14:paraId="41792718" w14:textId="77777777" w:rsidR="00795CA9" w:rsidRPr="00612B08" w:rsidRDefault="00795CA9" w:rsidP="00832275">
      <w:pPr>
        <w:numPr>
          <w:ilvl w:val="0"/>
          <w:numId w:val="35"/>
        </w:numPr>
        <w:jc w:val="both"/>
        <w:rPr>
          <w:rFonts w:ascii="Lato" w:hAnsi="Lato"/>
          <w:sz w:val="20"/>
          <w:szCs w:val="20"/>
          <w:lang w:val="pl-PL" w:eastAsia="ar-SA"/>
        </w:rPr>
      </w:pPr>
      <w:r w:rsidRPr="00612B08">
        <w:rPr>
          <w:rFonts w:ascii="Lato" w:hAnsi="Lato"/>
          <w:sz w:val="20"/>
          <w:szCs w:val="20"/>
          <w:lang w:val="pl-PL" w:eastAsia="ar-SA"/>
        </w:rPr>
        <w:t>Opakowania wypożyczone Zamawiającemu nieodpłatnie lub wliczone w cenę towaru.</w:t>
      </w:r>
    </w:p>
    <w:p w14:paraId="5FDD964A" w14:textId="77777777" w:rsidR="00795CA9" w:rsidRPr="00612B08" w:rsidRDefault="00795CA9" w:rsidP="00832275">
      <w:pPr>
        <w:numPr>
          <w:ilvl w:val="0"/>
          <w:numId w:val="35"/>
        </w:numPr>
        <w:jc w:val="both"/>
        <w:rPr>
          <w:rFonts w:ascii="Lato" w:hAnsi="Lato"/>
          <w:sz w:val="20"/>
          <w:szCs w:val="20"/>
          <w:lang w:val="pl-PL" w:eastAsia="ar-SA"/>
        </w:rPr>
      </w:pPr>
      <w:r w:rsidRPr="00612B08">
        <w:rPr>
          <w:rFonts w:ascii="Lato" w:hAnsi="Lato"/>
          <w:sz w:val="20"/>
          <w:szCs w:val="20"/>
          <w:lang w:val="pl-PL" w:eastAsia="ar-SA"/>
        </w:rPr>
        <w:t>Od momentu dostawy towaru do magazynu Zamawiającego, koszty w całym okresie korzystania z przedmiotu zamówienia (w tym koszty przechowywania, koszty przetworzenia, koszty wywozu odpadów) są kosztami Zamawiającego, jednakowymi dla wszystkich Wykonawców.</w:t>
      </w:r>
      <w:r w:rsidR="00357A98" w:rsidRPr="00612B08">
        <w:rPr>
          <w:rFonts w:ascii="Lato" w:hAnsi="Lato"/>
          <w:sz w:val="20"/>
          <w:szCs w:val="20"/>
          <w:lang w:val="pl-PL" w:eastAsia="ar-SA"/>
        </w:rPr>
        <w:t xml:space="preserve"> </w:t>
      </w:r>
    </w:p>
    <w:p w14:paraId="52DB752A" w14:textId="2FCA4C3C" w:rsidR="00357A98" w:rsidRPr="00612B08" w:rsidRDefault="00357A98" w:rsidP="00832275">
      <w:pPr>
        <w:keepNext/>
        <w:numPr>
          <w:ilvl w:val="0"/>
          <w:numId w:val="35"/>
        </w:numPr>
        <w:suppressAutoHyphens/>
        <w:jc w:val="both"/>
        <w:outlineLvl w:val="1"/>
        <w:rPr>
          <w:rFonts w:ascii="Lato" w:hAnsi="Lato" w:cs="Lato"/>
          <w:bCs/>
          <w:iCs/>
          <w:sz w:val="20"/>
          <w:szCs w:val="20"/>
          <w:lang w:val="pl-PL" w:eastAsia="ar-SA"/>
        </w:rPr>
      </w:pPr>
      <w:r w:rsidRPr="00612B08">
        <w:rPr>
          <w:rFonts w:ascii="Lato" w:hAnsi="Lato" w:cs="Lato"/>
          <w:sz w:val="20"/>
          <w:szCs w:val="20"/>
          <w:lang w:val="pl-PL" w:eastAsia="ar-SA"/>
        </w:rPr>
        <w:t>Termin przydatności do spożycia zgodny z terminem producenta. Zamawiany towar dostarczany do Zamawiającego w pocz</w:t>
      </w:r>
      <w:r w:rsidR="000C2237" w:rsidRPr="00612B08">
        <w:rPr>
          <w:rFonts w:ascii="Lato" w:hAnsi="Lato" w:cs="Lato"/>
          <w:sz w:val="20"/>
          <w:szCs w:val="20"/>
          <w:lang w:val="pl-PL" w:eastAsia="ar-SA"/>
        </w:rPr>
        <w:t>ą</w:t>
      </w:r>
      <w:r w:rsidRPr="00612B08">
        <w:rPr>
          <w:rFonts w:ascii="Lato" w:hAnsi="Lato" w:cs="Lato"/>
          <w:sz w:val="20"/>
          <w:szCs w:val="20"/>
          <w:lang w:val="pl-PL" w:eastAsia="ar-SA"/>
        </w:rPr>
        <w:t>tkowym terminie jego przydatności do spożycia.</w:t>
      </w:r>
    </w:p>
    <w:p w14:paraId="482AB5C2" w14:textId="77777777" w:rsidR="00357A98" w:rsidRPr="00612B08" w:rsidRDefault="00357A98" w:rsidP="00832275">
      <w:pPr>
        <w:jc w:val="both"/>
        <w:rPr>
          <w:rFonts w:ascii="Lato" w:hAnsi="Lato"/>
          <w:sz w:val="20"/>
          <w:szCs w:val="20"/>
          <w:lang w:val="pl-PL" w:eastAsia="ar-SA"/>
        </w:rPr>
      </w:pPr>
    </w:p>
    <w:p w14:paraId="298BA3BA" w14:textId="77777777" w:rsidR="005E415B" w:rsidRPr="00612B08" w:rsidRDefault="007F0E94" w:rsidP="00832275">
      <w:pPr>
        <w:keepNext/>
        <w:suppressAutoHyphens/>
        <w:autoSpaceDE w:val="0"/>
        <w:autoSpaceDN w:val="0"/>
        <w:adjustRightInd w:val="0"/>
        <w:ind w:left="567"/>
        <w:jc w:val="center"/>
        <w:rPr>
          <w:rFonts w:ascii="Lato" w:hAnsi="Lato"/>
          <w:b/>
          <w:bCs/>
          <w:sz w:val="20"/>
          <w:szCs w:val="20"/>
        </w:rPr>
      </w:pPr>
      <w:r w:rsidRPr="00612B08">
        <w:rPr>
          <w:rFonts w:ascii="Lato" w:hAnsi="Lato"/>
          <w:b/>
          <w:bCs/>
          <w:sz w:val="20"/>
          <w:szCs w:val="20"/>
        </w:rPr>
        <w:t>§ 3</w:t>
      </w:r>
    </w:p>
    <w:p w14:paraId="6D14DEA6" w14:textId="77777777" w:rsidR="005E415B" w:rsidRPr="00612B08" w:rsidRDefault="005E415B" w:rsidP="00832275">
      <w:pPr>
        <w:numPr>
          <w:ilvl w:val="0"/>
          <w:numId w:val="4"/>
        </w:numPr>
        <w:jc w:val="both"/>
        <w:rPr>
          <w:rFonts w:ascii="Lato" w:hAnsi="Lato"/>
          <w:sz w:val="20"/>
          <w:szCs w:val="20"/>
          <w:lang w:val="pl-PL"/>
        </w:rPr>
      </w:pPr>
      <w:r w:rsidRPr="00612B08">
        <w:rPr>
          <w:rFonts w:ascii="Lato" w:hAnsi="Lato"/>
          <w:sz w:val="20"/>
          <w:szCs w:val="20"/>
          <w:lang w:val="pl-PL"/>
        </w:rPr>
        <w:t>Wykonawca zobowiązuje się dostarczyć przedmiot umowy, o którym mowa w §</w:t>
      </w:r>
      <w:r w:rsidR="00947D30" w:rsidRPr="00612B08">
        <w:rPr>
          <w:rFonts w:ascii="Lato" w:hAnsi="Lato"/>
          <w:sz w:val="20"/>
          <w:szCs w:val="20"/>
          <w:lang w:val="pl-PL"/>
        </w:rPr>
        <w:t xml:space="preserve"> </w:t>
      </w:r>
      <w:r w:rsidRPr="00612B08">
        <w:rPr>
          <w:rFonts w:ascii="Lato" w:hAnsi="Lato"/>
          <w:sz w:val="20"/>
          <w:szCs w:val="20"/>
          <w:lang w:val="pl-PL"/>
        </w:rPr>
        <w:t>2 w</w:t>
      </w:r>
      <w:r w:rsidR="00F44C8A" w:rsidRPr="00612B08">
        <w:rPr>
          <w:rFonts w:ascii="Lato" w:hAnsi="Lato"/>
          <w:sz w:val="20"/>
          <w:szCs w:val="20"/>
          <w:lang w:val="pl-PL"/>
        </w:rPr>
        <w:t> </w:t>
      </w:r>
      <w:r w:rsidRPr="00612B08">
        <w:rPr>
          <w:rFonts w:ascii="Lato" w:hAnsi="Lato"/>
          <w:sz w:val="20"/>
          <w:szCs w:val="20"/>
          <w:lang w:val="pl-PL"/>
        </w:rPr>
        <w:t>terminie:</w:t>
      </w:r>
    </w:p>
    <w:p w14:paraId="7DEAC8B0" w14:textId="77777777" w:rsidR="00310D94" w:rsidRPr="00612B08" w:rsidRDefault="00387B5F" w:rsidP="00310D94">
      <w:pPr>
        <w:pStyle w:val="Tekstpodstawowy2"/>
        <w:numPr>
          <w:ilvl w:val="0"/>
          <w:numId w:val="36"/>
        </w:numPr>
        <w:suppressAutoHyphens/>
        <w:ind w:left="709"/>
        <w:rPr>
          <w:rFonts w:ascii="Lato" w:hAnsi="Lato"/>
          <w:b/>
          <w:bCs/>
          <w:sz w:val="20"/>
          <w:lang w:val="pl-PL" w:eastAsia="en-US"/>
        </w:rPr>
      </w:pPr>
      <w:r w:rsidRPr="00612B08">
        <w:rPr>
          <w:rFonts w:ascii="Lato" w:hAnsi="Lato"/>
          <w:sz w:val="20"/>
          <w:lang w:val="pl-PL" w:eastAsia="en-US"/>
        </w:rPr>
        <w:t>Termin rozpoczęcia</w:t>
      </w:r>
      <w:r w:rsidR="00444426" w:rsidRPr="00612B08">
        <w:rPr>
          <w:rFonts w:ascii="Lato" w:hAnsi="Lato"/>
          <w:sz w:val="20"/>
          <w:lang w:val="pl-PL" w:eastAsia="en-US"/>
        </w:rPr>
        <w:t>:</w:t>
      </w:r>
      <w:r w:rsidRPr="00612B08">
        <w:rPr>
          <w:rFonts w:ascii="Lato" w:hAnsi="Lato"/>
          <w:sz w:val="20"/>
          <w:lang w:val="pl-PL" w:eastAsia="en-US"/>
        </w:rPr>
        <w:t xml:space="preserve"> od </w:t>
      </w:r>
      <w:r w:rsidR="005D50ED" w:rsidRPr="00612B08">
        <w:rPr>
          <w:rFonts w:ascii="Lato" w:hAnsi="Lato"/>
          <w:sz w:val="20"/>
          <w:lang w:val="pl-PL" w:eastAsia="en-US"/>
        </w:rPr>
        <w:t>daty podpisania umowy</w:t>
      </w:r>
    </w:p>
    <w:p w14:paraId="26855DB3" w14:textId="4883A8AD" w:rsidR="00832275" w:rsidRPr="00612B08" w:rsidRDefault="00387B5F" w:rsidP="00310D94">
      <w:pPr>
        <w:pStyle w:val="Tekstpodstawowy2"/>
        <w:numPr>
          <w:ilvl w:val="0"/>
          <w:numId w:val="36"/>
        </w:numPr>
        <w:suppressAutoHyphens/>
        <w:ind w:left="709"/>
        <w:rPr>
          <w:rFonts w:ascii="Lato" w:hAnsi="Lato"/>
          <w:b/>
          <w:bCs/>
          <w:sz w:val="20"/>
          <w:lang w:val="pl-PL" w:eastAsia="en-US"/>
        </w:rPr>
      </w:pPr>
      <w:r w:rsidRPr="00612B08">
        <w:rPr>
          <w:rFonts w:ascii="Lato" w:hAnsi="Lato"/>
          <w:sz w:val="20"/>
          <w:lang w:val="pl-PL" w:eastAsia="en-US"/>
        </w:rPr>
        <w:t xml:space="preserve">Termin wykonania: </w:t>
      </w:r>
      <w:r w:rsidR="00832275" w:rsidRPr="00612B08">
        <w:rPr>
          <w:rFonts w:ascii="Lato" w:hAnsi="Lato"/>
          <w:sz w:val="20"/>
          <w:lang w:val="pl-PL"/>
        </w:rPr>
        <w:t xml:space="preserve">do dnia </w:t>
      </w:r>
      <w:r w:rsidR="00832275" w:rsidRPr="00612B08">
        <w:rPr>
          <w:rFonts w:ascii="Lato" w:hAnsi="Lato"/>
          <w:b/>
          <w:bCs/>
          <w:sz w:val="20"/>
          <w:lang w:val="pl-PL"/>
        </w:rPr>
        <w:t>31.12.2026 r.</w:t>
      </w:r>
    </w:p>
    <w:p w14:paraId="584F9577" w14:textId="77777777" w:rsidR="005E415B" w:rsidRPr="00612B08" w:rsidRDefault="005E415B" w:rsidP="00832275">
      <w:pPr>
        <w:pStyle w:val="Tekstpodstawowy2"/>
        <w:numPr>
          <w:ilvl w:val="0"/>
          <w:numId w:val="4"/>
        </w:numPr>
        <w:suppressAutoHyphens/>
        <w:rPr>
          <w:rFonts w:ascii="Lato" w:hAnsi="Lato"/>
          <w:sz w:val="20"/>
        </w:rPr>
      </w:pPr>
      <w:r w:rsidRPr="00612B08">
        <w:rPr>
          <w:rFonts w:ascii="Lato" w:hAnsi="Lato"/>
          <w:sz w:val="20"/>
        </w:rPr>
        <w:t>Dostawa towaru następować będzie sukcesywnie, stosownie do potrzeb Zamawiającego.</w:t>
      </w:r>
    </w:p>
    <w:p w14:paraId="0025DADD" w14:textId="77777777" w:rsidR="005E415B" w:rsidRPr="00612B08" w:rsidRDefault="005E415B" w:rsidP="00832275">
      <w:pPr>
        <w:pStyle w:val="Tekstpodstawowy2"/>
        <w:numPr>
          <w:ilvl w:val="0"/>
          <w:numId w:val="4"/>
        </w:numPr>
        <w:suppressAutoHyphens/>
        <w:rPr>
          <w:rFonts w:ascii="Lato" w:hAnsi="Lato"/>
          <w:sz w:val="20"/>
        </w:rPr>
      </w:pPr>
      <w:r w:rsidRPr="00612B08">
        <w:rPr>
          <w:rFonts w:ascii="Lato" w:hAnsi="Lato"/>
          <w:sz w:val="20"/>
        </w:rPr>
        <w:t>Ostateczna wielkość i termin dostawy każdej partii towaru wynikać będzie z</w:t>
      </w:r>
      <w:r w:rsidR="00F44C8A" w:rsidRPr="00612B08">
        <w:rPr>
          <w:rFonts w:ascii="Lato" w:hAnsi="Lato"/>
          <w:sz w:val="20"/>
          <w:lang w:val="pl-PL"/>
        </w:rPr>
        <w:t> </w:t>
      </w:r>
      <w:r w:rsidRPr="00612B08">
        <w:rPr>
          <w:rFonts w:ascii="Lato" w:hAnsi="Lato"/>
          <w:sz w:val="20"/>
        </w:rPr>
        <w:t xml:space="preserve">jednostronnych dyspozycji Zamawiającego zgłoszonych Wykonawcy </w:t>
      </w:r>
      <w:r w:rsidRPr="00612B08">
        <w:rPr>
          <w:rFonts w:ascii="Lato" w:hAnsi="Lato"/>
          <w:sz w:val="20"/>
          <w:lang w:val="pl-PL"/>
        </w:rPr>
        <w:t>ele</w:t>
      </w:r>
      <w:r w:rsidR="00735D77" w:rsidRPr="00612B08">
        <w:rPr>
          <w:rFonts w:ascii="Lato" w:hAnsi="Lato"/>
          <w:sz w:val="20"/>
          <w:lang w:val="pl-PL"/>
        </w:rPr>
        <w:t>ktronicznie (mail)</w:t>
      </w:r>
      <w:r w:rsidRPr="00612B08">
        <w:rPr>
          <w:rFonts w:ascii="Lato" w:hAnsi="Lato"/>
          <w:sz w:val="20"/>
        </w:rPr>
        <w:t xml:space="preserve">  lub </w:t>
      </w:r>
      <w:r w:rsidR="00735D77" w:rsidRPr="00612B08">
        <w:rPr>
          <w:rFonts w:ascii="Lato" w:hAnsi="Lato"/>
          <w:sz w:val="20"/>
          <w:lang w:val="pl-PL"/>
        </w:rPr>
        <w:t>telefonicznie.</w:t>
      </w:r>
    </w:p>
    <w:p w14:paraId="474A0196" w14:textId="77777777" w:rsidR="00BB05B5" w:rsidRPr="00612B08" w:rsidRDefault="00BB05B5" w:rsidP="00832275">
      <w:pPr>
        <w:numPr>
          <w:ilvl w:val="0"/>
          <w:numId w:val="4"/>
        </w:numPr>
        <w:jc w:val="both"/>
        <w:rPr>
          <w:rFonts w:ascii="Lato" w:hAnsi="Lato"/>
          <w:sz w:val="20"/>
          <w:szCs w:val="20"/>
          <w:lang w:val="x-none" w:eastAsia="x-none"/>
        </w:rPr>
      </w:pPr>
      <w:r w:rsidRPr="00612B08">
        <w:rPr>
          <w:rFonts w:ascii="Lato" w:hAnsi="Lato"/>
          <w:sz w:val="20"/>
          <w:szCs w:val="20"/>
          <w:lang w:val="x-none" w:eastAsia="x-none"/>
        </w:rPr>
        <w:t>Do każdej dostawy Wykonawca dołącza dokument WZ sporządzony zgodnie z</w:t>
      </w:r>
      <w:r w:rsidR="00F44C8A" w:rsidRPr="00612B08">
        <w:rPr>
          <w:rFonts w:ascii="Lato" w:hAnsi="Lato"/>
          <w:sz w:val="20"/>
          <w:szCs w:val="20"/>
          <w:lang w:val="pl-PL" w:eastAsia="x-none"/>
        </w:rPr>
        <w:t> </w:t>
      </w:r>
      <w:proofErr w:type="spellStart"/>
      <w:r w:rsidR="00CC5FF6" w:rsidRPr="00612B08">
        <w:rPr>
          <w:rFonts w:ascii="Lato" w:hAnsi="Lato"/>
          <w:sz w:val="20"/>
          <w:szCs w:val="20"/>
          <w:lang w:val="pl-PL" w:eastAsia="x-none"/>
        </w:rPr>
        <w:t>Z</w:t>
      </w:r>
      <w:r w:rsidRPr="00612B08">
        <w:rPr>
          <w:rFonts w:ascii="Lato" w:hAnsi="Lato"/>
          <w:sz w:val="20"/>
          <w:szCs w:val="20"/>
          <w:lang w:val="x-none" w:eastAsia="x-none"/>
        </w:rPr>
        <w:t>ałącznikiem</w:t>
      </w:r>
      <w:proofErr w:type="spellEnd"/>
      <w:r w:rsidRPr="00612B08">
        <w:rPr>
          <w:rFonts w:ascii="Lato" w:hAnsi="Lato"/>
          <w:sz w:val="20"/>
          <w:szCs w:val="20"/>
          <w:lang w:val="x-none" w:eastAsia="x-none"/>
        </w:rPr>
        <w:t xml:space="preserve"> </w:t>
      </w:r>
      <w:r w:rsidR="000808B4" w:rsidRPr="00612B08">
        <w:rPr>
          <w:rFonts w:ascii="Lato" w:hAnsi="Lato"/>
          <w:sz w:val="20"/>
          <w:szCs w:val="20"/>
          <w:lang w:val="pl-PL" w:eastAsia="x-none"/>
        </w:rPr>
        <w:t>N</w:t>
      </w:r>
      <w:r w:rsidRPr="00612B08">
        <w:rPr>
          <w:rFonts w:ascii="Lato" w:hAnsi="Lato"/>
          <w:sz w:val="20"/>
          <w:szCs w:val="20"/>
          <w:lang w:val="x-none" w:eastAsia="x-none"/>
        </w:rPr>
        <w:t>r</w:t>
      </w:r>
      <w:r w:rsidR="00AF6C00" w:rsidRPr="00612B08">
        <w:rPr>
          <w:rFonts w:ascii="Lato" w:hAnsi="Lato"/>
          <w:sz w:val="20"/>
          <w:szCs w:val="20"/>
          <w:lang w:val="pl-PL" w:eastAsia="x-none"/>
        </w:rPr>
        <w:t> </w:t>
      </w:r>
      <w:r w:rsidRPr="00612B08">
        <w:rPr>
          <w:rFonts w:ascii="Lato" w:hAnsi="Lato"/>
          <w:sz w:val="20"/>
          <w:szCs w:val="20"/>
          <w:lang w:val="x-none" w:eastAsia="x-none"/>
        </w:rPr>
        <w:t>1 tj. w jednostkach miary podanych w tabeli zawierającej opis Asortymentu stanowiącego przedmiot dostaw. Na każdym dokumencie WZ mają być zamieszczone data zawarcia oraz numer niniejszej umowy.</w:t>
      </w:r>
    </w:p>
    <w:p w14:paraId="4768E14B" w14:textId="77777777" w:rsidR="00444426" w:rsidRPr="00612B08" w:rsidRDefault="00444426" w:rsidP="00832275">
      <w:pPr>
        <w:ind w:left="360"/>
        <w:jc w:val="both"/>
        <w:rPr>
          <w:rFonts w:ascii="Lato" w:hAnsi="Lato"/>
          <w:sz w:val="20"/>
          <w:szCs w:val="20"/>
          <w:lang w:val="x-none" w:eastAsia="x-none"/>
        </w:rPr>
      </w:pPr>
    </w:p>
    <w:p w14:paraId="7D2BC543" w14:textId="77777777" w:rsidR="005E415B" w:rsidRPr="00612B08" w:rsidRDefault="005E415B" w:rsidP="00832275">
      <w:pPr>
        <w:jc w:val="center"/>
        <w:rPr>
          <w:rFonts w:ascii="Lato" w:hAnsi="Lato"/>
          <w:b/>
          <w:bCs/>
          <w:sz w:val="20"/>
          <w:szCs w:val="20"/>
        </w:rPr>
      </w:pPr>
      <w:r w:rsidRPr="00612B08">
        <w:rPr>
          <w:rFonts w:ascii="Lato" w:hAnsi="Lato"/>
          <w:b/>
          <w:bCs/>
          <w:sz w:val="20"/>
          <w:szCs w:val="20"/>
        </w:rPr>
        <w:t xml:space="preserve">§ </w:t>
      </w:r>
      <w:r w:rsidR="00E34E34" w:rsidRPr="00612B08">
        <w:rPr>
          <w:rFonts w:ascii="Lato" w:hAnsi="Lato"/>
          <w:b/>
          <w:bCs/>
          <w:sz w:val="20"/>
          <w:szCs w:val="20"/>
        </w:rPr>
        <w:t>4</w:t>
      </w:r>
    </w:p>
    <w:p w14:paraId="133B878A" w14:textId="77777777" w:rsidR="005E415B" w:rsidRPr="00612B08" w:rsidRDefault="005E415B" w:rsidP="00832275">
      <w:pPr>
        <w:numPr>
          <w:ilvl w:val="0"/>
          <w:numId w:val="24"/>
        </w:numPr>
        <w:autoSpaceDE w:val="0"/>
        <w:autoSpaceDN w:val="0"/>
        <w:adjustRightInd w:val="0"/>
        <w:jc w:val="both"/>
        <w:rPr>
          <w:rFonts w:ascii="Lato" w:hAnsi="Lato" w:cs="Calibri"/>
          <w:sz w:val="20"/>
          <w:szCs w:val="20"/>
        </w:rPr>
      </w:pPr>
      <w:r w:rsidRPr="00612B08">
        <w:rPr>
          <w:rFonts w:ascii="Lato" w:hAnsi="Lato"/>
          <w:sz w:val="20"/>
          <w:szCs w:val="20"/>
          <w:lang w:val="pl-PL"/>
        </w:rPr>
        <w:t>Za wykonanie prze</w:t>
      </w:r>
      <w:r w:rsidR="00735D77" w:rsidRPr="00612B08">
        <w:rPr>
          <w:rFonts w:ascii="Lato" w:hAnsi="Lato"/>
          <w:sz w:val="20"/>
          <w:szCs w:val="20"/>
          <w:lang w:val="pl-PL"/>
        </w:rPr>
        <w:t>dmiotu umowy o którym mowa w §</w:t>
      </w:r>
      <w:r w:rsidR="00050B4F" w:rsidRPr="00612B08">
        <w:rPr>
          <w:rFonts w:ascii="Lato" w:hAnsi="Lato"/>
          <w:sz w:val="20"/>
          <w:szCs w:val="20"/>
          <w:lang w:val="pl-PL"/>
        </w:rPr>
        <w:t xml:space="preserve"> </w:t>
      </w:r>
      <w:r w:rsidR="00735D77" w:rsidRPr="00612B08">
        <w:rPr>
          <w:rFonts w:ascii="Lato" w:hAnsi="Lato"/>
          <w:sz w:val="20"/>
          <w:szCs w:val="20"/>
          <w:lang w:val="pl-PL"/>
        </w:rPr>
        <w:t>2</w:t>
      </w:r>
      <w:r w:rsidRPr="00612B08">
        <w:rPr>
          <w:rFonts w:ascii="Lato" w:hAnsi="Lato"/>
          <w:sz w:val="20"/>
          <w:szCs w:val="20"/>
          <w:lang w:val="pl-PL"/>
        </w:rPr>
        <w:t>, Wykonawca otrzyma zapłatę w</w:t>
      </w:r>
      <w:r w:rsidR="002F1B36" w:rsidRPr="00612B08">
        <w:rPr>
          <w:rFonts w:ascii="Lato" w:hAnsi="Lato"/>
          <w:sz w:val="20"/>
          <w:szCs w:val="20"/>
          <w:lang w:val="pl-PL"/>
        </w:rPr>
        <w:t> </w:t>
      </w:r>
      <w:r w:rsidRPr="00612B08">
        <w:rPr>
          <w:rFonts w:ascii="Lato" w:hAnsi="Lato"/>
          <w:sz w:val="20"/>
          <w:szCs w:val="20"/>
          <w:lang w:val="pl-PL"/>
        </w:rPr>
        <w:t xml:space="preserve">kwocie brutto </w:t>
      </w:r>
      <w:r w:rsidR="004446D6" w:rsidRPr="00612B08">
        <w:rPr>
          <w:rFonts w:ascii="Lato" w:hAnsi="Lato"/>
          <w:b/>
          <w:bCs/>
          <w:sz w:val="20"/>
          <w:szCs w:val="20"/>
          <w:lang w:val="pl-PL"/>
        </w:rPr>
        <w:t>………………</w:t>
      </w:r>
      <w:r w:rsidRPr="00612B08">
        <w:rPr>
          <w:rFonts w:ascii="Lato" w:hAnsi="Lato"/>
          <w:b/>
          <w:bCs/>
          <w:sz w:val="20"/>
          <w:szCs w:val="20"/>
          <w:lang w:val="pl-PL"/>
        </w:rPr>
        <w:t xml:space="preserve"> zł</w:t>
      </w:r>
      <w:r w:rsidRPr="00612B08">
        <w:rPr>
          <w:rFonts w:ascii="Lato" w:hAnsi="Lato"/>
          <w:sz w:val="20"/>
          <w:szCs w:val="20"/>
          <w:lang w:val="pl-PL"/>
        </w:rPr>
        <w:t xml:space="preserve"> (słownie</w:t>
      </w:r>
      <w:r w:rsidR="00F935C9" w:rsidRPr="00612B08">
        <w:rPr>
          <w:rFonts w:ascii="Lato" w:hAnsi="Lato"/>
          <w:b/>
          <w:bCs/>
          <w:sz w:val="20"/>
          <w:szCs w:val="20"/>
          <w:lang w:val="pl-PL"/>
        </w:rPr>
        <w:t xml:space="preserve">: </w:t>
      </w:r>
      <w:r w:rsidR="004446D6" w:rsidRPr="00612B08">
        <w:rPr>
          <w:rFonts w:ascii="Lato" w:hAnsi="Lato"/>
          <w:b/>
          <w:bCs/>
          <w:sz w:val="20"/>
          <w:szCs w:val="20"/>
          <w:lang w:val="pl-PL"/>
        </w:rPr>
        <w:t>……………………………..</w:t>
      </w:r>
      <w:r w:rsidR="00F44C8A" w:rsidRPr="00612B08">
        <w:rPr>
          <w:rFonts w:ascii="Lato" w:hAnsi="Lato"/>
          <w:b/>
          <w:bCs/>
          <w:sz w:val="20"/>
          <w:szCs w:val="20"/>
          <w:lang w:val="pl-PL"/>
        </w:rPr>
        <w:t>złotych groszy</w:t>
      </w:r>
      <w:r w:rsidRPr="00612B08">
        <w:rPr>
          <w:rFonts w:ascii="Lato" w:hAnsi="Lato"/>
          <w:sz w:val="20"/>
          <w:szCs w:val="20"/>
          <w:lang w:val="pl-PL"/>
        </w:rPr>
        <w:t>),</w:t>
      </w:r>
      <w:r w:rsidR="0025533B" w:rsidRPr="00612B08">
        <w:rPr>
          <w:rFonts w:ascii="Lato" w:hAnsi="Lato"/>
          <w:sz w:val="20"/>
          <w:szCs w:val="20"/>
          <w:lang w:val="pl-PL"/>
        </w:rPr>
        <w:t xml:space="preserve"> </w:t>
      </w:r>
      <w:r w:rsidR="0025533B" w:rsidRPr="00612B08">
        <w:rPr>
          <w:rFonts w:ascii="Lato" w:hAnsi="Lato" w:cs="Calibri"/>
          <w:sz w:val="20"/>
          <w:szCs w:val="20"/>
        </w:rPr>
        <w:t xml:space="preserve">w </w:t>
      </w:r>
      <w:proofErr w:type="spellStart"/>
      <w:r w:rsidR="0025533B" w:rsidRPr="00612B08">
        <w:rPr>
          <w:rFonts w:ascii="Lato" w:hAnsi="Lato" w:cs="Calibri"/>
          <w:sz w:val="20"/>
          <w:szCs w:val="20"/>
        </w:rPr>
        <w:t>tym</w:t>
      </w:r>
      <w:proofErr w:type="spellEnd"/>
      <w:r w:rsidR="0025533B" w:rsidRPr="00612B08">
        <w:rPr>
          <w:rFonts w:ascii="Lato" w:hAnsi="Lato" w:cs="Calibri"/>
          <w:sz w:val="20"/>
          <w:szCs w:val="20"/>
        </w:rPr>
        <w:t xml:space="preserve"> </w:t>
      </w:r>
      <w:proofErr w:type="spellStart"/>
      <w:r w:rsidR="0025533B" w:rsidRPr="00612B08">
        <w:rPr>
          <w:rFonts w:ascii="Lato" w:hAnsi="Lato" w:cs="Calibri"/>
          <w:sz w:val="20"/>
          <w:szCs w:val="20"/>
        </w:rPr>
        <w:t>kwota</w:t>
      </w:r>
      <w:proofErr w:type="spellEnd"/>
      <w:r w:rsidR="0025533B" w:rsidRPr="00612B08">
        <w:rPr>
          <w:rFonts w:ascii="Lato" w:hAnsi="Lato" w:cs="Calibri"/>
          <w:sz w:val="20"/>
          <w:szCs w:val="20"/>
        </w:rPr>
        <w:t xml:space="preserve"> </w:t>
      </w:r>
      <w:proofErr w:type="spellStart"/>
      <w:r w:rsidR="0025533B" w:rsidRPr="00612B08">
        <w:rPr>
          <w:rFonts w:ascii="Lato" w:hAnsi="Lato" w:cs="Calibri"/>
          <w:sz w:val="20"/>
          <w:szCs w:val="20"/>
        </w:rPr>
        <w:t>netto</w:t>
      </w:r>
      <w:proofErr w:type="spellEnd"/>
      <w:r w:rsidR="0025533B" w:rsidRPr="00612B08">
        <w:rPr>
          <w:rFonts w:ascii="Lato" w:hAnsi="Lato" w:cs="Calibri"/>
          <w:sz w:val="20"/>
          <w:szCs w:val="20"/>
        </w:rPr>
        <w:t xml:space="preserve"> …………………….. </w:t>
      </w:r>
      <w:proofErr w:type="spellStart"/>
      <w:r w:rsidR="0025533B" w:rsidRPr="00612B08">
        <w:rPr>
          <w:rFonts w:ascii="Lato" w:hAnsi="Lato" w:cs="Calibri"/>
          <w:sz w:val="20"/>
          <w:szCs w:val="20"/>
        </w:rPr>
        <w:t>zł</w:t>
      </w:r>
      <w:proofErr w:type="spellEnd"/>
      <w:r w:rsidR="0025533B" w:rsidRPr="00612B08">
        <w:rPr>
          <w:rFonts w:ascii="Lato" w:hAnsi="Lato" w:cs="Calibri"/>
          <w:sz w:val="20"/>
          <w:szCs w:val="20"/>
        </w:rPr>
        <w:t xml:space="preserve"> i </w:t>
      </w:r>
      <w:proofErr w:type="spellStart"/>
      <w:r w:rsidR="0025533B" w:rsidRPr="00612B08">
        <w:rPr>
          <w:rFonts w:ascii="Lato" w:hAnsi="Lato" w:cs="Calibri"/>
          <w:sz w:val="20"/>
          <w:szCs w:val="20"/>
        </w:rPr>
        <w:t>podatek</w:t>
      </w:r>
      <w:proofErr w:type="spellEnd"/>
      <w:r w:rsidR="0025533B" w:rsidRPr="00612B08">
        <w:rPr>
          <w:rFonts w:ascii="Lato" w:hAnsi="Lato" w:cs="Calibri"/>
          <w:sz w:val="20"/>
          <w:szCs w:val="20"/>
        </w:rPr>
        <w:t xml:space="preserve"> VAT ……………….. </w:t>
      </w:r>
      <w:proofErr w:type="spellStart"/>
      <w:r w:rsidR="0025533B" w:rsidRPr="00612B08">
        <w:rPr>
          <w:rFonts w:ascii="Lato" w:hAnsi="Lato" w:cs="Calibri"/>
          <w:sz w:val="20"/>
          <w:szCs w:val="20"/>
        </w:rPr>
        <w:t>zł</w:t>
      </w:r>
      <w:proofErr w:type="spellEnd"/>
      <w:r w:rsidR="0025533B" w:rsidRPr="00612B08">
        <w:rPr>
          <w:rFonts w:ascii="Lato" w:hAnsi="Lato" w:cs="Calibri"/>
          <w:sz w:val="20"/>
          <w:szCs w:val="20"/>
        </w:rPr>
        <w:t>,</w:t>
      </w:r>
      <w:r w:rsidRPr="00612B08">
        <w:rPr>
          <w:rFonts w:ascii="Lato" w:hAnsi="Lato"/>
          <w:sz w:val="20"/>
          <w:szCs w:val="20"/>
          <w:lang w:val="pl-PL"/>
        </w:rPr>
        <w:t xml:space="preserve"> zgodnie z ofertą.</w:t>
      </w:r>
    </w:p>
    <w:p w14:paraId="6DCB77B2" w14:textId="77777777" w:rsidR="00735D77" w:rsidRPr="00612B08" w:rsidRDefault="005E415B" w:rsidP="00832275">
      <w:pPr>
        <w:numPr>
          <w:ilvl w:val="0"/>
          <w:numId w:val="24"/>
        </w:numPr>
        <w:jc w:val="both"/>
        <w:rPr>
          <w:rFonts w:ascii="Lato" w:hAnsi="Lato"/>
          <w:b/>
          <w:sz w:val="20"/>
          <w:szCs w:val="20"/>
          <w:lang w:val="pl-PL"/>
        </w:rPr>
      </w:pPr>
      <w:r w:rsidRPr="00612B08">
        <w:rPr>
          <w:rFonts w:ascii="Lato" w:hAnsi="Lato"/>
          <w:sz w:val="20"/>
          <w:szCs w:val="20"/>
          <w:lang w:val="pl-PL"/>
        </w:rPr>
        <w:t xml:space="preserve">Strony będą się rozliczać za przedmiot umowy, </w:t>
      </w:r>
      <w:r w:rsidR="00735D77" w:rsidRPr="00612B08">
        <w:rPr>
          <w:rFonts w:ascii="Lato" w:hAnsi="Lato"/>
          <w:sz w:val="20"/>
          <w:szCs w:val="20"/>
          <w:lang w:val="pl-PL"/>
        </w:rPr>
        <w:t xml:space="preserve">prawidłowo wystawionymi </w:t>
      </w:r>
      <w:r w:rsidRPr="00612B08">
        <w:rPr>
          <w:rFonts w:ascii="Lato" w:hAnsi="Lato"/>
          <w:sz w:val="20"/>
          <w:szCs w:val="20"/>
          <w:lang w:val="pl-PL"/>
        </w:rPr>
        <w:t>fakturami wystawianymi przez Wykonawcę.</w:t>
      </w:r>
      <w:r w:rsidR="00735D77" w:rsidRPr="00612B08">
        <w:rPr>
          <w:rFonts w:ascii="Lato" w:hAnsi="Lato"/>
          <w:sz w:val="20"/>
          <w:szCs w:val="20"/>
          <w:lang w:val="pl-PL"/>
        </w:rPr>
        <w:t xml:space="preserve"> </w:t>
      </w:r>
    </w:p>
    <w:p w14:paraId="31BBDB34" w14:textId="11DCFC18" w:rsidR="005E415B" w:rsidRPr="00612B08" w:rsidRDefault="00735D77" w:rsidP="00832275">
      <w:pPr>
        <w:numPr>
          <w:ilvl w:val="0"/>
          <w:numId w:val="24"/>
        </w:numPr>
        <w:jc w:val="both"/>
        <w:rPr>
          <w:rFonts w:ascii="Lato" w:hAnsi="Lato"/>
          <w:b/>
          <w:sz w:val="20"/>
          <w:szCs w:val="20"/>
          <w:lang w:val="pl-PL"/>
        </w:rPr>
      </w:pPr>
      <w:r w:rsidRPr="00612B08">
        <w:rPr>
          <w:rFonts w:ascii="Lato" w:hAnsi="Lato"/>
          <w:b/>
          <w:sz w:val="20"/>
          <w:szCs w:val="20"/>
          <w:lang w:val="pl-PL"/>
        </w:rPr>
        <w:t>Faktura ma być wystawiona na Nabywcę: Gmina Miejska Kraków, Regon: 351 554 353,</w:t>
      </w:r>
      <w:r w:rsidR="002B048D" w:rsidRPr="00612B08">
        <w:rPr>
          <w:rFonts w:ascii="Lato" w:hAnsi="Lato"/>
          <w:b/>
          <w:sz w:val="20"/>
          <w:szCs w:val="20"/>
          <w:lang w:val="pl-PL"/>
        </w:rPr>
        <w:t xml:space="preserve"> </w:t>
      </w:r>
      <w:r w:rsidRPr="00612B08">
        <w:rPr>
          <w:rFonts w:ascii="Lato" w:hAnsi="Lato"/>
          <w:b/>
          <w:sz w:val="20"/>
          <w:szCs w:val="20"/>
          <w:lang w:val="pl-PL"/>
        </w:rPr>
        <w:t xml:space="preserve">NIP: 676 101 3717 z siedzibą Plac Wszystkich Świętych 3-4, 31-004 Kraków </w:t>
      </w:r>
      <w:r w:rsidRPr="00612B08">
        <w:rPr>
          <w:rFonts w:ascii="Lato" w:hAnsi="Lato"/>
          <w:b/>
          <w:bCs/>
          <w:sz w:val="20"/>
          <w:szCs w:val="20"/>
          <w:lang w:val="pl-PL"/>
        </w:rPr>
        <w:t xml:space="preserve">oraz Odbiorcę/Płatnika tj. Dom Pomocy Społecznej w Krakowie, ul. Krakowska 55, 31-066 Kraków. Fakturę </w:t>
      </w:r>
      <w:r w:rsidR="00452EC8" w:rsidRPr="00612B08">
        <w:rPr>
          <w:rFonts w:ascii="Lato" w:hAnsi="Lato"/>
          <w:b/>
          <w:bCs/>
          <w:sz w:val="20"/>
          <w:szCs w:val="20"/>
          <w:lang w:val="pl-PL"/>
        </w:rPr>
        <w:t>należy</w:t>
      </w:r>
      <w:r w:rsidRPr="00612B08">
        <w:rPr>
          <w:rFonts w:ascii="Lato" w:hAnsi="Lato"/>
          <w:b/>
          <w:bCs/>
          <w:sz w:val="20"/>
          <w:szCs w:val="20"/>
          <w:lang w:val="pl-PL"/>
        </w:rPr>
        <w:t xml:space="preserve"> przesyłać lub dostarczać na adres tj. </w:t>
      </w:r>
      <w:r w:rsidRPr="00612B08">
        <w:rPr>
          <w:rFonts w:ascii="Lato" w:hAnsi="Lato"/>
          <w:b/>
          <w:bCs/>
          <w:sz w:val="20"/>
          <w:szCs w:val="20"/>
        </w:rPr>
        <w:t>Dom Pomocy Społecznej w</w:t>
      </w:r>
      <w:r w:rsidR="002F1B36" w:rsidRPr="00612B08">
        <w:rPr>
          <w:rFonts w:ascii="Lato" w:hAnsi="Lato"/>
          <w:b/>
          <w:bCs/>
          <w:sz w:val="20"/>
          <w:szCs w:val="20"/>
        </w:rPr>
        <w:t> </w:t>
      </w:r>
      <w:r w:rsidRPr="00612B08">
        <w:rPr>
          <w:rFonts w:ascii="Lato" w:hAnsi="Lato"/>
          <w:b/>
          <w:bCs/>
          <w:sz w:val="20"/>
          <w:szCs w:val="20"/>
        </w:rPr>
        <w:t>Krakowie, ul.</w:t>
      </w:r>
      <w:r w:rsidR="000C2237" w:rsidRPr="00612B08">
        <w:rPr>
          <w:rFonts w:ascii="Lato" w:hAnsi="Lato"/>
          <w:b/>
          <w:bCs/>
          <w:sz w:val="20"/>
          <w:szCs w:val="20"/>
        </w:rPr>
        <w:t> </w:t>
      </w:r>
      <w:r w:rsidRPr="00612B08">
        <w:rPr>
          <w:rFonts w:ascii="Lato" w:hAnsi="Lato"/>
          <w:b/>
          <w:bCs/>
          <w:sz w:val="20"/>
          <w:szCs w:val="20"/>
        </w:rPr>
        <w:t xml:space="preserve">Krakowska 55, 31-066 Kraków </w:t>
      </w:r>
    </w:p>
    <w:p w14:paraId="2AE116F6" w14:textId="7D09ACA3" w:rsidR="00A101BD" w:rsidRPr="00612B08" w:rsidRDefault="00B522A6" w:rsidP="00832275">
      <w:pPr>
        <w:numPr>
          <w:ilvl w:val="0"/>
          <w:numId w:val="24"/>
        </w:numPr>
        <w:jc w:val="both"/>
        <w:rPr>
          <w:rFonts w:ascii="Lato" w:hAnsi="Lato"/>
          <w:b/>
          <w:sz w:val="20"/>
          <w:szCs w:val="20"/>
          <w:lang w:val="pl-PL" w:eastAsia="ar-SA"/>
        </w:rPr>
      </w:pPr>
      <w:proofErr w:type="spellStart"/>
      <w:r w:rsidRPr="00612B08">
        <w:rPr>
          <w:rFonts w:ascii="Lato" w:hAnsi="Lato"/>
          <w:bCs/>
          <w:sz w:val="20"/>
          <w:szCs w:val="20"/>
        </w:rPr>
        <w:t>Faktury</w:t>
      </w:r>
      <w:proofErr w:type="spellEnd"/>
      <w:r w:rsidRPr="00612B08">
        <w:rPr>
          <w:rFonts w:ascii="Lato" w:hAnsi="Lato"/>
          <w:bCs/>
          <w:sz w:val="20"/>
          <w:szCs w:val="20"/>
        </w:rPr>
        <w:t xml:space="preserve"> </w:t>
      </w:r>
      <w:proofErr w:type="spellStart"/>
      <w:r w:rsidRPr="00612B08">
        <w:rPr>
          <w:rFonts w:ascii="Lato" w:hAnsi="Lato"/>
          <w:bCs/>
          <w:sz w:val="20"/>
          <w:szCs w:val="20"/>
        </w:rPr>
        <w:t>będą</w:t>
      </w:r>
      <w:proofErr w:type="spellEnd"/>
      <w:r w:rsidRPr="00612B08">
        <w:rPr>
          <w:rFonts w:ascii="Lato" w:hAnsi="Lato"/>
          <w:bCs/>
          <w:sz w:val="20"/>
          <w:szCs w:val="20"/>
        </w:rPr>
        <w:t xml:space="preserve"> </w:t>
      </w:r>
      <w:proofErr w:type="spellStart"/>
      <w:r w:rsidRPr="00612B08">
        <w:rPr>
          <w:rFonts w:ascii="Lato" w:hAnsi="Lato"/>
          <w:bCs/>
          <w:sz w:val="20"/>
          <w:szCs w:val="20"/>
        </w:rPr>
        <w:t>wystawiane</w:t>
      </w:r>
      <w:proofErr w:type="spellEnd"/>
      <w:r w:rsidRPr="00612B08">
        <w:rPr>
          <w:rFonts w:ascii="Lato" w:hAnsi="Lato"/>
          <w:bCs/>
          <w:sz w:val="20"/>
          <w:szCs w:val="20"/>
        </w:rPr>
        <w:t xml:space="preserve"> </w:t>
      </w:r>
      <w:proofErr w:type="spellStart"/>
      <w:r w:rsidRPr="00612B08">
        <w:rPr>
          <w:rFonts w:ascii="Lato" w:hAnsi="Lato"/>
          <w:bCs/>
          <w:sz w:val="20"/>
          <w:szCs w:val="20"/>
        </w:rPr>
        <w:t>przez</w:t>
      </w:r>
      <w:proofErr w:type="spellEnd"/>
      <w:r w:rsidRPr="00612B08">
        <w:rPr>
          <w:rFonts w:ascii="Lato" w:hAnsi="Lato"/>
          <w:bCs/>
          <w:sz w:val="20"/>
          <w:szCs w:val="20"/>
        </w:rPr>
        <w:t xml:space="preserve"> </w:t>
      </w:r>
      <w:proofErr w:type="spellStart"/>
      <w:r w:rsidR="00C8082E" w:rsidRPr="00612B08">
        <w:rPr>
          <w:rFonts w:ascii="Lato" w:hAnsi="Lato"/>
          <w:bCs/>
          <w:sz w:val="20"/>
          <w:szCs w:val="20"/>
        </w:rPr>
        <w:t>Wykonawcę</w:t>
      </w:r>
      <w:proofErr w:type="spellEnd"/>
      <w:r w:rsidRPr="00612B08">
        <w:rPr>
          <w:rFonts w:ascii="Lato" w:hAnsi="Lato"/>
          <w:bCs/>
          <w:sz w:val="20"/>
          <w:szCs w:val="20"/>
        </w:rPr>
        <w:t xml:space="preserve"> </w:t>
      </w:r>
      <w:proofErr w:type="spellStart"/>
      <w:r w:rsidRPr="00612B08">
        <w:rPr>
          <w:rFonts w:ascii="Lato" w:hAnsi="Lato"/>
          <w:bCs/>
          <w:sz w:val="20"/>
          <w:szCs w:val="20"/>
        </w:rPr>
        <w:t>nie</w:t>
      </w:r>
      <w:proofErr w:type="spellEnd"/>
      <w:r w:rsidRPr="00612B08">
        <w:rPr>
          <w:rFonts w:ascii="Lato" w:hAnsi="Lato"/>
          <w:bCs/>
          <w:sz w:val="20"/>
          <w:szCs w:val="20"/>
        </w:rPr>
        <w:t xml:space="preserve"> </w:t>
      </w:r>
      <w:proofErr w:type="spellStart"/>
      <w:r w:rsidRPr="00612B08">
        <w:rPr>
          <w:rFonts w:ascii="Lato" w:hAnsi="Lato"/>
          <w:bCs/>
          <w:sz w:val="20"/>
          <w:szCs w:val="20"/>
        </w:rPr>
        <w:t>częściej</w:t>
      </w:r>
      <w:proofErr w:type="spellEnd"/>
      <w:r w:rsidRPr="00612B08">
        <w:rPr>
          <w:rFonts w:ascii="Lato" w:hAnsi="Lato"/>
          <w:bCs/>
          <w:sz w:val="20"/>
          <w:szCs w:val="20"/>
        </w:rPr>
        <w:t xml:space="preserve"> </w:t>
      </w:r>
      <w:proofErr w:type="spellStart"/>
      <w:r w:rsidRPr="00612B08">
        <w:rPr>
          <w:rFonts w:ascii="Lato" w:hAnsi="Lato"/>
          <w:bCs/>
          <w:sz w:val="20"/>
          <w:szCs w:val="20"/>
        </w:rPr>
        <w:t>niż</w:t>
      </w:r>
      <w:proofErr w:type="spellEnd"/>
      <w:r w:rsidRPr="00612B08">
        <w:rPr>
          <w:rFonts w:ascii="Lato" w:hAnsi="Lato"/>
          <w:bCs/>
          <w:sz w:val="20"/>
          <w:szCs w:val="20"/>
        </w:rPr>
        <w:t xml:space="preserve"> 3 </w:t>
      </w:r>
      <w:proofErr w:type="spellStart"/>
      <w:r w:rsidRPr="00612B08">
        <w:rPr>
          <w:rFonts w:ascii="Lato" w:hAnsi="Lato"/>
          <w:bCs/>
          <w:sz w:val="20"/>
          <w:szCs w:val="20"/>
        </w:rPr>
        <w:t>razy</w:t>
      </w:r>
      <w:proofErr w:type="spellEnd"/>
      <w:r w:rsidRPr="00612B08">
        <w:rPr>
          <w:rFonts w:ascii="Lato" w:hAnsi="Lato"/>
          <w:bCs/>
          <w:sz w:val="20"/>
          <w:szCs w:val="20"/>
        </w:rPr>
        <w:t xml:space="preserve"> w </w:t>
      </w:r>
      <w:proofErr w:type="spellStart"/>
      <w:r w:rsidRPr="00612B08">
        <w:rPr>
          <w:rFonts w:ascii="Lato" w:hAnsi="Lato"/>
          <w:bCs/>
          <w:sz w:val="20"/>
          <w:szCs w:val="20"/>
        </w:rPr>
        <w:t>każdym</w:t>
      </w:r>
      <w:proofErr w:type="spellEnd"/>
      <w:r w:rsidRPr="00612B08">
        <w:rPr>
          <w:rFonts w:ascii="Lato" w:hAnsi="Lato"/>
          <w:bCs/>
          <w:sz w:val="20"/>
          <w:szCs w:val="20"/>
        </w:rPr>
        <w:t xml:space="preserve"> </w:t>
      </w:r>
      <w:proofErr w:type="spellStart"/>
      <w:r w:rsidRPr="00612B08">
        <w:rPr>
          <w:rFonts w:ascii="Lato" w:hAnsi="Lato"/>
          <w:bCs/>
          <w:sz w:val="20"/>
          <w:szCs w:val="20"/>
        </w:rPr>
        <w:t>miesiącu</w:t>
      </w:r>
      <w:proofErr w:type="spellEnd"/>
      <w:r w:rsidRPr="00612B08">
        <w:rPr>
          <w:rFonts w:ascii="Lato" w:hAnsi="Lato"/>
          <w:bCs/>
          <w:sz w:val="20"/>
          <w:szCs w:val="20"/>
        </w:rPr>
        <w:t xml:space="preserve">, po </w:t>
      </w:r>
      <w:proofErr w:type="spellStart"/>
      <w:r w:rsidRPr="00612B08">
        <w:rPr>
          <w:rFonts w:ascii="Lato" w:hAnsi="Lato"/>
          <w:bCs/>
          <w:sz w:val="20"/>
          <w:szCs w:val="20"/>
        </w:rPr>
        <w:t>każdej</w:t>
      </w:r>
      <w:proofErr w:type="spellEnd"/>
      <w:r w:rsidRPr="00612B08">
        <w:rPr>
          <w:rFonts w:ascii="Lato" w:hAnsi="Lato"/>
          <w:bCs/>
          <w:sz w:val="20"/>
          <w:szCs w:val="20"/>
        </w:rPr>
        <w:t xml:space="preserve"> </w:t>
      </w:r>
      <w:proofErr w:type="spellStart"/>
      <w:r w:rsidRPr="00612B08">
        <w:rPr>
          <w:rFonts w:ascii="Lato" w:hAnsi="Lato"/>
          <w:bCs/>
          <w:sz w:val="20"/>
          <w:szCs w:val="20"/>
        </w:rPr>
        <w:t>dekadzie</w:t>
      </w:r>
      <w:proofErr w:type="spellEnd"/>
      <w:r w:rsidRPr="00612B08">
        <w:rPr>
          <w:rFonts w:ascii="Lato" w:hAnsi="Lato"/>
          <w:bCs/>
          <w:sz w:val="20"/>
          <w:szCs w:val="20"/>
        </w:rPr>
        <w:t xml:space="preserve">, </w:t>
      </w:r>
      <w:proofErr w:type="spellStart"/>
      <w:r w:rsidRPr="00612B08">
        <w:rPr>
          <w:rFonts w:ascii="Lato" w:hAnsi="Lato"/>
          <w:bCs/>
          <w:sz w:val="20"/>
          <w:szCs w:val="20"/>
        </w:rPr>
        <w:t>na</w:t>
      </w:r>
      <w:proofErr w:type="spellEnd"/>
      <w:r w:rsidRPr="00612B08">
        <w:rPr>
          <w:rFonts w:ascii="Lato" w:hAnsi="Lato"/>
          <w:bCs/>
          <w:sz w:val="20"/>
          <w:szCs w:val="20"/>
        </w:rPr>
        <w:t xml:space="preserve"> </w:t>
      </w:r>
      <w:proofErr w:type="spellStart"/>
      <w:r w:rsidRPr="00612B08">
        <w:rPr>
          <w:rFonts w:ascii="Lato" w:hAnsi="Lato"/>
          <w:bCs/>
          <w:sz w:val="20"/>
          <w:szCs w:val="20"/>
        </w:rPr>
        <w:t>podstawie</w:t>
      </w:r>
      <w:proofErr w:type="spellEnd"/>
      <w:r w:rsidRPr="00612B08">
        <w:rPr>
          <w:rFonts w:ascii="Lato" w:hAnsi="Lato"/>
          <w:bCs/>
          <w:sz w:val="20"/>
          <w:szCs w:val="20"/>
        </w:rPr>
        <w:t xml:space="preserve"> </w:t>
      </w:r>
      <w:proofErr w:type="spellStart"/>
      <w:r w:rsidRPr="00612B08">
        <w:rPr>
          <w:rFonts w:ascii="Lato" w:hAnsi="Lato"/>
          <w:bCs/>
          <w:sz w:val="20"/>
          <w:szCs w:val="20"/>
        </w:rPr>
        <w:t>wystawionych</w:t>
      </w:r>
      <w:proofErr w:type="spellEnd"/>
      <w:r w:rsidRPr="00612B08">
        <w:rPr>
          <w:rFonts w:ascii="Lato" w:hAnsi="Lato"/>
          <w:bCs/>
          <w:sz w:val="20"/>
          <w:szCs w:val="20"/>
        </w:rPr>
        <w:t xml:space="preserve"> </w:t>
      </w:r>
      <w:proofErr w:type="spellStart"/>
      <w:r w:rsidRPr="00612B08">
        <w:rPr>
          <w:rFonts w:ascii="Lato" w:hAnsi="Lato"/>
          <w:bCs/>
          <w:sz w:val="20"/>
          <w:szCs w:val="20"/>
        </w:rPr>
        <w:t>przez</w:t>
      </w:r>
      <w:proofErr w:type="spellEnd"/>
      <w:r w:rsidRPr="00612B08">
        <w:rPr>
          <w:rFonts w:ascii="Lato" w:hAnsi="Lato"/>
          <w:bCs/>
          <w:sz w:val="20"/>
          <w:szCs w:val="20"/>
        </w:rPr>
        <w:t xml:space="preserve"> </w:t>
      </w:r>
      <w:proofErr w:type="spellStart"/>
      <w:r w:rsidRPr="00612B08">
        <w:rPr>
          <w:rFonts w:ascii="Lato" w:hAnsi="Lato"/>
          <w:bCs/>
          <w:sz w:val="20"/>
          <w:szCs w:val="20"/>
        </w:rPr>
        <w:t>Zamawiającego</w:t>
      </w:r>
      <w:proofErr w:type="spellEnd"/>
      <w:r w:rsidRPr="00612B08">
        <w:rPr>
          <w:rFonts w:ascii="Lato" w:hAnsi="Lato"/>
          <w:bCs/>
          <w:sz w:val="20"/>
          <w:szCs w:val="20"/>
        </w:rPr>
        <w:t xml:space="preserve"> </w:t>
      </w:r>
      <w:proofErr w:type="spellStart"/>
      <w:r w:rsidRPr="00612B08">
        <w:rPr>
          <w:rFonts w:ascii="Lato" w:hAnsi="Lato"/>
          <w:bCs/>
          <w:sz w:val="20"/>
          <w:szCs w:val="20"/>
        </w:rPr>
        <w:t>dokumentów</w:t>
      </w:r>
      <w:proofErr w:type="spellEnd"/>
      <w:r w:rsidRPr="00612B08">
        <w:rPr>
          <w:rFonts w:ascii="Lato" w:hAnsi="Lato"/>
          <w:bCs/>
          <w:sz w:val="20"/>
          <w:szCs w:val="20"/>
        </w:rPr>
        <w:t xml:space="preserve"> „PZ” </w:t>
      </w:r>
      <w:proofErr w:type="spellStart"/>
      <w:r w:rsidRPr="00612B08">
        <w:rPr>
          <w:rFonts w:ascii="Lato" w:hAnsi="Lato"/>
          <w:bCs/>
          <w:sz w:val="20"/>
          <w:szCs w:val="20"/>
        </w:rPr>
        <w:t>tj</w:t>
      </w:r>
      <w:proofErr w:type="spellEnd"/>
      <w:r w:rsidRPr="00612B08">
        <w:rPr>
          <w:rFonts w:ascii="Lato" w:hAnsi="Lato"/>
          <w:bCs/>
          <w:sz w:val="20"/>
          <w:szCs w:val="20"/>
        </w:rPr>
        <w:t>.</w:t>
      </w:r>
      <w:r w:rsidR="002F1B36" w:rsidRPr="00612B08">
        <w:rPr>
          <w:rFonts w:ascii="Lato" w:hAnsi="Lato"/>
          <w:bCs/>
          <w:sz w:val="20"/>
          <w:szCs w:val="20"/>
        </w:rPr>
        <w:t> </w:t>
      </w:r>
      <w:r w:rsidRPr="00612B08">
        <w:rPr>
          <w:rFonts w:ascii="Lato" w:hAnsi="Lato"/>
          <w:bCs/>
          <w:sz w:val="20"/>
          <w:szCs w:val="20"/>
        </w:rPr>
        <w:t>„</w:t>
      </w:r>
      <w:proofErr w:type="spellStart"/>
      <w:r w:rsidRPr="00612B08">
        <w:rPr>
          <w:rFonts w:ascii="Lato" w:hAnsi="Lato"/>
          <w:bCs/>
          <w:sz w:val="20"/>
          <w:szCs w:val="20"/>
        </w:rPr>
        <w:t>Przyjęcie</w:t>
      </w:r>
      <w:proofErr w:type="spellEnd"/>
      <w:r w:rsidRPr="00612B08">
        <w:rPr>
          <w:rFonts w:ascii="Lato" w:hAnsi="Lato"/>
          <w:bCs/>
          <w:sz w:val="20"/>
          <w:szCs w:val="20"/>
        </w:rPr>
        <w:t xml:space="preserve"> do </w:t>
      </w:r>
      <w:proofErr w:type="spellStart"/>
      <w:r w:rsidRPr="00612B08">
        <w:rPr>
          <w:rFonts w:ascii="Lato" w:hAnsi="Lato"/>
          <w:bCs/>
          <w:sz w:val="20"/>
          <w:szCs w:val="20"/>
        </w:rPr>
        <w:t>magazynu</w:t>
      </w:r>
      <w:proofErr w:type="spellEnd"/>
      <w:r w:rsidRPr="00612B08">
        <w:rPr>
          <w:rFonts w:ascii="Lato" w:hAnsi="Lato"/>
          <w:bCs/>
          <w:sz w:val="20"/>
          <w:szCs w:val="20"/>
        </w:rPr>
        <w:t xml:space="preserve">”, </w:t>
      </w:r>
      <w:proofErr w:type="spellStart"/>
      <w:r w:rsidRPr="00612B08">
        <w:rPr>
          <w:rFonts w:ascii="Lato" w:hAnsi="Lato"/>
          <w:bCs/>
          <w:sz w:val="20"/>
          <w:szCs w:val="20"/>
        </w:rPr>
        <w:t>potwierdzających</w:t>
      </w:r>
      <w:proofErr w:type="spellEnd"/>
      <w:r w:rsidRPr="00612B08">
        <w:rPr>
          <w:rFonts w:ascii="Lato" w:hAnsi="Lato"/>
          <w:bCs/>
          <w:sz w:val="20"/>
          <w:szCs w:val="20"/>
        </w:rPr>
        <w:t xml:space="preserve"> </w:t>
      </w:r>
      <w:proofErr w:type="spellStart"/>
      <w:r w:rsidRPr="00612B08">
        <w:rPr>
          <w:rFonts w:ascii="Lato" w:hAnsi="Lato"/>
          <w:bCs/>
          <w:sz w:val="20"/>
          <w:szCs w:val="20"/>
        </w:rPr>
        <w:t>zrealizowanie</w:t>
      </w:r>
      <w:proofErr w:type="spellEnd"/>
      <w:r w:rsidRPr="00612B08">
        <w:rPr>
          <w:rFonts w:ascii="Lato" w:hAnsi="Lato"/>
          <w:bCs/>
          <w:sz w:val="20"/>
          <w:szCs w:val="20"/>
        </w:rPr>
        <w:t xml:space="preserve"> </w:t>
      </w:r>
      <w:proofErr w:type="spellStart"/>
      <w:r w:rsidRPr="00612B08">
        <w:rPr>
          <w:rFonts w:ascii="Lato" w:hAnsi="Lato"/>
          <w:bCs/>
          <w:sz w:val="20"/>
          <w:szCs w:val="20"/>
        </w:rPr>
        <w:t>każdej</w:t>
      </w:r>
      <w:proofErr w:type="spellEnd"/>
      <w:r w:rsidRPr="00612B08">
        <w:rPr>
          <w:rFonts w:ascii="Lato" w:hAnsi="Lato"/>
          <w:bCs/>
          <w:sz w:val="20"/>
          <w:szCs w:val="20"/>
        </w:rPr>
        <w:t xml:space="preserve"> </w:t>
      </w:r>
      <w:proofErr w:type="spellStart"/>
      <w:r w:rsidRPr="00612B08">
        <w:rPr>
          <w:rFonts w:ascii="Lato" w:hAnsi="Lato"/>
          <w:bCs/>
          <w:sz w:val="20"/>
          <w:szCs w:val="20"/>
        </w:rPr>
        <w:t>dostawy</w:t>
      </w:r>
      <w:proofErr w:type="spellEnd"/>
      <w:r w:rsidRPr="00612B08">
        <w:rPr>
          <w:rFonts w:ascii="Lato" w:hAnsi="Lato"/>
          <w:bCs/>
          <w:sz w:val="20"/>
          <w:szCs w:val="20"/>
        </w:rPr>
        <w:t xml:space="preserve">. W </w:t>
      </w:r>
      <w:proofErr w:type="spellStart"/>
      <w:r w:rsidRPr="00612B08">
        <w:rPr>
          <w:rFonts w:ascii="Lato" w:hAnsi="Lato"/>
          <w:bCs/>
          <w:sz w:val="20"/>
          <w:szCs w:val="20"/>
        </w:rPr>
        <w:t>przypadku</w:t>
      </w:r>
      <w:proofErr w:type="spellEnd"/>
      <w:r w:rsidRPr="00612B08">
        <w:rPr>
          <w:rFonts w:ascii="Lato" w:hAnsi="Lato"/>
          <w:bCs/>
          <w:sz w:val="20"/>
          <w:szCs w:val="20"/>
        </w:rPr>
        <w:t xml:space="preserve"> 31</w:t>
      </w:r>
      <w:r w:rsidR="00CC5FF6" w:rsidRPr="00612B08">
        <w:rPr>
          <w:rFonts w:ascii="Lato" w:hAnsi="Lato"/>
          <w:bCs/>
          <w:sz w:val="20"/>
          <w:szCs w:val="20"/>
        </w:rPr>
        <w:t>-</w:t>
      </w:r>
      <w:r w:rsidRPr="00612B08">
        <w:rPr>
          <w:rFonts w:ascii="Lato" w:hAnsi="Lato"/>
          <w:bCs/>
          <w:sz w:val="20"/>
          <w:szCs w:val="20"/>
        </w:rPr>
        <w:t xml:space="preserve">dniowego </w:t>
      </w:r>
      <w:proofErr w:type="spellStart"/>
      <w:r w:rsidRPr="00612B08">
        <w:rPr>
          <w:rFonts w:ascii="Lato" w:hAnsi="Lato"/>
          <w:bCs/>
          <w:sz w:val="20"/>
          <w:szCs w:val="20"/>
        </w:rPr>
        <w:t>miesiąca</w:t>
      </w:r>
      <w:proofErr w:type="spellEnd"/>
      <w:r w:rsidRPr="00612B08">
        <w:rPr>
          <w:rFonts w:ascii="Lato" w:hAnsi="Lato"/>
          <w:bCs/>
          <w:sz w:val="20"/>
          <w:szCs w:val="20"/>
        </w:rPr>
        <w:t xml:space="preserve"> </w:t>
      </w:r>
      <w:proofErr w:type="spellStart"/>
      <w:r w:rsidRPr="00612B08">
        <w:rPr>
          <w:rFonts w:ascii="Lato" w:hAnsi="Lato"/>
          <w:bCs/>
          <w:sz w:val="20"/>
          <w:szCs w:val="20"/>
        </w:rPr>
        <w:lastRenderedPageBreak/>
        <w:t>trzecia</w:t>
      </w:r>
      <w:proofErr w:type="spellEnd"/>
      <w:r w:rsidRPr="00612B08">
        <w:rPr>
          <w:rFonts w:ascii="Lato" w:hAnsi="Lato"/>
          <w:bCs/>
          <w:sz w:val="20"/>
          <w:szCs w:val="20"/>
        </w:rPr>
        <w:t xml:space="preserve">, </w:t>
      </w:r>
      <w:proofErr w:type="spellStart"/>
      <w:r w:rsidRPr="00612B08">
        <w:rPr>
          <w:rFonts w:ascii="Lato" w:hAnsi="Lato"/>
          <w:bCs/>
          <w:sz w:val="20"/>
          <w:szCs w:val="20"/>
        </w:rPr>
        <w:t>ostatnia</w:t>
      </w:r>
      <w:proofErr w:type="spellEnd"/>
      <w:r w:rsidRPr="00612B08">
        <w:rPr>
          <w:rFonts w:ascii="Lato" w:hAnsi="Lato"/>
          <w:bCs/>
          <w:sz w:val="20"/>
          <w:szCs w:val="20"/>
        </w:rPr>
        <w:t xml:space="preserve"> faktura za </w:t>
      </w:r>
      <w:proofErr w:type="spellStart"/>
      <w:r w:rsidRPr="00612B08">
        <w:rPr>
          <w:rFonts w:ascii="Lato" w:hAnsi="Lato"/>
          <w:bCs/>
          <w:sz w:val="20"/>
          <w:szCs w:val="20"/>
        </w:rPr>
        <w:t>realizację</w:t>
      </w:r>
      <w:proofErr w:type="spellEnd"/>
      <w:r w:rsidRPr="00612B08">
        <w:rPr>
          <w:rFonts w:ascii="Lato" w:hAnsi="Lato"/>
          <w:bCs/>
          <w:sz w:val="20"/>
          <w:szCs w:val="20"/>
        </w:rPr>
        <w:t xml:space="preserve"> </w:t>
      </w:r>
      <w:proofErr w:type="spellStart"/>
      <w:r w:rsidRPr="00612B08">
        <w:rPr>
          <w:rFonts w:ascii="Lato" w:hAnsi="Lato"/>
          <w:bCs/>
          <w:sz w:val="20"/>
          <w:szCs w:val="20"/>
        </w:rPr>
        <w:t>dostaw</w:t>
      </w:r>
      <w:proofErr w:type="spellEnd"/>
      <w:r w:rsidRPr="00612B08">
        <w:rPr>
          <w:rFonts w:ascii="Lato" w:hAnsi="Lato"/>
          <w:bCs/>
          <w:sz w:val="20"/>
          <w:szCs w:val="20"/>
        </w:rPr>
        <w:t xml:space="preserve"> w </w:t>
      </w:r>
      <w:proofErr w:type="spellStart"/>
      <w:r w:rsidRPr="00612B08">
        <w:rPr>
          <w:rFonts w:ascii="Lato" w:hAnsi="Lato"/>
          <w:bCs/>
          <w:sz w:val="20"/>
          <w:szCs w:val="20"/>
        </w:rPr>
        <w:t>takim</w:t>
      </w:r>
      <w:proofErr w:type="spellEnd"/>
      <w:r w:rsidRPr="00612B08">
        <w:rPr>
          <w:rFonts w:ascii="Lato" w:hAnsi="Lato"/>
          <w:bCs/>
          <w:sz w:val="20"/>
          <w:szCs w:val="20"/>
        </w:rPr>
        <w:t xml:space="preserve"> </w:t>
      </w:r>
      <w:proofErr w:type="spellStart"/>
      <w:r w:rsidRPr="00612B08">
        <w:rPr>
          <w:rFonts w:ascii="Lato" w:hAnsi="Lato"/>
          <w:bCs/>
          <w:sz w:val="20"/>
          <w:szCs w:val="20"/>
        </w:rPr>
        <w:t>miesiącu</w:t>
      </w:r>
      <w:proofErr w:type="spellEnd"/>
      <w:r w:rsidRPr="00612B08">
        <w:rPr>
          <w:rFonts w:ascii="Lato" w:hAnsi="Lato"/>
          <w:bCs/>
          <w:sz w:val="20"/>
          <w:szCs w:val="20"/>
        </w:rPr>
        <w:t xml:space="preserve"> </w:t>
      </w:r>
      <w:proofErr w:type="spellStart"/>
      <w:r w:rsidRPr="00612B08">
        <w:rPr>
          <w:rFonts w:ascii="Lato" w:hAnsi="Lato"/>
          <w:bCs/>
          <w:sz w:val="20"/>
          <w:szCs w:val="20"/>
        </w:rPr>
        <w:t>dotyczyć</w:t>
      </w:r>
      <w:proofErr w:type="spellEnd"/>
      <w:r w:rsidRPr="00612B08">
        <w:rPr>
          <w:rFonts w:ascii="Lato" w:hAnsi="Lato"/>
          <w:bCs/>
          <w:sz w:val="20"/>
          <w:szCs w:val="20"/>
        </w:rPr>
        <w:t xml:space="preserve"> </w:t>
      </w:r>
      <w:proofErr w:type="spellStart"/>
      <w:r w:rsidRPr="00612B08">
        <w:rPr>
          <w:rFonts w:ascii="Lato" w:hAnsi="Lato"/>
          <w:bCs/>
          <w:sz w:val="20"/>
          <w:szCs w:val="20"/>
        </w:rPr>
        <w:t>będzie</w:t>
      </w:r>
      <w:proofErr w:type="spellEnd"/>
      <w:r w:rsidRPr="00612B08">
        <w:rPr>
          <w:rFonts w:ascii="Lato" w:hAnsi="Lato"/>
          <w:bCs/>
          <w:sz w:val="20"/>
          <w:szCs w:val="20"/>
        </w:rPr>
        <w:t xml:space="preserve"> </w:t>
      </w:r>
      <w:proofErr w:type="spellStart"/>
      <w:r w:rsidRPr="00612B08">
        <w:rPr>
          <w:rFonts w:ascii="Lato" w:hAnsi="Lato"/>
          <w:bCs/>
          <w:sz w:val="20"/>
          <w:szCs w:val="20"/>
        </w:rPr>
        <w:t>ostatnich</w:t>
      </w:r>
      <w:proofErr w:type="spellEnd"/>
      <w:r w:rsidRPr="00612B08">
        <w:rPr>
          <w:rFonts w:ascii="Lato" w:hAnsi="Lato"/>
          <w:bCs/>
          <w:sz w:val="20"/>
          <w:szCs w:val="20"/>
        </w:rPr>
        <w:t xml:space="preserve"> 11 </w:t>
      </w:r>
      <w:proofErr w:type="spellStart"/>
      <w:r w:rsidRPr="00612B08">
        <w:rPr>
          <w:rFonts w:ascii="Lato" w:hAnsi="Lato"/>
          <w:bCs/>
          <w:sz w:val="20"/>
          <w:szCs w:val="20"/>
        </w:rPr>
        <w:t>dni</w:t>
      </w:r>
      <w:proofErr w:type="spellEnd"/>
      <w:r w:rsidRPr="00612B08">
        <w:rPr>
          <w:rFonts w:ascii="Lato" w:hAnsi="Lato"/>
          <w:bCs/>
          <w:sz w:val="20"/>
          <w:szCs w:val="20"/>
        </w:rPr>
        <w:t xml:space="preserve"> </w:t>
      </w:r>
      <w:proofErr w:type="spellStart"/>
      <w:r w:rsidRPr="00612B08">
        <w:rPr>
          <w:rFonts w:ascii="Lato" w:hAnsi="Lato"/>
          <w:bCs/>
          <w:sz w:val="20"/>
          <w:szCs w:val="20"/>
        </w:rPr>
        <w:t>realizacji</w:t>
      </w:r>
      <w:proofErr w:type="spellEnd"/>
      <w:r w:rsidRPr="00612B08">
        <w:rPr>
          <w:rFonts w:ascii="Lato" w:hAnsi="Lato"/>
          <w:bCs/>
          <w:sz w:val="20"/>
          <w:szCs w:val="20"/>
        </w:rPr>
        <w:t xml:space="preserve"> </w:t>
      </w:r>
      <w:proofErr w:type="spellStart"/>
      <w:r w:rsidRPr="00612B08">
        <w:rPr>
          <w:rFonts w:ascii="Lato" w:hAnsi="Lato"/>
          <w:bCs/>
          <w:sz w:val="20"/>
          <w:szCs w:val="20"/>
        </w:rPr>
        <w:t>dostaw</w:t>
      </w:r>
      <w:proofErr w:type="spellEnd"/>
      <w:r w:rsidR="00BB05B5" w:rsidRPr="00612B08">
        <w:rPr>
          <w:rFonts w:ascii="Lato" w:hAnsi="Lato"/>
          <w:bCs/>
          <w:sz w:val="20"/>
          <w:szCs w:val="20"/>
        </w:rPr>
        <w:t xml:space="preserve"> w </w:t>
      </w:r>
      <w:proofErr w:type="spellStart"/>
      <w:r w:rsidR="00BB05B5" w:rsidRPr="00612B08">
        <w:rPr>
          <w:rFonts w:ascii="Lato" w:hAnsi="Lato"/>
          <w:bCs/>
          <w:sz w:val="20"/>
          <w:szCs w:val="20"/>
        </w:rPr>
        <w:t>takim</w:t>
      </w:r>
      <w:proofErr w:type="spellEnd"/>
      <w:r w:rsidR="00BB05B5" w:rsidRPr="00612B08">
        <w:rPr>
          <w:rFonts w:ascii="Lato" w:hAnsi="Lato"/>
          <w:bCs/>
          <w:sz w:val="20"/>
          <w:szCs w:val="20"/>
        </w:rPr>
        <w:t xml:space="preserve"> </w:t>
      </w:r>
      <w:proofErr w:type="spellStart"/>
      <w:r w:rsidR="00BB05B5" w:rsidRPr="00612B08">
        <w:rPr>
          <w:rFonts w:ascii="Lato" w:hAnsi="Lato"/>
          <w:bCs/>
          <w:sz w:val="20"/>
          <w:szCs w:val="20"/>
        </w:rPr>
        <w:t>miesiącu</w:t>
      </w:r>
      <w:proofErr w:type="spellEnd"/>
      <w:r w:rsidR="00BB05B5" w:rsidRPr="00612B08">
        <w:rPr>
          <w:rFonts w:ascii="Lato" w:hAnsi="Lato"/>
          <w:bCs/>
          <w:sz w:val="20"/>
          <w:szCs w:val="20"/>
        </w:rPr>
        <w:t>.</w:t>
      </w:r>
    </w:p>
    <w:p w14:paraId="24B85866" w14:textId="683FACDF" w:rsidR="00B522A6" w:rsidRPr="00612B08" w:rsidRDefault="00B522A6" w:rsidP="00832275">
      <w:pPr>
        <w:numPr>
          <w:ilvl w:val="0"/>
          <w:numId w:val="24"/>
        </w:numPr>
        <w:jc w:val="both"/>
        <w:rPr>
          <w:rFonts w:ascii="Lato" w:hAnsi="Lato"/>
          <w:b/>
          <w:sz w:val="20"/>
          <w:szCs w:val="20"/>
          <w:u w:val="single"/>
        </w:rPr>
      </w:pPr>
      <w:r w:rsidRPr="00612B08">
        <w:rPr>
          <w:rFonts w:ascii="Lato" w:hAnsi="Lato"/>
          <w:bCs/>
          <w:sz w:val="20"/>
          <w:szCs w:val="20"/>
        </w:rPr>
        <w:t xml:space="preserve">Faktura </w:t>
      </w:r>
      <w:proofErr w:type="spellStart"/>
      <w:r w:rsidRPr="00612B08">
        <w:rPr>
          <w:rFonts w:ascii="Lato" w:hAnsi="Lato"/>
          <w:bCs/>
          <w:sz w:val="20"/>
          <w:szCs w:val="20"/>
        </w:rPr>
        <w:t>wystawiona</w:t>
      </w:r>
      <w:proofErr w:type="spellEnd"/>
      <w:r w:rsidRPr="00612B08">
        <w:rPr>
          <w:rFonts w:ascii="Lato" w:hAnsi="Lato"/>
          <w:bCs/>
          <w:sz w:val="20"/>
          <w:szCs w:val="20"/>
        </w:rPr>
        <w:t xml:space="preserve"> </w:t>
      </w:r>
      <w:proofErr w:type="spellStart"/>
      <w:r w:rsidRPr="00612B08">
        <w:rPr>
          <w:rFonts w:ascii="Lato" w:hAnsi="Lato"/>
          <w:bCs/>
          <w:sz w:val="20"/>
          <w:szCs w:val="20"/>
        </w:rPr>
        <w:t>przez</w:t>
      </w:r>
      <w:proofErr w:type="spellEnd"/>
      <w:r w:rsidRPr="00612B08">
        <w:rPr>
          <w:rFonts w:ascii="Lato" w:hAnsi="Lato"/>
          <w:bCs/>
          <w:sz w:val="20"/>
          <w:szCs w:val="20"/>
        </w:rPr>
        <w:t xml:space="preserve"> </w:t>
      </w:r>
      <w:proofErr w:type="spellStart"/>
      <w:r w:rsidR="00C8082E" w:rsidRPr="00612B08">
        <w:rPr>
          <w:rFonts w:ascii="Lato" w:hAnsi="Lato"/>
          <w:bCs/>
          <w:sz w:val="20"/>
          <w:szCs w:val="20"/>
        </w:rPr>
        <w:t>Wykonawcę</w:t>
      </w:r>
      <w:proofErr w:type="spellEnd"/>
      <w:r w:rsidRPr="00612B08">
        <w:rPr>
          <w:rFonts w:ascii="Lato" w:hAnsi="Lato"/>
          <w:bCs/>
          <w:sz w:val="20"/>
          <w:szCs w:val="20"/>
        </w:rPr>
        <w:t xml:space="preserve"> ma w </w:t>
      </w:r>
      <w:proofErr w:type="spellStart"/>
      <w:r w:rsidRPr="00612B08">
        <w:rPr>
          <w:rFonts w:ascii="Lato" w:hAnsi="Lato"/>
          <w:bCs/>
          <w:sz w:val="20"/>
          <w:szCs w:val="20"/>
        </w:rPr>
        <w:t>swojej</w:t>
      </w:r>
      <w:proofErr w:type="spellEnd"/>
      <w:r w:rsidRPr="00612B08">
        <w:rPr>
          <w:rFonts w:ascii="Lato" w:hAnsi="Lato"/>
          <w:bCs/>
          <w:sz w:val="20"/>
          <w:szCs w:val="20"/>
        </w:rPr>
        <w:t xml:space="preserve"> </w:t>
      </w:r>
      <w:proofErr w:type="spellStart"/>
      <w:r w:rsidRPr="00612B08">
        <w:rPr>
          <w:rFonts w:ascii="Lato" w:hAnsi="Lato"/>
          <w:bCs/>
          <w:sz w:val="20"/>
          <w:szCs w:val="20"/>
        </w:rPr>
        <w:t>treści</w:t>
      </w:r>
      <w:proofErr w:type="spellEnd"/>
      <w:r w:rsidRPr="00612B08">
        <w:rPr>
          <w:rFonts w:ascii="Lato" w:hAnsi="Lato"/>
          <w:bCs/>
          <w:sz w:val="20"/>
          <w:szCs w:val="20"/>
        </w:rPr>
        <w:t xml:space="preserve"> </w:t>
      </w:r>
      <w:proofErr w:type="spellStart"/>
      <w:r w:rsidRPr="00612B08">
        <w:rPr>
          <w:rFonts w:ascii="Lato" w:hAnsi="Lato"/>
          <w:bCs/>
          <w:sz w:val="20"/>
          <w:szCs w:val="20"/>
        </w:rPr>
        <w:t>zawierać</w:t>
      </w:r>
      <w:proofErr w:type="spellEnd"/>
      <w:r w:rsidRPr="00612B08">
        <w:rPr>
          <w:rFonts w:ascii="Lato" w:hAnsi="Lato"/>
          <w:bCs/>
          <w:sz w:val="20"/>
          <w:szCs w:val="20"/>
        </w:rPr>
        <w:t xml:space="preserve"> </w:t>
      </w:r>
      <w:proofErr w:type="spellStart"/>
      <w:r w:rsidRPr="00612B08">
        <w:rPr>
          <w:rFonts w:ascii="Lato" w:hAnsi="Lato"/>
          <w:bCs/>
          <w:sz w:val="20"/>
          <w:szCs w:val="20"/>
        </w:rPr>
        <w:t>datę</w:t>
      </w:r>
      <w:proofErr w:type="spellEnd"/>
      <w:r w:rsidRPr="00612B08">
        <w:rPr>
          <w:rFonts w:ascii="Lato" w:hAnsi="Lato"/>
          <w:bCs/>
          <w:sz w:val="20"/>
          <w:szCs w:val="20"/>
        </w:rPr>
        <w:t xml:space="preserve"> i </w:t>
      </w:r>
      <w:proofErr w:type="spellStart"/>
      <w:r w:rsidRPr="00612B08">
        <w:rPr>
          <w:rFonts w:ascii="Lato" w:hAnsi="Lato"/>
          <w:bCs/>
          <w:sz w:val="20"/>
          <w:szCs w:val="20"/>
        </w:rPr>
        <w:t>numer</w:t>
      </w:r>
      <w:proofErr w:type="spellEnd"/>
      <w:r w:rsidRPr="00612B08">
        <w:rPr>
          <w:rFonts w:ascii="Lato" w:hAnsi="Lato"/>
          <w:bCs/>
          <w:sz w:val="20"/>
          <w:szCs w:val="20"/>
        </w:rPr>
        <w:t xml:space="preserve"> </w:t>
      </w:r>
      <w:proofErr w:type="spellStart"/>
      <w:r w:rsidRPr="00612B08">
        <w:rPr>
          <w:rFonts w:ascii="Lato" w:hAnsi="Lato"/>
          <w:bCs/>
          <w:sz w:val="20"/>
          <w:szCs w:val="20"/>
        </w:rPr>
        <w:t>niniejszej</w:t>
      </w:r>
      <w:proofErr w:type="spellEnd"/>
      <w:r w:rsidRPr="00612B08">
        <w:rPr>
          <w:rFonts w:ascii="Lato" w:hAnsi="Lato"/>
          <w:bCs/>
          <w:sz w:val="20"/>
          <w:szCs w:val="20"/>
        </w:rPr>
        <w:t xml:space="preserve"> </w:t>
      </w:r>
      <w:proofErr w:type="spellStart"/>
      <w:r w:rsidRPr="00612B08">
        <w:rPr>
          <w:rFonts w:ascii="Lato" w:hAnsi="Lato"/>
          <w:bCs/>
          <w:sz w:val="20"/>
          <w:szCs w:val="20"/>
        </w:rPr>
        <w:t>umowy</w:t>
      </w:r>
      <w:proofErr w:type="spellEnd"/>
      <w:r w:rsidRPr="00612B08">
        <w:rPr>
          <w:rFonts w:ascii="Lato" w:hAnsi="Lato"/>
          <w:bCs/>
          <w:sz w:val="20"/>
          <w:szCs w:val="20"/>
        </w:rPr>
        <w:t xml:space="preserve"> </w:t>
      </w:r>
      <w:proofErr w:type="spellStart"/>
      <w:r w:rsidRPr="00612B08">
        <w:rPr>
          <w:rFonts w:ascii="Lato" w:hAnsi="Lato"/>
          <w:bCs/>
          <w:sz w:val="20"/>
          <w:szCs w:val="20"/>
        </w:rPr>
        <w:t>oraz</w:t>
      </w:r>
      <w:proofErr w:type="spellEnd"/>
      <w:r w:rsidRPr="00612B08">
        <w:rPr>
          <w:rFonts w:ascii="Lato" w:hAnsi="Lato"/>
          <w:bCs/>
          <w:sz w:val="20"/>
          <w:szCs w:val="20"/>
        </w:rPr>
        <w:t xml:space="preserve"> </w:t>
      </w:r>
      <w:proofErr w:type="spellStart"/>
      <w:r w:rsidRPr="00612B08">
        <w:rPr>
          <w:rFonts w:ascii="Lato" w:hAnsi="Lato"/>
          <w:bCs/>
          <w:sz w:val="20"/>
          <w:szCs w:val="20"/>
        </w:rPr>
        <w:t>oznaczenia</w:t>
      </w:r>
      <w:proofErr w:type="spellEnd"/>
      <w:r w:rsidRPr="00612B08">
        <w:rPr>
          <w:rFonts w:ascii="Lato" w:hAnsi="Lato"/>
          <w:bCs/>
          <w:sz w:val="20"/>
          <w:szCs w:val="20"/>
        </w:rPr>
        <w:t xml:space="preserve"> </w:t>
      </w:r>
      <w:proofErr w:type="spellStart"/>
      <w:r w:rsidRPr="00612B08">
        <w:rPr>
          <w:rFonts w:ascii="Lato" w:hAnsi="Lato"/>
          <w:bCs/>
          <w:sz w:val="20"/>
          <w:szCs w:val="20"/>
        </w:rPr>
        <w:t>wskazanych</w:t>
      </w:r>
      <w:proofErr w:type="spellEnd"/>
      <w:r w:rsidRPr="00612B08">
        <w:rPr>
          <w:rFonts w:ascii="Lato" w:hAnsi="Lato"/>
          <w:bCs/>
          <w:sz w:val="20"/>
          <w:szCs w:val="20"/>
        </w:rPr>
        <w:t xml:space="preserve"> w </w:t>
      </w:r>
      <w:proofErr w:type="spellStart"/>
      <w:r w:rsidRPr="00612B08">
        <w:rPr>
          <w:rFonts w:ascii="Lato" w:hAnsi="Lato"/>
          <w:bCs/>
          <w:sz w:val="20"/>
          <w:szCs w:val="20"/>
        </w:rPr>
        <w:t>ust</w:t>
      </w:r>
      <w:proofErr w:type="spellEnd"/>
      <w:r w:rsidRPr="00612B08">
        <w:rPr>
          <w:rFonts w:ascii="Lato" w:hAnsi="Lato"/>
          <w:bCs/>
          <w:sz w:val="20"/>
          <w:szCs w:val="20"/>
        </w:rPr>
        <w:t xml:space="preserve">. 4 </w:t>
      </w:r>
      <w:proofErr w:type="spellStart"/>
      <w:r w:rsidRPr="00612B08">
        <w:rPr>
          <w:rFonts w:ascii="Lato" w:hAnsi="Lato"/>
          <w:bCs/>
          <w:sz w:val="20"/>
          <w:szCs w:val="20"/>
        </w:rPr>
        <w:t>dokumentów</w:t>
      </w:r>
      <w:proofErr w:type="spellEnd"/>
      <w:r w:rsidRPr="00612B08">
        <w:rPr>
          <w:rFonts w:ascii="Lato" w:hAnsi="Lato"/>
          <w:bCs/>
          <w:sz w:val="20"/>
          <w:szCs w:val="20"/>
        </w:rPr>
        <w:t xml:space="preserve"> „PZ” („</w:t>
      </w:r>
      <w:proofErr w:type="spellStart"/>
      <w:r w:rsidRPr="00612B08">
        <w:rPr>
          <w:rFonts w:ascii="Lato" w:hAnsi="Lato"/>
          <w:bCs/>
          <w:sz w:val="20"/>
          <w:szCs w:val="20"/>
        </w:rPr>
        <w:t>Przyjęcie</w:t>
      </w:r>
      <w:proofErr w:type="spellEnd"/>
      <w:r w:rsidRPr="00612B08">
        <w:rPr>
          <w:rFonts w:ascii="Lato" w:hAnsi="Lato"/>
          <w:bCs/>
          <w:sz w:val="20"/>
          <w:szCs w:val="20"/>
        </w:rPr>
        <w:t xml:space="preserve"> do </w:t>
      </w:r>
      <w:proofErr w:type="spellStart"/>
      <w:r w:rsidRPr="00612B08">
        <w:rPr>
          <w:rFonts w:ascii="Lato" w:hAnsi="Lato"/>
          <w:bCs/>
          <w:sz w:val="20"/>
          <w:szCs w:val="20"/>
        </w:rPr>
        <w:t>magazynu</w:t>
      </w:r>
      <w:proofErr w:type="spellEnd"/>
      <w:r w:rsidRPr="00612B08">
        <w:rPr>
          <w:rFonts w:ascii="Lato" w:hAnsi="Lato"/>
          <w:bCs/>
          <w:sz w:val="20"/>
          <w:szCs w:val="20"/>
        </w:rPr>
        <w:t xml:space="preserve">”) </w:t>
      </w:r>
      <w:proofErr w:type="spellStart"/>
      <w:r w:rsidRPr="00612B08">
        <w:rPr>
          <w:rFonts w:ascii="Lato" w:hAnsi="Lato"/>
          <w:bCs/>
          <w:sz w:val="20"/>
          <w:szCs w:val="20"/>
        </w:rPr>
        <w:t>na</w:t>
      </w:r>
      <w:proofErr w:type="spellEnd"/>
      <w:r w:rsidRPr="00612B08">
        <w:rPr>
          <w:rFonts w:ascii="Lato" w:hAnsi="Lato"/>
          <w:bCs/>
          <w:sz w:val="20"/>
          <w:szCs w:val="20"/>
        </w:rPr>
        <w:t xml:space="preserve"> </w:t>
      </w:r>
      <w:proofErr w:type="spellStart"/>
      <w:r w:rsidRPr="00612B08">
        <w:rPr>
          <w:rFonts w:ascii="Lato" w:hAnsi="Lato"/>
          <w:bCs/>
          <w:sz w:val="20"/>
          <w:szCs w:val="20"/>
        </w:rPr>
        <w:t>podstawie</w:t>
      </w:r>
      <w:proofErr w:type="spellEnd"/>
      <w:r w:rsidRPr="00612B08">
        <w:rPr>
          <w:rFonts w:ascii="Lato" w:hAnsi="Lato"/>
          <w:bCs/>
          <w:sz w:val="20"/>
          <w:szCs w:val="20"/>
        </w:rPr>
        <w:t xml:space="preserve"> </w:t>
      </w:r>
      <w:proofErr w:type="spellStart"/>
      <w:r w:rsidRPr="00612B08">
        <w:rPr>
          <w:rFonts w:ascii="Lato" w:hAnsi="Lato"/>
          <w:bCs/>
          <w:sz w:val="20"/>
          <w:szCs w:val="20"/>
        </w:rPr>
        <w:t>których</w:t>
      </w:r>
      <w:proofErr w:type="spellEnd"/>
      <w:r w:rsidRPr="00612B08">
        <w:rPr>
          <w:rFonts w:ascii="Lato" w:hAnsi="Lato"/>
          <w:bCs/>
          <w:sz w:val="20"/>
          <w:szCs w:val="20"/>
        </w:rPr>
        <w:t xml:space="preserve"> </w:t>
      </w:r>
      <w:proofErr w:type="spellStart"/>
      <w:r w:rsidRPr="00612B08">
        <w:rPr>
          <w:rFonts w:ascii="Lato" w:hAnsi="Lato"/>
          <w:bCs/>
          <w:sz w:val="20"/>
          <w:szCs w:val="20"/>
        </w:rPr>
        <w:t>została</w:t>
      </w:r>
      <w:proofErr w:type="spellEnd"/>
      <w:r w:rsidRPr="00612B08">
        <w:rPr>
          <w:rFonts w:ascii="Lato" w:hAnsi="Lato"/>
          <w:bCs/>
          <w:sz w:val="20"/>
          <w:szCs w:val="20"/>
        </w:rPr>
        <w:t xml:space="preserve"> </w:t>
      </w:r>
      <w:proofErr w:type="spellStart"/>
      <w:r w:rsidRPr="00612B08">
        <w:rPr>
          <w:rFonts w:ascii="Lato" w:hAnsi="Lato"/>
          <w:bCs/>
          <w:sz w:val="20"/>
          <w:szCs w:val="20"/>
        </w:rPr>
        <w:t>wystawiona</w:t>
      </w:r>
      <w:proofErr w:type="spellEnd"/>
      <w:r w:rsidRPr="00612B08">
        <w:rPr>
          <w:rFonts w:ascii="Lato" w:hAnsi="Lato"/>
          <w:bCs/>
          <w:sz w:val="20"/>
          <w:szCs w:val="20"/>
        </w:rPr>
        <w:t xml:space="preserve">, </w:t>
      </w:r>
      <w:proofErr w:type="spellStart"/>
      <w:r w:rsidRPr="00612B08">
        <w:rPr>
          <w:rFonts w:ascii="Lato" w:hAnsi="Lato"/>
          <w:bCs/>
          <w:sz w:val="20"/>
          <w:szCs w:val="20"/>
        </w:rPr>
        <w:t>zawierających</w:t>
      </w:r>
      <w:proofErr w:type="spellEnd"/>
      <w:r w:rsidRPr="00612B08">
        <w:rPr>
          <w:rFonts w:ascii="Lato" w:hAnsi="Lato"/>
          <w:bCs/>
          <w:sz w:val="20"/>
          <w:szCs w:val="20"/>
        </w:rPr>
        <w:t xml:space="preserve"> </w:t>
      </w:r>
      <w:proofErr w:type="spellStart"/>
      <w:r w:rsidRPr="00612B08">
        <w:rPr>
          <w:rFonts w:ascii="Lato" w:hAnsi="Lato"/>
          <w:bCs/>
          <w:sz w:val="20"/>
          <w:szCs w:val="20"/>
        </w:rPr>
        <w:t>sygnatury</w:t>
      </w:r>
      <w:proofErr w:type="spellEnd"/>
      <w:r w:rsidRPr="00612B08">
        <w:rPr>
          <w:rFonts w:ascii="Lato" w:hAnsi="Lato"/>
          <w:bCs/>
          <w:sz w:val="20"/>
          <w:szCs w:val="20"/>
        </w:rPr>
        <w:t xml:space="preserve"> i </w:t>
      </w:r>
      <w:proofErr w:type="spellStart"/>
      <w:r w:rsidRPr="00612B08">
        <w:rPr>
          <w:rFonts w:ascii="Lato" w:hAnsi="Lato"/>
          <w:bCs/>
          <w:sz w:val="20"/>
          <w:szCs w:val="20"/>
        </w:rPr>
        <w:t>daty</w:t>
      </w:r>
      <w:proofErr w:type="spellEnd"/>
      <w:r w:rsidRPr="00612B08">
        <w:rPr>
          <w:rFonts w:ascii="Lato" w:hAnsi="Lato"/>
          <w:bCs/>
          <w:sz w:val="20"/>
          <w:szCs w:val="20"/>
        </w:rPr>
        <w:t xml:space="preserve"> </w:t>
      </w:r>
      <w:proofErr w:type="spellStart"/>
      <w:r w:rsidRPr="00612B08">
        <w:rPr>
          <w:rFonts w:ascii="Lato" w:hAnsi="Lato"/>
          <w:bCs/>
          <w:sz w:val="20"/>
          <w:szCs w:val="20"/>
        </w:rPr>
        <w:t>wystawienia</w:t>
      </w:r>
      <w:proofErr w:type="spellEnd"/>
      <w:r w:rsidRPr="00612B08">
        <w:rPr>
          <w:rFonts w:ascii="Lato" w:hAnsi="Lato"/>
          <w:bCs/>
          <w:sz w:val="20"/>
          <w:szCs w:val="20"/>
        </w:rPr>
        <w:t xml:space="preserve"> </w:t>
      </w:r>
      <w:proofErr w:type="spellStart"/>
      <w:r w:rsidRPr="00612B08">
        <w:rPr>
          <w:rFonts w:ascii="Lato" w:hAnsi="Lato"/>
          <w:bCs/>
          <w:sz w:val="20"/>
          <w:szCs w:val="20"/>
        </w:rPr>
        <w:t>każdego</w:t>
      </w:r>
      <w:proofErr w:type="spellEnd"/>
      <w:r w:rsidRPr="00612B08">
        <w:rPr>
          <w:rFonts w:ascii="Lato" w:hAnsi="Lato"/>
          <w:bCs/>
          <w:sz w:val="20"/>
          <w:szCs w:val="20"/>
        </w:rPr>
        <w:t xml:space="preserve"> </w:t>
      </w:r>
      <w:proofErr w:type="spellStart"/>
      <w:r w:rsidRPr="00612B08">
        <w:rPr>
          <w:rFonts w:ascii="Lato" w:hAnsi="Lato"/>
          <w:bCs/>
          <w:sz w:val="20"/>
          <w:szCs w:val="20"/>
        </w:rPr>
        <w:t>dokumentu</w:t>
      </w:r>
      <w:proofErr w:type="spellEnd"/>
      <w:r w:rsidRPr="00612B08">
        <w:rPr>
          <w:rFonts w:ascii="Lato" w:hAnsi="Lato"/>
          <w:bCs/>
          <w:sz w:val="20"/>
          <w:szCs w:val="20"/>
        </w:rPr>
        <w:t xml:space="preserve"> „PZ”</w:t>
      </w:r>
      <w:r w:rsidR="00A101BD" w:rsidRPr="00612B08">
        <w:rPr>
          <w:rFonts w:ascii="Lato" w:hAnsi="Lato"/>
          <w:bCs/>
          <w:sz w:val="20"/>
          <w:szCs w:val="20"/>
        </w:rPr>
        <w:t>.</w:t>
      </w:r>
      <w:r w:rsidR="002F1B36" w:rsidRPr="00612B08">
        <w:rPr>
          <w:rFonts w:ascii="Lato" w:hAnsi="Lato"/>
          <w:bCs/>
          <w:sz w:val="20"/>
          <w:szCs w:val="20"/>
        </w:rPr>
        <w:t xml:space="preserve"> </w:t>
      </w:r>
      <w:r w:rsidR="00A101BD" w:rsidRPr="00612B08">
        <w:rPr>
          <w:rFonts w:ascii="Lato" w:hAnsi="Lato"/>
          <w:bCs/>
          <w:sz w:val="20"/>
          <w:szCs w:val="20"/>
          <w:u w:val="single"/>
        </w:rPr>
        <w:t xml:space="preserve">Na </w:t>
      </w:r>
      <w:proofErr w:type="spellStart"/>
      <w:r w:rsidR="00A101BD" w:rsidRPr="00612B08">
        <w:rPr>
          <w:rFonts w:ascii="Lato" w:hAnsi="Lato"/>
          <w:bCs/>
          <w:sz w:val="20"/>
          <w:szCs w:val="20"/>
          <w:u w:val="single"/>
        </w:rPr>
        <w:t>fakturze</w:t>
      </w:r>
      <w:proofErr w:type="spellEnd"/>
      <w:r w:rsidR="00A101BD" w:rsidRPr="00612B08">
        <w:rPr>
          <w:rFonts w:ascii="Lato" w:hAnsi="Lato"/>
          <w:bCs/>
          <w:sz w:val="20"/>
          <w:szCs w:val="20"/>
          <w:u w:val="single"/>
        </w:rPr>
        <w:t xml:space="preserve"> </w:t>
      </w:r>
      <w:proofErr w:type="spellStart"/>
      <w:r w:rsidR="00A101BD" w:rsidRPr="00612B08">
        <w:rPr>
          <w:rFonts w:ascii="Lato" w:hAnsi="Lato"/>
          <w:bCs/>
          <w:sz w:val="20"/>
          <w:szCs w:val="20"/>
          <w:u w:val="single"/>
        </w:rPr>
        <w:t>umieszczony</w:t>
      </w:r>
      <w:proofErr w:type="spellEnd"/>
      <w:r w:rsidR="00A101BD" w:rsidRPr="00612B08">
        <w:rPr>
          <w:rFonts w:ascii="Lato" w:hAnsi="Lato"/>
          <w:bCs/>
          <w:sz w:val="20"/>
          <w:szCs w:val="20"/>
          <w:u w:val="single"/>
        </w:rPr>
        <w:t xml:space="preserve"> jest </w:t>
      </w:r>
      <w:proofErr w:type="spellStart"/>
      <w:r w:rsidR="00A101BD" w:rsidRPr="00612B08">
        <w:rPr>
          <w:rFonts w:ascii="Lato" w:hAnsi="Lato"/>
          <w:bCs/>
          <w:sz w:val="20"/>
          <w:szCs w:val="20"/>
          <w:u w:val="single"/>
        </w:rPr>
        <w:t>o</w:t>
      </w:r>
      <w:r w:rsidR="00452EC8" w:rsidRPr="00612B08">
        <w:rPr>
          <w:rFonts w:ascii="Lato" w:hAnsi="Lato"/>
          <w:bCs/>
          <w:sz w:val="20"/>
          <w:szCs w:val="20"/>
          <w:u w:val="single"/>
        </w:rPr>
        <w:t>pis</w:t>
      </w:r>
      <w:proofErr w:type="spellEnd"/>
      <w:r w:rsidR="00452EC8" w:rsidRPr="00612B08">
        <w:rPr>
          <w:rFonts w:ascii="Lato" w:hAnsi="Lato"/>
          <w:bCs/>
          <w:sz w:val="20"/>
          <w:szCs w:val="20"/>
          <w:u w:val="single"/>
        </w:rPr>
        <w:t xml:space="preserve"> </w:t>
      </w:r>
      <w:proofErr w:type="spellStart"/>
      <w:r w:rsidR="00452EC8" w:rsidRPr="00612B08">
        <w:rPr>
          <w:rFonts w:ascii="Lato" w:hAnsi="Lato"/>
          <w:bCs/>
          <w:sz w:val="20"/>
          <w:szCs w:val="20"/>
          <w:u w:val="single"/>
        </w:rPr>
        <w:t>asortymentu</w:t>
      </w:r>
      <w:proofErr w:type="spellEnd"/>
      <w:r w:rsidR="00452EC8" w:rsidRPr="00612B08">
        <w:rPr>
          <w:rFonts w:ascii="Lato" w:hAnsi="Lato"/>
          <w:bCs/>
          <w:sz w:val="20"/>
          <w:szCs w:val="20"/>
          <w:u w:val="single"/>
        </w:rPr>
        <w:t xml:space="preserve"> </w:t>
      </w:r>
      <w:proofErr w:type="spellStart"/>
      <w:r w:rsidR="00452EC8" w:rsidRPr="00612B08">
        <w:rPr>
          <w:rFonts w:ascii="Lato" w:hAnsi="Lato"/>
          <w:bCs/>
          <w:sz w:val="20"/>
          <w:szCs w:val="20"/>
          <w:u w:val="single"/>
        </w:rPr>
        <w:t>stanowiącego</w:t>
      </w:r>
      <w:proofErr w:type="spellEnd"/>
      <w:r w:rsidR="00452EC8" w:rsidRPr="00612B08">
        <w:rPr>
          <w:rFonts w:ascii="Lato" w:hAnsi="Lato"/>
          <w:bCs/>
          <w:sz w:val="20"/>
          <w:szCs w:val="20"/>
          <w:u w:val="single"/>
        </w:rPr>
        <w:t xml:space="preserve"> </w:t>
      </w:r>
      <w:proofErr w:type="spellStart"/>
      <w:r w:rsidR="00452EC8" w:rsidRPr="00612B08">
        <w:rPr>
          <w:rFonts w:ascii="Lato" w:hAnsi="Lato"/>
          <w:bCs/>
          <w:sz w:val="20"/>
          <w:szCs w:val="20"/>
          <w:u w:val="single"/>
        </w:rPr>
        <w:t>przedmiot</w:t>
      </w:r>
      <w:proofErr w:type="spellEnd"/>
      <w:r w:rsidR="00452EC8" w:rsidRPr="00612B08">
        <w:rPr>
          <w:rFonts w:ascii="Lato" w:hAnsi="Lato"/>
          <w:bCs/>
          <w:sz w:val="20"/>
          <w:szCs w:val="20"/>
          <w:u w:val="single"/>
        </w:rPr>
        <w:t xml:space="preserve"> </w:t>
      </w:r>
      <w:proofErr w:type="spellStart"/>
      <w:r w:rsidR="00452EC8" w:rsidRPr="00612B08">
        <w:rPr>
          <w:rFonts w:ascii="Lato" w:hAnsi="Lato"/>
          <w:bCs/>
          <w:sz w:val="20"/>
          <w:szCs w:val="20"/>
          <w:u w:val="single"/>
        </w:rPr>
        <w:t>dostaw</w:t>
      </w:r>
      <w:proofErr w:type="spellEnd"/>
      <w:r w:rsidR="00452EC8" w:rsidRPr="00612B08">
        <w:rPr>
          <w:rFonts w:ascii="Lato" w:hAnsi="Lato"/>
          <w:bCs/>
          <w:sz w:val="20"/>
          <w:szCs w:val="20"/>
          <w:u w:val="single"/>
        </w:rPr>
        <w:t xml:space="preserve"> za </w:t>
      </w:r>
      <w:proofErr w:type="spellStart"/>
      <w:r w:rsidR="00452EC8" w:rsidRPr="00612B08">
        <w:rPr>
          <w:rFonts w:ascii="Lato" w:hAnsi="Lato"/>
          <w:bCs/>
          <w:sz w:val="20"/>
          <w:szCs w:val="20"/>
          <w:u w:val="single"/>
        </w:rPr>
        <w:t>które</w:t>
      </w:r>
      <w:proofErr w:type="spellEnd"/>
      <w:r w:rsidR="00452EC8" w:rsidRPr="00612B08">
        <w:rPr>
          <w:rFonts w:ascii="Lato" w:hAnsi="Lato"/>
          <w:bCs/>
          <w:sz w:val="20"/>
          <w:szCs w:val="20"/>
          <w:u w:val="single"/>
        </w:rPr>
        <w:t xml:space="preserve"> </w:t>
      </w:r>
      <w:proofErr w:type="spellStart"/>
      <w:r w:rsidR="00452EC8" w:rsidRPr="00612B08">
        <w:rPr>
          <w:rFonts w:ascii="Lato" w:hAnsi="Lato"/>
          <w:bCs/>
          <w:sz w:val="20"/>
          <w:szCs w:val="20"/>
          <w:u w:val="single"/>
        </w:rPr>
        <w:t>została</w:t>
      </w:r>
      <w:proofErr w:type="spellEnd"/>
      <w:r w:rsidR="00452EC8" w:rsidRPr="00612B08">
        <w:rPr>
          <w:rFonts w:ascii="Lato" w:hAnsi="Lato"/>
          <w:bCs/>
          <w:sz w:val="20"/>
          <w:szCs w:val="20"/>
          <w:u w:val="single"/>
        </w:rPr>
        <w:t xml:space="preserve"> </w:t>
      </w:r>
      <w:proofErr w:type="spellStart"/>
      <w:r w:rsidR="00452EC8" w:rsidRPr="00612B08">
        <w:rPr>
          <w:rFonts w:ascii="Lato" w:hAnsi="Lato"/>
          <w:bCs/>
          <w:sz w:val="20"/>
          <w:szCs w:val="20"/>
          <w:u w:val="single"/>
        </w:rPr>
        <w:t>wystawiona</w:t>
      </w:r>
      <w:proofErr w:type="spellEnd"/>
      <w:r w:rsidR="00452EC8" w:rsidRPr="00612B08">
        <w:rPr>
          <w:rFonts w:ascii="Lato" w:hAnsi="Lato"/>
          <w:bCs/>
          <w:sz w:val="20"/>
          <w:szCs w:val="20"/>
          <w:u w:val="single"/>
        </w:rPr>
        <w:t xml:space="preserve"> faktura</w:t>
      </w:r>
      <w:r w:rsidR="00A101BD" w:rsidRPr="00612B08">
        <w:rPr>
          <w:rFonts w:ascii="Lato" w:hAnsi="Lato"/>
          <w:bCs/>
          <w:sz w:val="20"/>
          <w:szCs w:val="20"/>
          <w:u w:val="single"/>
        </w:rPr>
        <w:t xml:space="preserve"> </w:t>
      </w:r>
      <w:proofErr w:type="spellStart"/>
      <w:r w:rsidR="00A101BD" w:rsidRPr="00612B08">
        <w:rPr>
          <w:rFonts w:ascii="Lato" w:hAnsi="Lato"/>
          <w:bCs/>
          <w:sz w:val="20"/>
          <w:szCs w:val="20"/>
          <w:u w:val="single"/>
        </w:rPr>
        <w:t>oraz</w:t>
      </w:r>
      <w:proofErr w:type="spellEnd"/>
      <w:r w:rsidR="00A101BD" w:rsidRPr="00612B08">
        <w:rPr>
          <w:rFonts w:ascii="Lato" w:hAnsi="Lato"/>
          <w:bCs/>
          <w:sz w:val="20"/>
          <w:szCs w:val="20"/>
          <w:u w:val="single"/>
        </w:rPr>
        <w:t xml:space="preserve"> </w:t>
      </w:r>
      <w:proofErr w:type="spellStart"/>
      <w:r w:rsidR="00452EC8" w:rsidRPr="00612B08">
        <w:rPr>
          <w:rFonts w:ascii="Lato" w:hAnsi="Lato"/>
          <w:bCs/>
          <w:sz w:val="20"/>
          <w:szCs w:val="20"/>
          <w:u w:val="single"/>
        </w:rPr>
        <w:t>dane</w:t>
      </w:r>
      <w:proofErr w:type="spellEnd"/>
      <w:r w:rsidR="00452EC8" w:rsidRPr="00612B08">
        <w:rPr>
          <w:rFonts w:ascii="Lato" w:hAnsi="Lato"/>
          <w:bCs/>
          <w:sz w:val="20"/>
          <w:szCs w:val="20"/>
          <w:u w:val="single"/>
        </w:rPr>
        <w:t xml:space="preserve"> z </w:t>
      </w:r>
      <w:proofErr w:type="spellStart"/>
      <w:r w:rsidR="00452EC8" w:rsidRPr="00612B08">
        <w:rPr>
          <w:rFonts w:ascii="Lato" w:hAnsi="Lato"/>
          <w:bCs/>
          <w:sz w:val="20"/>
          <w:szCs w:val="20"/>
          <w:u w:val="single"/>
        </w:rPr>
        <w:t>załacznika</w:t>
      </w:r>
      <w:proofErr w:type="spellEnd"/>
      <w:r w:rsidR="00452EC8" w:rsidRPr="00612B08">
        <w:rPr>
          <w:rFonts w:ascii="Lato" w:hAnsi="Lato"/>
          <w:bCs/>
          <w:sz w:val="20"/>
          <w:szCs w:val="20"/>
          <w:u w:val="single"/>
        </w:rPr>
        <w:t xml:space="preserve"> </w:t>
      </w:r>
      <w:r w:rsidR="000808B4" w:rsidRPr="00612B08">
        <w:rPr>
          <w:rFonts w:ascii="Lato" w:hAnsi="Lato"/>
          <w:bCs/>
          <w:sz w:val="20"/>
          <w:szCs w:val="20"/>
          <w:u w:val="single"/>
        </w:rPr>
        <w:t>N</w:t>
      </w:r>
      <w:r w:rsidR="00452EC8" w:rsidRPr="00612B08">
        <w:rPr>
          <w:rFonts w:ascii="Lato" w:hAnsi="Lato"/>
          <w:bCs/>
          <w:sz w:val="20"/>
          <w:szCs w:val="20"/>
          <w:u w:val="single"/>
        </w:rPr>
        <w:t xml:space="preserve">r 1 </w:t>
      </w:r>
      <w:proofErr w:type="spellStart"/>
      <w:r w:rsidR="00452EC8" w:rsidRPr="00612B08">
        <w:rPr>
          <w:rFonts w:ascii="Lato" w:hAnsi="Lato"/>
          <w:bCs/>
          <w:sz w:val="20"/>
          <w:szCs w:val="20"/>
          <w:u w:val="single"/>
        </w:rPr>
        <w:t>tj</w:t>
      </w:r>
      <w:proofErr w:type="spellEnd"/>
      <w:r w:rsidR="00452EC8" w:rsidRPr="00612B08">
        <w:rPr>
          <w:rFonts w:ascii="Lato" w:hAnsi="Lato"/>
          <w:bCs/>
          <w:sz w:val="20"/>
          <w:szCs w:val="20"/>
          <w:u w:val="single"/>
        </w:rPr>
        <w:t xml:space="preserve">. w </w:t>
      </w:r>
      <w:proofErr w:type="spellStart"/>
      <w:r w:rsidR="00452EC8" w:rsidRPr="00612B08">
        <w:rPr>
          <w:rFonts w:ascii="Lato" w:hAnsi="Lato"/>
          <w:bCs/>
          <w:sz w:val="20"/>
          <w:szCs w:val="20"/>
          <w:u w:val="single"/>
        </w:rPr>
        <w:t>jednostkach</w:t>
      </w:r>
      <w:proofErr w:type="spellEnd"/>
      <w:r w:rsidR="00452EC8" w:rsidRPr="00612B08">
        <w:rPr>
          <w:rFonts w:ascii="Lato" w:hAnsi="Lato"/>
          <w:bCs/>
          <w:sz w:val="20"/>
          <w:szCs w:val="20"/>
          <w:u w:val="single"/>
        </w:rPr>
        <w:t xml:space="preserve"> </w:t>
      </w:r>
      <w:proofErr w:type="spellStart"/>
      <w:r w:rsidR="00452EC8" w:rsidRPr="00612B08">
        <w:rPr>
          <w:rFonts w:ascii="Lato" w:hAnsi="Lato"/>
          <w:bCs/>
          <w:sz w:val="20"/>
          <w:szCs w:val="20"/>
          <w:u w:val="single"/>
        </w:rPr>
        <w:t>miary</w:t>
      </w:r>
      <w:proofErr w:type="spellEnd"/>
      <w:r w:rsidR="00452EC8" w:rsidRPr="00612B08">
        <w:rPr>
          <w:rFonts w:ascii="Lato" w:hAnsi="Lato"/>
          <w:bCs/>
          <w:sz w:val="20"/>
          <w:szCs w:val="20"/>
          <w:u w:val="single"/>
        </w:rPr>
        <w:t xml:space="preserve"> </w:t>
      </w:r>
      <w:proofErr w:type="spellStart"/>
      <w:r w:rsidR="00A101BD" w:rsidRPr="00612B08">
        <w:rPr>
          <w:rFonts w:ascii="Lato" w:hAnsi="Lato"/>
          <w:bCs/>
          <w:sz w:val="20"/>
          <w:szCs w:val="20"/>
          <w:u w:val="single"/>
        </w:rPr>
        <w:t>oraz</w:t>
      </w:r>
      <w:proofErr w:type="spellEnd"/>
      <w:r w:rsidR="00A101BD" w:rsidRPr="00612B08">
        <w:rPr>
          <w:rFonts w:ascii="Lato" w:hAnsi="Lato"/>
          <w:bCs/>
          <w:sz w:val="20"/>
          <w:szCs w:val="20"/>
          <w:u w:val="single"/>
        </w:rPr>
        <w:t xml:space="preserve"> </w:t>
      </w:r>
      <w:proofErr w:type="spellStart"/>
      <w:r w:rsidR="00A101BD" w:rsidRPr="00612B08">
        <w:rPr>
          <w:rFonts w:ascii="Lato" w:hAnsi="Lato"/>
          <w:bCs/>
          <w:sz w:val="20"/>
          <w:szCs w:val="20"/>
          <w:u w:val="single"/>
        </w:rPr>
        <w:t>cenach</w:t>
      </w:r>
      <w:proofErr w:type="spellEnd"/>
      <w:r w:rsidR="00A101BD" w:rsidRPr="00612B08">
        <w:rPr>
          <w:rFonts w:ascii="Lato" w:hAnsi="Lato"/>
          <w:bCs/>
          <w:sz w:val="20"/>
          <w:szCs w:val="20"/>
          <w:u w:val="single"/>
        </w:rPr>
        <w:t xml:space="preserve"> </w:t>
      </w:r>
      <w:proofErr w:type="spellStart"/>
      <w:r w:rsidR="00A101BD" w:rsidRPr="00612B08">
        <w:rPr>
          <w:rFonts w:ascii="Lato" w:hAnsi="Lato"/>
          <w:bCs/>
          <w:sz w:val="20"/>
          <w:szCs w:val="20"/>
          <w:u w:val="single"/>
        </w:rPr>
        <w:t>jednostkowych</w:t>
      </w:r>
      <w:proofErr w:type="spellEnd"/>
      <w:r w:rsidR="00A101BD" w:rsidRPr="00612B08">
        <w:rPr>
          <w:rFonts w:ascii="Lato" w:hAnsi="Lato"/>
          <w:bCs/>
          <w:sz w:val="20"/>
          <w:szCs w:val="20"/>
          <w:u w:val="single"/>
        </w:rPr>
        <w:t xml:space="preserve"> </w:t>
      </w:r>
      <w:proofErr w:type="spellStart"/>
      <w:r w:rsidR="00A101BD" w:rsidRPr="00612B08">
        <w:rPr>
          <w:rFonts w:ascii="Lato" w:hAnsi="Lato"/>
          <w:bCs/>
          <w:sz w:val="20"/>
          <w:szCs w:val="20"/>
          <w:u w:val="single"/>
        </w:rPr>
        <w:t>brutto</w:t>
      </w:r>
      <w:proofErr w:type="spellEnd"/>
      <w:r w:rsidR="00A101BD" w:rsidRPr="00612B08">
        <w:rPr>
          <w:rFonts w:ascii="Lato" w:hAnsi="Lato"/>
          <w:bCs/>
          <w:sz w:val="20"/>
          <w:szCs w:val="20"/>
          <w:u w:val="single"/>
        </w:rPr>
        <w:t xml:space="preserve"> </w:t>
      </w:r>
      <w:proofErr w:type="spellStart"/>
      <w:r w:rsidR="00452EC8" w:rsidRPr="00612B08">
        <w:rPr>
          <w:rFonts w:ascii="Lato" w:hAnsi="Lato"/>
          <w:bCs/>
          <w:sz w:val="20"/>
          <w:szCs w:val="20"/>
          <w:u w:val="single"/>
        </w:rPr>
        <w:t>w</w:t>
      </w:r>
      <w:r w:rsidR="00A101BD" w:rsidRPr="00612B08">
        <w:rPr>
          <w:rFonts w:ascii="Lato" w:hAnsi="Lato"/>
          <w:bCs/>
          <w:sz w:val="20"/>
          <w:szCs w:val="20"/>
          <w:u w:val="single"/>
        </w:rPr>
        <w:t>skazanych</w:t>
      </w:r>
      <w:proofErr w:type="spellEnd"/>
      <w:r w:rsidR="00A101BD" w:rsidRPr="00612B08">
        <w:rPr>
          <w:rFonts w:ascii="Lato" w:hAnsi="Lato"/>
          <w:bCs/>
          <w:sz w:val="20"/>
          <w:szCs w:val="20"/>
          <w:u w:val="single"/>
        </w:rPr>
        <w:t xml:space="preserve"> w </w:t>
      </w:r>
      <w:proofErr w:type="spellStart"/>
      <w:r w:rsidR="00A101BD" w:rsidRPr="00612B08">
        <w:rPr>
          <w:rFonts w:ascii="Lato" w:hAnsi="Lato"/>
          <w:bCs/>
          <w:sz w:val="20"/>
          <w:szCs w:val="20"/>
          <w:u w:val="single"/>
        </w:rPr>
        <w:t>załaczniku</w:t>
      </w:r>
      <w:proofErr w:type="spellEnd"/>
      <w:r w:rsidR="00A101BD" w:rsidRPr="00612B08">
        <w:rPr>
          <w:rFonts w:ascii="Lato" w:hAnsi="Lato"/>
          <w:bCs/>
          <w:sz w:val="20"/>
          <w:szCs w:val="20"/>
          <w:u w:val="single"/>
        </w:rPr>
        <w:t xml:space="preserve"> Nr 1 do </w:t>
      </w:r>
      <w:proofErr w:type="spellStart"/>
      <w:r w:rsidR="00A101BD" w:rsidRPr="00612B08">
        <w:rPr>
          <w:rFonts w:ascii="Lato" w:hAnsi="Lato"/>
          <w:bCs/>
          <w:sz w:val="20"/>
          <w:szCs w:val="20"/>
          <w:u w:val="single"/>
        </w:rPr>
        <w:t>umowy</w:t>
      </w:r>
      <w:proofErr w:type="spellEnd"/>
      <w:r w:rsidR="00A101BD" w:rsidRPr="00612B08">
        <w:rPr>
          <w:rFonts w:ascii="Lato" w:hAnsi="Lato"/>
          <w:bCs/>
          <w:sz w:val="20"/>
          <w:szCs w:val="20"/>
          <w:u w:val="single"/>
        </w:rPr>
        <w:t>.</w:t>
      </w:r>
    </w:p>
    <w:p w14:paraId="4F241473" w14:textId="77777777" w:rsidR="00B522A6" w:rsidRPr="00612B08" w:rsidRDefault="00B522A6" w:rsidP="00832275">
      <w:pPr>
        <w:numPr>
          <w:ilvl w:val="0"/>
          <w:numId w:val="24"/>
        </w:numPr>
        <w:suppressAutoHyphens/>
        <w:jc w:val="both"/>
        <w:rPr>
          <w:rFonts w:ascii="Lato" w:hAnsi="Lato"/>
          <w:sz w:val="20"/>
          <w:szCs w:val="20"/>
        </w:rPr>
      </w:pPr>
      <w:proofErr w:type="spellStart"/>
      <w:r w:rsidRPr="00612B08">
        <w:rPr>
          <w:rFonts w:ascii="Lato" w:hAnsi="Lato"/>
          <w:sz w:val="20"/>
          <w:szCs w:val="20"/>
        </w:rPr>
        <w:t>Dokument</w:t>
      </w:r>
      <w:proofErr w:type="spellEnd"/>
      <w:r w:rsidRPr="00612B08">
        <w:rPr>
          <w:rFonts w:ascii="Lato" w:hAnsi="Lato"/>
          <w:sz w:val="20"/>
          <w:szCs w:val="20"/>
        </w:rPr>
        <w:t xml:space="preserve"> „PZ” („</w:t>
      </w:r>
      <w:proofErr w:type="spellStart"/>
      <w:r w:rsidRPr="00612B08">
        <w:rPr>
          <w:rFonts w:ascii="Lato" w:hAnsi="Lato"/>
          <w:sz w:val="20"/>
          <w:szCs w:val="20"/>
        </w:rPr>
        <w:t>Przyjęcie</w:t>
      </w:r>
      <w:proofErr w:type="spellEnd"/>
      <w:r w:rsidRPr="00612B08">
        <w:rPr>
          <w:rFonts w:ascii="Lato" w:hAnsi="Lato"/>
          <w:sz w:val="20"/>
          <w:szCs w:val="20"/>
        </w:rPr>
        <w:t xml:space="preserve"> do </w:t>
      </w:r>
      <w:proofErr w:type="spellStart"/>
      <w:r w:rsidRPr="00612B08">
        <w:rPr>
          <w:rFonts w:ascii="Lato" w:hAnsi="Lato"/>
          <w:sz w:val="20"/>
          <w:szCs w:val="20"/>
        </w:rPr>
        <w:t>magazynu</w:t>
      </w:r>
      <w:proofErr w:type="spellEnd"/>
      <w:r w:rsidRPr="00612B08">
        <w:rPr>
          <w:rFonts w:ascii="Lato" w:hAnsi="Lato"/>
          <w:sz w:val="20"/>
          <w:szCs w:val="20"/>
        </w:rPr>
        <w:t xml:space="preserve">”) </w:t>
      </w:r>
      <w:proofErr w:type="spellStart"/>
      <w:r w:rsidRPr="00612B08">
        <w:rPr>
          <w:rFonts w:ascii="Lato" w:hAnsi="Lato"/>
          <w:sz w:val="20"/>
          <w:szCs w:val="20"/>
        </w:rPr>
        <w:t>służący</w:t>
      </w:r>
      <w:proofErr w:type="spellEnd"/>
      <w:r w:rsidRPr="00612B08">
        <w:rPr>
          <w:rFonts w:ascii="Lato" w:hAnsi="Lato"/>
          <w:sz w:val="20"/>
          <w:szCs w:val="20"/>
        </w:rPr>
        <w:t xml:space="preserve"> </w:t>
      </w:r>
      <w:proofErr w:type="spellStart"/>
      <w:r w:rsidRPr="00612B08">
        <w:rPr>
          <w:rFonts w:ascii="Lato" w:hAnsi="Lato"/>
          <w:sz w:val="20"/>
          <w:szCs w:val="20"/>
        </w:rPr>
        <w:t>rozliczeniu</w:t>
      </w:r>
      <w:proofErr w:type="spellEnd"/>
      <w:r w:rsidRPr="00612B08">
        <w:rPr>
          <w:rFonts w:ascii="Lato" w:hAnsi="Lato"/>
          <w:sz w:val="20"/>
          <w:szCs w:val="20"/>
        </w:rPr>
        <w:t xml:space="preserve"> </w:t>
      </w:r>
      <w:proofErr w:type="spellStart"/>
      <w:r w:rsidRPr="00612B08">
        <w:rPr>
          <w:rFonts w:ascii="Lato" w:hAnsi="Lato"/>
          <w:sz w:val="20"/>
          <w:szCs w:val="20"/>
        </w:rPr>
        <w:t>wykonanej</w:t>
      </w:r>
      <w:proofErr w:type="spellEnd"/>
      <w:r w:rsidRPr="00612B08">
        <w:rPr>
          <w:rFonts w:ascii="Lato" w:hAnsi="Lato"/>
          <w:sz w:val="20"/>
          <w:szCs w:val="20"/>
        </w:rPr>
        <w:t xml:space="preserve"> </w:t>
      </w:r>
      <w:proofErr w:type="spellStart"/>
      <w:r w:rsidRPr="00612B08">
        <w:rPr>
          <w:rFonts w:ascii="Lato" w:hAnsi="Lato"/>
          <w:sz w:val="20"/>
          <w:szCs w:val="20"/>
        </w:rPr>
        <w:t>dostawy</w:t>
      </w:r>
      <w:proofErr w:type="spellEnd"/>
      <w:r w:rsidRPr="00612B08">
        <w:rPr>
          <w:rFonts w:ascii="Lato" w:hAnsi="Lato"/>
          <w:sz w:val="20"/>
          <w:szCs w:val="20"/>
        </w:rPr>
        <w:t xml:space="preserve"> </w:t>
      </w:r>
      <w:proofErr w:type="spellStart"/>
      <w:r w:rsidRPr="00612B08">
        <w:rPr>
          <w:rFonts w:ascii="Lato" w:hAnsi="Lato"/>
          <w:sz w:val="20"/>
          <w:szCs w:val="20"/>
        </w:rPr>
        <w:t>zawierać</w:t>
      </w:r>
      <w:proofErr w:type="spellEnd"/>
      <w:r w:rsidRPr="00612B08">
        <w:rPr>
          <w:rFonts w:ascii="Lato" w:hAnsi="Lato"/>
          <w:sz w:val="20"/>
          <w:szCs w:val="20"/>
        </w:rPr>
        <w:t xml:space="preserve"> </w:t>
      </w:r>
      <w:proofErr w:type="spellStart"/>
      <w:r w:rsidRPr="00612B08">
        <w:rPr>
          <w:rFonts w:ascii="Lato" w:hAnsi="Lato"/>
          <w:sz w:val="20"/>
          <w:szCs w:val="20"/>
        </w:rPr>
        <w:t>będzie</w:t>
      </w:r>
      <w:proofErr w:type="spellEnd"/>
      <w:r w:rsidRPr="00612B08">
        <w:rPr>
          <w:rFonts w:ascii="Lato" w:hAnsi="Lato"/>
          <w:sz w:val="20"/>
          <w:szCs w:val="20"/>
        </w:rPr>
        <w:t xml:space="preserve"> </w:t>
      </w:r>
      <w:proofErr w:type="spellStart"/>
      <w:r w:rsidRPr="00612B08">
        <w:rPr>
          <w:rFonts w:ascii="Lato" w:hAnsi="Lato"/>
          <w:sz w:val="20"/>
          <w:szCs w:val="20"/>
        </w:rPr>
        <w:t>dane</w:t>
      </w:r>
      <w:proofErr w:type="spellEnd"/>
      <w:r w:rsidRPr="00612B08">
        <w:rPr>
          <w:rFonts w:ascii="Lato" w:hAnsi="Lato"/>
          <w:sz w:val="20"/>
          <w:szCs w:val="20"/>
        </w:rPr>
        <w:t xml:space="preserve"> z </w:t>
      </w:r>
      <w:proofErr w:type="spellStart"/>
      <w:r w:rsidRPr="00612B08">
        <w:rPr>
          <w:rFonts w:ascii="Lato" w:hAnsi="Lato"/>
          <w:sz w:val="20"/>
          <w:szCs w:val="20"/>
        </w:rPr>
        <w:t>załącznika</w:t>
      </w:r>
      <w:proofErr w:type="spellEnd"/>
      <w:r w:rsidRPr="00612B08">
        <w:rPr>
          <w:rFonts w:ascii="Lato" w:hAnsi="Lato"/>
          <w:sz w:val="20"/>
          <w:szCs w:val="20"/>
        </w:rPr>
        <w:t xml:space="preserve"> </w:t>
      </w:r>
      <w:r w:rsidR="000808B4" w:rsidRPr="00612B08">
        <w:rPr>
          <w:rFonts w:ascii="Lato" w:hAnsi="Lato"/>
          <w:sz w:val="20"/>
          <w:szCs w:val="20"/>
        </w:rPr>
        <w:t>N</w:t>
      </w:r>
      <w:r w:rsidRPr="00612B08">
        <w:rPr>
          <w:rFonts w:ascii="Lato" w:hAnsi="Lato"/>
          <w:sz w:val="20"/>
          <w:szCs w:val="20"/>
        </w:rPr>
        <w:t xml:space="preserve">r 1 </w:t>
      </w:r>
      <w:proofErr w:type="spellStart"/>
      <w:r w:rsidRPr="00612B08">
        <w:rPr>
          <w:rFonts w:ascii="Lato" w:hAnsi="Lato"/>
          <w:sz w:val="20"/>
          <w:szCs w:val="20"/>
        </w:rPr>
        <w:t>tj</w:t>
      </w:r>
      <w:proofErr w:type="spellEnd"/>
      <w:r w:rsidRPr="00612B08">
        <w:rPr>
          <w:rFonts w:ascii="Lato" w:hAnsi="Lato"/>
          <w:sz w:val="20"/>
          <w:szCs w:val="20"/>
        </w:rPr>
        <w:t xml:space="preserve">. w </w:t>
      </w:r>
      <w:proofErr w:type="spellStart"/>
      <w:r w:rsidRPr="00612B08">
        <w:rPr>
          <w:rFonts w:ascii="Lato" w:hAnsi="Lato"/>
          <w:sz w:val="20"/>
          <w:szCs w:val="20"/>
        </w:rPr>
        <w:t>jednostkach</w:t>
      </w:r>
      <w:proofErr w:type="spellEnd"/>
      <w:r w:rsidRPr="00612B08">
        <w:rPr>
          <w:rFonts w:ascii="Lato" w:hAnsi="Lato"/>
          <w:sz w:val="20"/>
          <w:szCs w:val="20"/>
        </w:rPr>
        <w:t xml:space="preserve"> </w:t>
      </w:r>
      <w:proofErr w:type="spellStart"/>
      <w:r w:rsidRPr="00612B08">
        <w:rPr>
          <w:rFonts w:ascii="Lato" w:hAnsi="Lato"/>
          <w:sz w:val="20"/>
          <w:szCs w:val="20"/>
        </w:rPr>
        <w:t>miary</w:t>
      </w:r>
      <w:proofErr w:type="spellEnd"/>
      <w:r w:rsidRPr="00612B08">
        <w:rPr>
          <w:rFonts w:ascii="Lato" w:hAnsi="Lato"/>
          <w:sz w:val="20"/>
          <w:szCs w:val="20"/>
        </w:rPr>
        <w:t xml:space="preserve"> </w:t>
      </w:r>
      <w:proofErr w:type="spellStart"/>
      <w:r w:rsidRPr="00612B08">
        <w:rPr>
          <w:rFonts w:ascii="Lato" w:hAnsi="Lato"/>
          <w:sz w:val="20"/>
          <w:szCs w:val="20"/>
        </w:rPr>
        <w:t>podanych</w:t>
      </w:r>
      <w:proofErr w:type="spellEnd"/>
      <w:r w:rsidRPr="00612B08">
        <w:rPr>
          <w:rFonts w:ascii="Lato" w:hAnsi="Lato"/>
          <w:sz w:val="20"/>
          <w:szCs w:val="20"/>
        </w:rPr>
        <w:t xml:space="preserve"> </w:t>
      </w:r>
      <w:bookmarkStart w:id="1" w:name="_Hlk530039344"/>
      <w:r w:rsidRPr="00612B08">
        <w:rPr>
          <w:rFonts w:ascii="Lato" w:hAnsi="Lato"/>
          <w:sz w:val="20"/>
          <w:szCs w:val="20"/>
        </w:rPr>
        <w:t xml:space="preserve">w </w:t>
      </w:r>
      <w:proofErr w:type="spellStart"/>
      <w:r w:rsidRPr="00612B08">
        <w:rPr>
          <w:rFonts w:ascii="Lato" w:hAnsi="Lato"/>
          <w:sz w:val="20"/>
          <w:szCs w:val="20"/>
        </w:rPr>
        <w:t>tabeli</w:t>
      </w:r>
      <w:proofErr w:type="spellEnd"/>
      <w:r w:rsidRPr="00612B08">
        <w:rPr>
          <w:rFonts w:ascii="Lato" w:hAnsi="Lato"/>
          <w:sz w:val="20"/>
          <w:szCs w:val="20"/>
        </w:rPr>
        <w:t xml:space="preserve"> </w:t>
      </w:r>
      <w:proofErr w:type="spellStart"/>
      <w:r w:rsidRPr="00612B08">
        <w:rPr>
          <w:rFonts w:ascii="Lato" w:hAnsi="Lato"/>
          <w:sz w:val="20"/>
          <w:szCs w:val="20"/>
        </w:rPr>
        <w:t>zawierającej</w:t>
      </w:r>
      <w:proofErr w:type="spellEnd"/>
      <w:r w:rsidRPr="00612B08">
        <w:rPr>
          <w:rFonts w:ascii="Lato" w:hAnsi="Lato"/>
          <w:sz w:val="20"/>
          <w:szCs w:val="20"/>
        </w:rPr>
        <w:t xml:space="preserve"> </w:t>
      </w:r>
      <w:proofErr w:type="spellStart"/>
      <w:r w:rsidRPr="00612B08">
        <w:rPr>
          <w:rFonts w:ascii="Lato" w:hAnsi="Lato"/>
          <w:sz w:val="20"/>
          <w:szCs w:val="20"/>
        </w:rPr>
        <w:t>opis</w:t>
      </w:r>
      <w:proofErr w:type="spellEnd"/>
      <w:r w:rsidRPr="00612B08">
        <w:rPr>
          <w:rFonts w:ascii="Lato" w:hAnsi="Lato"/>
          <w:sz w:val="20"/>
          <w:szCs w:val="20"/>
        </w:rPr>
        <w:t xml:space="preserve"> </w:t>
      </w:r>
      <w:proofErr w:type="spellStart"/>
      <w:r w:rsidRPr="00612B08">
        <w:rPr>
          <w:rFonts w:ascii="Lato" w:hAnsi="Lato"/>
          <w:sz w:val="20"/>
          <w:szCs w:val="20"/>
        </w:rPr>
        <w:t>Asortymentu</w:t>
      </w:r>
      <w:proofErr w:type="spellEnd"/>
      <w:r w:rsidRPr="00612B08">
        <w:rPr>
          <w:rFonts w:ascii="Lato" w:hAnsi="Lato"/>
          <w:sz w:val="20"/>
          <w:szCs w:val="20"/>
        </w:rPr>
        <w:t xml:space="preserve"> </w:t>
      </w:r>
      <w:proofErr w:type="spellStart"/>
      <w:r w:rsidRPr="00612B08">
        <w:rPr>
          <w:rFonts w:ascii="Lato" w:hAnsi="Lato"/>
          <w:sz w:val="20"/>
          <w:szCs w:val="20"/>
        </w:rPr>
        <w:t>stanowiącego</w:t>
      </w:r>
      <w:proofErr w:type="spellEnd"/>
      <w:r w:rsidRPr="00612B08">
        <w:rPr>
          <w:rFonts w:ascii="Lato" w:hAnsi="Lato"/>
          <w:sz w:val="20"/>
          <w:szCs w:val="20"/>
        </w:rPr>
        <w:t xml:space="preserve"> </w:t>
      </w:r>
      <w:proofErr w:type="spellStart"/>
      <w:r w:rsidRPr="00612B08">
        <w:rPr>
          <w:rFonts w:ascii="Lato" w:hAnsi="Lato"/>
          <w:sz w:val="20"/>
          <w:szCs w:val="20"/>
        </w:rPr>
        <w:t>przedmiot</w:t>
      </w:r>
      <w:proofErr w:type="spellEnd"/>
      <w:r w:rsidRPr="00612B08">
        <w:rPr>
          <w:rFonts w:ascii="Lato" w:hAnsi="Lato"/>
          <w:sz w:val="20"/>
          <w:szCs w:val="20"/>
        </w:rPr>
        <w:t xml:space="preserve"> </w:t>
      </w:r>
      <w:proofErr w:type="spellStart"/>
      <w:r w:rsidRPr="00612B08">
        <w:rPr>
          <w:rFonts w:ascii="Lato" w:hAnsi="Lato"/>
          <w:sz w:val="20"/>
          <w:szCs w:val="20"/>
        </w:rPr>
        <w:t>dostaw</w:t>
      </w:r>
      <w:proofErr w:type="spellEnd"/>
      <w:r w:rsidRPr="00612B08">
        <w:rPr>
          <w:rFonts w:ascii="Lato" w:hAnsi="Lato"/>
          <w:sz w:val="20"/>
          <w:szCs w:val="20"/>
        </w:rPr>
        <w:t xml:space="preserve">. Na </w:t>
      </w:r>
      <w:proofErr w:type="spellStart"/>
      <w:r w:rsidRPr="00612B08">
        <w:rPr>
          <w:rFonts w:ascii="Lato" w:hAnsi="Lato"/>
          <w:sz w:val="20"/>
          <w:szCs w:val="20"/>
        </w:rPr>
        <w:t>każdym</w:t>
      </w:r>
      <w:proofErr w:type="spellEnd"/>
      <w:r w:rsidRPr="00612B08">
        <w:rPr>
          <w:rFonts w:ascii="Lato" w:hAnsi="Lato"/>
          <w:sz w:val="20"/>
          <w:szCs w:val="20"/>
        </w:rPr>
        <w:t xml:space="preserve"> </w:t>
      </w:r>
      <w:proofErr w:type="spellStart"/>
      <w:r w:rsidRPr="00612B08">
        <w:rPr>
          <w:rFonts w:ascii="Lato" w:hAnsi="Lato"/>
          <w:sz w:val="20"/>
          <w:szCs w:val="20"/>
        </w:rPr>
        <w:t>dokumencie</w:t>
      </w:r>
      <w:proofErr w:type="spellEnd"/>
      <w:r w:rsidRPr="00612B08">
        <w:rPr>
          <w:rFonts w:ascii="Lato" w:hAnsi="Lato"/>
          <w:sz w:val="20"/>
          <w:szCs w:val="20"/>
        </w:rPr>
        <w:t xml:space="preserve"> „PZ” </w:t>
      </w:r>
      <w:proofErr w:type="spellStart"/>
      <w:r w:rsidRPr="00612B08">
        <w:rPr>
          <w:rFonts w:ascii="Lato" w:hAnsi="Lato"/>
          <w:sz w:val="20"/>
          <w:szCs w:val="20"/>
        </w:rPr>
        <w:t>mają</w:t>
      </w:r>
      <w:proofErr w:type="spellEnd"/>
      <w:r w:rsidRPr="00612B08">
        <w:rPr>
          <w:rFonts w:ascii="Lato" w:hAnsi="Lato"/>
          <w:sz w:val="20"/>
          <w:szCs w:val="20"/>
        </w:rPr>
        <w:t xml:space="preserve"> </w:t>
      </w:r>
      <w:proofErr w:type="spellStart"/>
      <w:r w:rsidRPr="00612B08">
        <w:rPr>
          <w:rFonts w:ascii="Lato" w:hAnsi="Lato"/>
          <w:sz w:val="20"/>
          <w:szCs w:val="20"/>
        </w:rPr>
        <w:t>być</w:t>
      </w:r>
      <w:proofErr w:type="spellEnd"/>
      <w:r w:rsidRPr="00612B08">
        <w:rPr>
          <w:rFonts w:ascii="Lato" w:hAnsi="Lato"/>
          <w:sz w:val="20"/>
          <w:szCs w:val="20"/>
        </w:rPr>
        <w:t xml:space="preserve"> </w:t>
      </w:r>
      <w:proofErr w:type="spellStart"/>
      <w:r w:rsidRPr="00612B08">
        <w:rPr>
          <w:rFonts w:ascii="Lato" w:hAnsi="Lato"/>
          <w:sz w:val="20"/>
          <w:szCs w:val="20"/>
        </w:rPr>
        <w:t>zamieszczone</w:t>
      </w:r>
      <w:proofErr w:type="spellEnd"/>
      <w:r w:rsidRPr="00612B08">
        <w:rPr>
          <w:rFonts w:ascii="Lato" w:hAnsi="Lato"/>
          <w:sz w:val="20"/>
          <w:szCs w:val="20"/>
        </w:rPr>
        <w:t xml:space="preserve"> data </w:t>
      </w:r>
      <w:proofErr w:type="spellStart"/>
      <w:r w:rsidRPr="00612B08">
        <w:rPr>
          <w:rFonts w:ascii="Lato" w:hAnsi="Lato"/>
          <w:sz w:val="20"/>
          <w:szCs w:val="20"/>
        </w:rPr>
        <w:t>zawarcia</w:t>
      </w:r>
      <w:proofErr w:type="spellEnd"/>
      <w:r w:rsidRPr="00612B08">
        <w:rPr>
          <w:rFonts w:ascii="Lato" w:hAnsi="Lato"/>
          <w:sz w:val="20"/>
          <w:szCs w:val="20"/>
        </w:rPr>
        <w:t xml:space="preserve"> </w:t>
      </w:r>
      <w:proofErr w:type="spellStart"/>
      <w:r w:rsidRPr="00612B08">
        <w:rPr>
          <w:rFonts w:ascii="Lato" w:hAnsi="Lato"/>
          <w:sz w:val="20"/>
          <w:szCs w:val="20"/>
        </w:rPr>
        <w:t>oraz</w:t>
      </w:r>
      <w:proofErr w:type="spellEnd"/>
      <w:r w:rsidRPr="00612B08">
        <w:rPr>
          <w:rFonts w:ascii="Lato" w:hAnsi="Lato"/>
          <w:sz w:val="20"/>
          <w:szCs w:val="20"/>
        </w:rPr>
        <w:t xml:space="preserve"> </w:t>
      </w:r>
      <w:proofErr w:type="spellStart"/>
      <w:r w:rsidRPr="00612B08">
        <w:rPr>
          <w:rFonts w:ascii="Lato" w:hAnsi="Lato"/>
          <w:sz w:val="20"/>
          <w:szCs w:val="20"/>
        </w:rPr>
        <w:t>numer</w:t>
      </w:r>
      <w:proofErr w:type="spellEnd"/>
      <w:r w:rsidRPr="00612B08">
        <w:rPr>
          <w:rFonts w:ascii="Lato" w:hAnsi="Lato"/>
          <w:sz w:val="20"/>
          <w:szCs w:val="20"/>
        </w:rPr>
        <w:t xml:space="preserve"> </w:t>
      </w:r>
      <w:proofErr w:type="spellStart"/>
      <w:r w:rsidRPr="00612B08">
        <w:rPr>
          <w:rFonts w:ascii="Lato" w:hAnsi="Lato"/>
          <w:sz w:val="20"/>
          <w:szCs w:val="20"/>
        </w:rPr>
        <w:t>niniejszej</w:t>
      </w:r>
      <w:proofErr w:type="spellEnd"/>
      <w:r w:rsidRPr="00612B08">
        <w:rPr>
          <w:rFonts w:ascii="Lato" w:hAnsi="Lato"/>
          <w:sz w:val="20"/>
          <w:szCs w:val="20"/>
        </w:rPr>
        <w:t xml:space="preserve"> </w:t>
      </w:r>
      <w:proofErr w:type="spellStart"/>
      <w:r w:rsidRPr="00612B08">
        <w:rPr>
          <w:rFonts w:ascii="Lato" w:hAnsi="Lato"/>
          <w:sz w:val="20"/>
          <w:szCs w:val="20"/>
        </w:rPr>
        <w:t>umowy</w:t>
      </w:r>
      <w:proofErr w:type="spellEnd"/>
      <w:r w:rsidRPr="00612B08">
        <w:rPr>
          <w:rFonts w:ascii="Lato" w:hAnsi="Lato"/>
          <w:sz w:val="20"/>
          <w:szCs w:val="20"/>
        </w:rPr>
        <w:t>.</w:t>
      </w:r>
    </w:p>
    <w:p w14:paraId="36315FFC" w14:textId="4EE0D3EB" w:rsidR="00B522A6" w:rsidRPr="00612B08" w:rsidRDefault="00B522A6" w:rsidP="00832275">
      <w:pPr>
        <w:pStyle w:val="Tekstpodstawowy3"/>
        <w:numPr>
          <w:ilvl w:val="0"/>
          <w:numId w:val="24"/>
        </w:numPr>
        <w:tabs>
          <w:tab w:val="clear" w:pos="0"/>
        </w:tabs>
        <w:rPr>
          <w:rFonts w:ascii="Lato" w:hAnsi="Lato"/>
          <w:sz w:val="20"/>
        </w:rPr>
      </w:pPr>
      <w:bookmarkStart w:id="2" w:name="_Hlk530039795"/>
      <w:r w:rsidRPr="00612B08">
        <w:rPr>
          <w:rFonts w:ascii="Lato" w:hAnsi="Lato"/>
          <w:sz w:val="20"/>
        </w:rPr>
        <w:t xml:space="preserve">Zamawiający przesyła </w:t>
      </w:r>
      <w:r w:rsidR="00C8082E" w:rsidRPr="00612B08">
        <w:rPr>
          <w:rFonts w:ascii="Lato" w:hAnsi="Lato"/>
          <w:sz w:val="20"/>
          <w:lang w:val="pl-PL"/>
        </w:rPr>
        <w:t>Wykonawcy</w:t>
      </w:r>
      <w:r w:rsidRPr="00612B08">
        <w:rPr>
          <w:rFonts w:ascii="Lato" w:hAnsi="Lato"/>
          <w:sz w:val="20"/>
        </w:rPr>
        <w:t xml:space="preserve"> w formie elektronicznej na adres e-mail określony w</w:t>
      </w:r>
      <w:r w:rsidR="005D23FC" w:rsidRPr="00612B08">
        <w:rPr>
          <w:rFonts w:ascii="Lato" w:hAnsi="Lato"/>
          <w:sz w:val="20"/>
          <w:lang w:val="pl-PL"/>
        </w:rPr>
        <w:t> </w:t>
      </w:r>
      <w:r w:rsidRPr="00612B08">
        <w:rPr>
          <w:rFonts w:ascii="Lato" w:hAnsi="Lato"/>
          <w:sz w:val="20"/>
        </w:rPr>
        <w:t>§</w:t>
      </w:r>
      <w:r w:rsidR="002F1B36" w:rsidRPr="00612B08">
        <w:rPr>
          <w:rFonts w:ascii="Lato" w:hAnsi="Lato"/>
          <w:sz w:val="20"/>
          <w:lang w:val="pl-PL"/>
        </w:rPr>
        <w:t> </w:t>
      </w:r>
      <w:r w:rsidR="004012D0" w:rsidRPr="00612B08">
        <w:rPr>
          <w:rFonts w:ascii="Lato" w:hAnsi="Lato"/>
          <w:sz w:val="20"/>
          <w:lang w:val="pl-PL"/>
        </w:rPr>
        <w:t>1</w:t>
      </w:r>
      <w:r w:rsidR="00612B08" w:rsidRPr="00612B08">
        <w:rPr>
          <w:rFonts w:ascii="Lato" w:hAnsi="Lato"/>
          <w:sz w:val="20"/>
          <w:lang w:val="pl-PL"/>
        </w:rPr>
        <w:t>1</w:t>
      </w:r>
      <w:r w:rsidRPr="00612B08">
        <w:rPr>
          <w:rFonts w:ascii="Lato" w:hAnsi="Lato"/>
          <w:sz w:val="20"/>
        </w:rPr>
        <w:t xml:space="preserve"> ust. 2 umowy skany dokumentów „PZ” na podstawie których </w:t>
      </w:r>
      <w:r w:rsidR="00C8082E" w:rsidRPr="00612B08">
        <w:rPr>
          <w:rFonts w:ascii="Lato" w:hAnsi="Lato"/>
          <w:sz w:val="20"/>
          <w:lang w:val="pl-PL"/>
        </w:rPr>
        <w:t>Wykonawca</w:t>
      </w:r>
      <w:r w:rsidRPr="00612B08">
        <w:rPr>
          <w:rFonts w:ascii="Lato" w:hAnsi="Lato"/>
          <w:sz w:val="20"/>
        </w:rPr>
        <w:t xml:space="preserve"> wystawia fakturę.</w:t>
      </w:r>
    </w:p>
    <w:bookmarkEnd w:id="1"/>
    <w:bookmarkEnd w:id="2"/>
    <w:p w14:paraId="1F3C2914" w14:textId="77777777" w:rsidR="009C7B17" w:rsidRPr="00612B08" w:rsidRDefault="009C7B17" w:rsidP="00832275">
      <w:pPr>
        <w:numPr>
          <w:ilvl w:val="0"/>
          <w:numId w:val="24"/>
        </w:numPr>
        <w:jc w:val="both"/>
        <w:rPr>
          <w:rFonts w:ascii="Lato" w:hAnsi="Lato"/>
          <w:b/>
          <w:sz w:val="20"/>
          <w:szCs w:val="20"/>
        </w:rPr>
      </w:pPr>
      <w:proofErr w:type="spellStart"/>
      <w:r w:rsidRPr="00612B08">
        <w:rPr>
          <w:rFonts w:ascii="Lato" w:hAnsi="Lato"/>
          <w:sz w:val="20"/>
          <w:szCs w:val="20"/>
        </w:rPr>
        <w:t>Zapłata</w:t>
      </w:r>
      <w:proofErr w:type="spellEnd"/>
      <w:r w:rsidRPr="00612B08">
        <w:rPr>
          <w:rFonts w:ascii="Lato" w:hAnsi="Lato"/>
          <w:sz w:val="20"/>
          <w:szCs w:val="20"/>
        </w:rPr>
        <w:t xml:space="preserve"> </w:t>
      </w:r>
      <w:proofErr w:type="spellStart"/>
      <w:r w:rsidRPr="00612B08">
        <w:rPr>
          <w:rFonts w:ascii="Lato" w:hAnsi="Lato"/>
          <w:sz w:val="20"/>
          <w:szCs w:val="20"/>
        </w:rPr>
        <w:t>następować</w:t>
      </w:r>
      <w:proofErr w:type="spellEnd"/>
      <w:r w:rsidRPr="00612B08">
        <w:rPr>
          <w:rFonts w:ascii="Lato" w:hAnsi="Lato"/>
          <w:sz w:val="20"/>
          <w:szCs w:val="20"/>
        </w:rPr>
        <w:t xml:space="preserve"> </w:t>
      </w:r>
      <w:proofErr w:type="spellStart"/>
      <w:r w:rsidRPr="00612B08">
        <w:rPr>
          <w:rFonts w:ascii="Lato" w:hAnsi="Lato"/>
          <w:sz w:val="20"/>
          <w:szCs w:val="20"/>
        </w:rPr>
        <w:t>będzie</w:t>
      </w:r>
      <w:proofErr w:type="spellEnd"/>
      <w:r w:rsidRPr="00612B08">
        <w:rPr>
          <w:rFonts w:ascii="Lato" w:hAnsi="Lato"/>
          <w:sz w:val="20"/>
          <w:szCs w:val="20"/>
        </w:rPr>
        <w:t xml:space="preserve"> </w:t>
      </w:r>
      <w:proofErr w:type="spellStart"/>
      <w:r w:rsidRPr="00612B08">
        <w:rPr>
          <w:rFonts w:ascii="Lato" w:hAnsi="Lato"/>
          <w:sz w:val="20"/>
          <w:szCs w:val="20"/>
        </w:rPr>
        <w:t>przelewem</w:t>
      </w:r>
      <w:proofErr w:type="spellEnd"/>
      <w:r w:rsidRPr="00612B08">
        <w:rPr>
          <w:rFonts w:ascii="Lato" w:hAnsi="Lato"/>
          <w:sz w:val="20"/>
          <w:szCs w:val="20"/>
        </w:rPr>
        <w:t xml:space="preserve"> </w:t>
      </w:r>
      <w:proofErr w:type="spellStart"/>
      <w:r w:rsidRPr="00612B08">
        <w:rPr>
          <w:rFonts w:ascii="Lato" w:hAnsi="Lato"/>
          <w:sz w:val="20"/>
          <w:szCs w:val="20"/>
        </w:rPr>
        <w:t>na</w:t>
      </w:r>
      <w:proofErr w:type="spellEnd"/>
      <w:r w:rsidRPr="00612B08">
        <w:rPr>
          <w:rFonts w:ascii="Lato" w:hAnsi="Lato"/>
          <w:sz w:val="20"/>
          <w:szCs w:val="20"/>
        </w:rPr>
        <w:t xml:space="preserve"> </w:t>
      </w:r>
      <w:proofErr w:type="spellStart"/>
      <w:r w:rsidRPr="00612B08">
        <w:rPr>
          <w:rFonts w:ascii="Lato" w:hAnsi="Lato"/>
          <w:sz w:val="20"/>
          <w:szCs w:val="20"/>
        </w:rPr>
        <w:t>konto</w:t>
      </w:r>
      <w:proofErr w:type="spellEnd"/>
      <w:r w:rsidRPr="00612B08">
        <w:rPr>
          <w:rFonts w:ascii="Lato" w:hAnsi="Lato"/>
          <w:sz w:val="20"/>
          <w:szCs w:val="20"/>
        </w:rPr>
        <w:t xml:space="preserve"> </w:t>
      </w:r>
      <w:proofErr w:type="spellStart"/>
      <w:r w:rsidRPr="00612B08">
        <w:rPr>
          <w:rFonts w:ascii="Lato" w:hAnsi="Lato"/>
          <w:sz w:val="20"/>
          <w:szCs w:val="20"/>
        </w:rPr>
        <w:t>Wykonawcy</w:t>
      </w:r>
      <w:proofErr w:type="spellEnd"/>
      <w:r w:rsidRPr="00612B08">
        <w:rPr>
          <w:rFonts w:ascii="Lato" w:hAnsi="Lato"/>
          <w:sz w:val="20"/>
          <w:szCs w:val="20"/>
        </w:rPr>
        <w:t xml:space="preserve">: ………………………… w </w:t>
      </w:r>
      <w:proofErr w:type="spellStart"/>
      <w:r w:rsidRPr="00612B08">
        <w:rPr>
          <w:rFonts w:ascii="Lato" w:hAnsi="Lato"/>
          <w:sz w:val="20"/>
          <w:szCs w:val="20"/>
        </w:rPr>
        <w:t>ciągu</w:t>
      </w:r>
      <w:proofErr w:type="spellEnd"/>
      <w:r w:rsidRPr="00612B08">
        <w:rPr>
          <w:rFonts w:ascii="Lato" w:hAnsi="Lato"/>
          <w:sz w:val="20"/>
          <w:szCs w:val="20"/>
        </w:rPr>
        <w:t xml:space="preserve"> 14 </w:t>
      </w:r>
      <w:proofErr w:type="spellStart"/>
      <w:r w:rsidRPr="00612B08">
        <w:rPr>
          <w:rFonts w:ascii="Lato" w:hAnsi="Lato"/>
          <w:sz w:val="20"/>
          <w:szCs w:val="20"/>
        </w:rPr>
        <w:t>dni</w:t>
      </w:r>
      <w:proofErr w:type="spellEnd"/>
      <w:r w:rsidRPr="00612B08">
        <w:rPr>
          <w:rFonts w:ascii="Lato" w:hAnsi="Lato"/>
          <w:sz w:val="20"/>
          <w:szCs w:val="20"/>
        </w:rPr>
        <w:t xml:space="preserve"> od </w:t>
      </w:r>
      <w:proofErr w:type="spellStart"/>
      <w:r w:rsidRPr="00612B08">
        <w:rPr>
          <w:rFonts w:ascii="Lato" w:hAnsi="Lato"/>
          <w:sz w:val="20"/>
          <w:szCs w:val="20"/>
        </w:rPr>
        <w:t>daty</w:t>
      </w:r>
      <w:proofErr w:type="spellEnd"/>
      <w:r w:rsidRPr="00612B08">
        <w:rPr>
          <w:rFonts w:ascii="Lato" w:hAnsi="Lato"/>
          <w:sz w:val="20"/>
          <w:szCs w:val="20"/>
        </w:rPr>
        <w:t xml:space="preserve"> </w:t>
      </w:r>
      <w:proofErr w:type="spellStart"/>
      <w:r w:rsidRPr="00612B08">
        <w:rPr>
          <w:rFonts w:ascii="Lato" w:hAnsi="Lato"/>
          <w:sz w:val="20"/>
          <w:szCs w:val="20"/>
        </w:rPr>
        <w:t>otrzymania</w:t>
      </w:r>
      <w:proofErr w:type="spellEnd"/>
      <w:r w:rsidRPr="00612B08">
        <w:rPr>
          <w:rFonts w:ascii="Lato" w:hAnsi="Lato"/>
          <w:sz w:val="20"/>
          <w:szCs w:val="20"/>
        </w:rPr>
        <w:t xml:space="preserve"> </w:t>
      </w:r>
      <w:proofErr w:type="spellStart"/>
      <w:r w:rsidRPr="00612B08">
        <w:rPr>
          <w:rFonts w:ascii="Lato" w:hAnsi="Lato"/>
          <w:sz w:val="20"/>
          <w:szCs w:val="20"/>
        </w:rPr>
        <w:t>prawidłowo</w:t>
      </w:r>
      <w:proofErr w:type="spellEnd"/>
      <w:r w:rsidRPr="00612B08">
        <w:rPr>
          <w:rFonts w:ascii="Lato" w:hAnsi="Lato"/>
          <w:sz w:val="20"/>
          <w:szCs w:val="20"/>
        </w:rPr>
        <w:t xml:space="preserve"> </w:t>
      </w:r>
      <w:proofErr w:type="spellStart"/>
      <w:r w:rsidRPr="00612B08">
        <w:rPr>
          <w:rFonts w:ascii="Lato" w:hAnsi="Lato"/>
          <w:sz w:val="20"/>
          <w:szCs w:val="20"/>
        </w:rPr>
        <w:t>wystawionej</w:t>
      </w:r>
      <w:proofErr w:type="spellEnd"/>
      <w:r w:rsidRPr="00612B08">
        <w:rPr>
          <w:rFonts w:ascii="Lato" w:hAnsi="Lato"/>
          <w:sz w:val="20"/>
          <w:szCs w:val="20"/>
        </w:rPr>
        <w:t xml:space="preserve"> </w:t>
      </w:r>
      <w:proofErr w:type="spellStart"/>
      <w:r w:rsidRPr="00612B08">
        <w:rPr>
          <w:rFonts w:ascii="Lato" w:hAnsi="Lato"/>
          <w:sz w:val="20"/>
          <w:szCs w:val="20"/>
        </w:rPr>
        <w:t>faktury</w:t>
      </w:r>
      <w:proofErr w:type="spellEnd"/>
      <w:r w:rsidRPr="00612B08">
        <w:rPr>
          <w:rFonts w:ascii="Lato" w:hAnsi="Lato"/>
          <w:sz w:val="20"/>
          <w:szCs w:val="20"/>
        </w:rPr>
        <w:t xml:space="preserve">. </w:t>
      </w:r>
      <w:proofErr w:type="spellStart"/>
      <w:r w:rsidRPr="00612B08">
        <w:rPr>
          <w:rFonts w:ascii="Lato" w:hAnsi="Lato"/>
          <w:sz w:val="20"/>
          <w:szCs w:val="20"/>
        </w:rPr>
        <w:t>Błędnie</w:t>
      </w:r>
      <w:proofErr w:type="spellEnd"/>
      <w:r w:rsidRPr="00612B08">
        <w:rPr>
          <w:rFonts w:ascii="Lato" w:hAnsi="Lato"/>
          <w:sz w:val="20"/>
          <w:szCs w:val="20"/>
        </w:rPr>
        <w:t xml:space="preserve"> </w:t>
      </w:r>
      <w:proofErr w:type="spellStart"/>
      <w:r w:rsidRPr="00612B08">
        <w:rPr>
          <w:rFonts w:ascii="Lato" w:hAnsi="Lato"/>
          <w:sz w:val="20"/>
          <w:szCs w:val="20"/>
        </w:rPr>
        <w:t>wystawiona</w:t>
      </w:r>
      <w:proofErr w:type="spellEnd"/>
      <w:r w:rsidRPr="00612B08">
        <w:rPr>
          <w:rFonts w:ascii="Lato" w:hAnsi="Lato"/>
          <w:sz w:val="20"/>
          <w:szCs w:val="20"/>
        </w:rPr>
        <w:t xml:space="preserve"> faktura VAT </w:t>
      </w:r>
      <w:proofErr w:type="spellStart"/>
      <w:r w:rsidRPr="00612B08">
        <w:rPr>
          <w:rFonts w:ascii="Lato" w:hAnsi="Lato"/>
          <w:sz w:val="20"/>
          <w:szCs w:val="20"/>
        </w:rPr>
        <w:t>spowoduje</w:t>
      </w:r>
      <w:proofErr w:type="spellEnd"/>
      <w:r w:rsidRPr="00612B08">
        <w:rPr>
          <w:rFonts w:ascii="Lato" w:hAnsi="Lato"/>
          <w:sz w:val="20"/>
          <w:szCs w:val="20"/>
        </w:rPr>
        <w:t xml:space="preserve"> </w:t>
      </w:r>
      <w:proofErr w:type="spellStart"/>
      <w:r w:rsidRPr="00612B08">
        <w:rPr>
          <w:rFonts w:ascii="Lato" w:hAnsi="Lato"/>
          <w:sz w:val="20"/>
          <w:szCs w:val="20"/>
        </w:rPr>
        <w:t>naliczenie</w:t>
      </w:r>
      <w:proofErr w:type="spellEnd"/>
      <w:r w:rsidRPr="00612B08">
        <w:rPr>
          <w:rFonts w:ascii="Lato" w:hAnsi="Lato"/>
          <w:sz w:val="20"/>
          <w:szCs w:val="20"/>
        </w:rPr>
        <w:t xml:space="preserve"> </w:t>
      </w:r>
      <w:proofErr w:type="spellStart"/>
      <w:r w:rsidRPr="00612B08">
        <w:rPr>
          <w:rFonts w:ascii="Lato" w:hAnsi="Lato"/>
          <w:sz w:val="20"/>
          <w:szCs w:val="20"/>
        </w:rPr>
        <w:t>ponownego</w:t>
      </w:r>
      <w:proofErr w:type="spellEnd"/>
      <w:r w:rsidRPr="00612B08">
        <w:rPr>
          <w:rFonts w:ascii="Lato" w:hAnsi="Lato"/>
          <w:sz w:val="20"/>
          <w:szCs w:val="20"/>
        </w:rPr>
        <w:t xml:space="preserve"> 14-dniowego </w:t>
      </w:r>
      <w:proofErr w:type="spellStart"/>
      <w:r w:rsidRPr="00612B08">
        <w:rPr>
          <w:rFonts w:ascii="Lato" w:hAnsi="Lato"/>
          <w:sz w:val="20"/>
          <w:szCs w:val="20"/>
        </w:rPr>
        <w:t>terminu</w:t>
      </w:r>
      <w:proofErr w:type="spellEnd"/>
      <w:r w:rsidRPr="00612B08">
        <w:rPr>
          <w:rFonts w:ascii="Lato" w:hAnsi="Lato"/>
          <w:sz w:val="20"/>
          <w:szCs w:val="20"/>
        </w:rPr>
        <w:t xml:space="preserve"> </w:t>
      </w:r>
      <w:proofErr w:type="spellStart"/>
      <w:r w:rsidRPr="00612B08">
        <w:rPr>
          <w:rFonts w:ascii="Lato" w:hAnsi="Lato"/>
          <w:sz w:val="20"/>
          <w:szCs w:val="20"/>
        </w:rPr>
        <w:t>płatności</w:t>
      </w:r>
      <w:proofErr w:type="spellEnd"/>
      <w:r w:rsidRPr="00612B08">
        <w:rPr>
          <w:rFonts w:ascii="Lato" w:hAnsi="Lato"/>
          <w:sz w:val="20"/>
          <w:szCs w:val="20"/>
        </w:rPr>
        <w:t xml:space="preserve">, </w:t>
      </w:r>
      <w:proofErr w:type="spellStart"/>
      <w:r w:rsidRPr="00612B08">
        <w:rPr>
          <w:rFonts w:ascii="Lato" w:hAnsi="Lato"/>
          <w:sz w:val="20"/>
          <w:szCs w:val="20"/>
        </w:rPr>
        <w:t>liczonego</w:t>
      </w:r>
      <w:proofErr w:type="spellEnd"/>
      <w:r w:rsidRPr="00612B08">
        <w:rPr>
          <w:rFonts w:ascii="Lato" w:hAnsi="Lato"/>
          <w:sz w:val="20"/>
          <w:szCs w:val="20"/>
        </w:rPr>
        <w:t xml:space="preserve"> od </w:t>
      </w:r>
      <w:proofErr w:type="spellStart"/>
      <w:r w:rsidRPr="00612B08">
        <w:rPr>
          <w:rFonts w:ascii="Lato" w:hAnsi="Lato"/>
          <w:sz w:val="20"/>
          <w:szCs w:val="20"/>
        </w:rPr>
        <w:t>momentu</w:t>
      </w:r>
      <w:proofErr w:type="spellEnd"/>
      <w:r w:rsidRPr="00612B08">
        <w:rPr>
          <w:rFonts w:ascii="Lato" w:hAnsi="Lato"/>
          <w:sz w:val="20"/>
          <w:szCs w:val="20"/>
        </w:rPr>
        <w:t xml:space="preserve"> </w:t>
      </w:r>
      <w:proofErr w:type="spellStart"/>
      <w:r w:rsidRPr="00612B08">
        <w:rPr>
          <w:rFonts w:ascii="Lato" w:hAnsi="Lato"/>
          <w:sz w:val="20"/>
          <w:szCs w:val="20"/>
        </w:rPr>
        <w:t>dostarczenia</w:t>
      </w:r>
      <w:proofErr w:type="spellEnd"/>
      <w:r w:rsidRPr="00612B08">
        <w:rPr>
          <w:rFonts w:ascii="Lato" w:hAnsi="Lato"/>
          <w:sz w:val="20"/>
          <w:szCs w:val="20"/>
        </w:rPr>
        <w:t xml:space="preserve"> </w:t>
      </w:r>
      <w:proofErr w:type="spellStart"/>
      <w:r w:rsidRPr="00612B08">
        <w:rPr>
          <w:rFonts w:ascii="Lato" w:hAnsi="Lato"/>
          <w:sz w:val="20"/>
          <w:szCs w:val="20"/>
        </w:rPr>
        <w:t>poprawionej</w:t>
      </w:r>
      <w:proofErr w:type="spellEnd"/>
      <w:r w:rsidRPr="00612B08">
        <w:rPr>
          <w:rFonts w:ascii="Lato" w:hAnsi="Lato"/>
          <w:sz w:val="20"/>
          <w:szCs w:val="20"/>
        </w:rPr>
        <w:t xml:space="preserve"> </w:t>
      </w:r>
      <w:proofErr w:type="spellStart"/>
      <w:r w:rsidRPr="00612B08">
        <w:rPr>
          <w:rFonts w:ascii="Lato" w:hAnsi="Lato"/>
          <w:sz w:val="20"/>
          <w:szCs w:val="20"/>
        </w:rPr>
        <w:t>faktury</w:t>
      </w:r>
      <w:proofErr w:type="spellEnd"/>
      <w:r w:rsidRPr="00612B08">
        <w:rPr>
          <w:rFonts w:ascii="Lato" w:hAnsi="Lato"/>
          <w:sz w:val="20"/>
          <w:szCs w:val="20"/>
        </w:rPr>
        <w:t xml:space="preserve">. </w:t>
      </w:r>
    </w:p>
    <w:p w14:paraId="6200B8A2" w14:textId="77777777" w:rsidR="009C7B17" w:rsidRPr="00612B08" w:rsidRDefault="009C7B17" w:rsidP="00832275">
      <w:pPr>
        <w:numPr>
          <w:ilvl w:val="0"/>
          <w:numId w:val="24"/>
        </w:numPr>
        <w:suppressAutoHyphens/>
        <w:jc w:val="both"/>
        <w:rPr>
          <w:rFonts w:ascii="Lato" w:hAnsi="Lato"/>
          <w:sz w:val="20"/>
          <w:szCs w:val="20"/>
        </w:rPr>
      </w:pPr>
      <w:r w:rsidRPr="00612B08">
        <w:rPr>
          <w:rFonts w:ascii="Lato" w:hAnsi="Lato"/>
          <w:sz w:val="20"/>
          <w:szCs w:val="20"/>
        </w:rPr>
        <w:t xml:space="preserve">Za </w:t>
      </w:r>
      <w:proofErr w:type="spellStart"/>
      <w:r w:rsidRPr="00612B08">
        <w:rPr>
          <w:rFonts w:ascii="Lato" w:hAnsi="Lato"/>
          <w:sz w:val="20"/>
          <w:szCs w:val="20"/>
        </w:rPr>
        <w:t>dzień</w:t>
      </w:r>
      <w:proofErr w:type="spellEnd"/>
      <w:r w:rsidRPr="00612B08">
        <w:rPr>
          <w:rFonts w:ascii="Lato" w:hAnsi="Lato"/>
          <w:sz w:val="20"/>
          <w:szCs w:val="20"/>
        </w:rPr>
        <w:t xml:space="preserve"> </w:t>
      </w:r>
      <w:proofErr w:type="spellStart"/>
      <w:r w:rsidRPr="00612B08">
        <w:rPr>
          <w:rFonts w:ascii="Lato" w:hAnsi="Lato"/>
          <w:sz w:val="20"/>
          <w:szCs w:val="20"/>
        </w:rPr>
        <w:t>zapłaty</w:t>
      </w:r>
      <w:proofErr w:type="spellEnd"/>
      <w:r w:rsidRPr="00612B08">
        <w:rPr>
          <w:rFonts w:ascii="Lato" w:hAnsi="Lato"/>
          <w:sz w:val="20"/>
          <w:szCs w:val="20"/>
        </w:rPr>
        <w:t xml:space="preserve"> </w:t>
      </w:r>
      <w:proofErr w:type="spellStart"/>
      <w:r w:rsidRPr="00612B08">
        <w:rPr>
          <w:rFonts w:ascii="Lato" w:hAnsi="Lato"/>
          <w:sz w:val="20"/>
          <w:szCs w:val="20"/>
        </w:rPr>
        <w:t>uważa</w:t>
      </w:r>
      <w:proofErr w:type="spellEnd"/>
      <w:r w:rsidRPr="00612B08">
        <w:rPr>
          <w:rFonts w:ascii="Lato" w:hAnsi="Lato"/>
          <w:sz w:val="20"/>
          <w:szCs w:val="20"/>
        </w:rPr>
        <w:t xml:space="preserve"> </w:t>
      </w:r>
      <w:proofErr w:type="spellStart"/>
      <w:r w:rsidRPr="00612B08">
        <w:rPr>
          <w:rFonts w:ascii="Lato" w:hAnsi="Lato"/>
          <w:sz w:val="20"/>
          <w:szCs w:val="20"/>
        </w:rPr>
        <w:t>się</w:t>
      </w:r>
      <w:proofErr w:type="spellEnd"/>
      <w:r w:rsidRPr="00612B08">
        <w:rPr>
          <w:rFonts w:ascii="Lato" w:hAnsi="Lato"/>
          <w:sz w:val="20"/>
          <w:szCs w:val="20"/>
        </w:rPr>
        <w:t xml:space="preserve"> </w:t>
      </w:r>
      <w:proofErr w:type="spellStart"/>
      <w:r w:rsidRPr="00612B08">
        <w:rPr>
          <w:rFonts w:ascii="Lato" w:hAnsi="Lato"/>
          <w:sz w:val="20"/>
          <w:szCs w:val="20"/>
        </w:rPr>
        <w:t>dzień</w:t>
      </w:r>
      <w:proofErr w:type="spellEnd"/>
      <w:r w:rsidRPr="00612B08">
        <w:rPr>
          <w:rFonts w:ascii="Lato" w:hAnsi="Lato"/>
          <w:sz w:val="20"/>
          <w:szCs w:val="20"/>
        </w:rPr>
        <w:t xml:space="preserve"> </w:t>
      </w:r>
      <w:proofErr w:type="spellStart"/>
      <w:r w:rsidRPr="00612B08">
        <w:rPr>
          <w:rFonts w:ascii="Lato" w:hAnsi="Lato"/>
          <w:sz w:val="20"/>
          <w:szCs w:val="20"/>
        </w:rPr>
        <w:t>obciążenia</w:t>
      </w:r>
      <w:proofErr w:type="spellEnd"/>
      <w:r w:rsidRPr="00612B08">
        <w:rPr>
          <w:rFonts w:ascii="Lato" w:hAnsi="Lato"/>
          <w:sz w:val="20"/>
          <w:szCs w:val="20"/>
        </w:rPr>
        <w:t xml:space="preserve"> </w:t>
      </w:r>
      <w:proofErr w:type="spellStart"/>
      <w:r w:rsidRPr="00612B08">
        <w:rPr>
          <w:rFonts w:ascii="Lato" w:hAnsi="Lato"/>
          <w:sz w:val="20"/>
          <w:szCs w:val="20"/>
        </w:rPr>
        <w:t>rachunku</w:t>
      </w:r>
      <w:proofErr w:type="spellEnd"/>
      <w:r w:rsidRPr="00612B08">
        <w:rPr>
          <w:rFonts w:ascii="Lato" w:hAnsi="Lato"/>
          <w:sz w:val="20"/>
          <w:szCs w:val="20"/>
        </w:rPr>
        <w:t xml:space="preserve"> </w:t>
      </w:r>
      <w:proofErr w:type="spellStart"/>
      <w:r w:rsidRPr="00612B08">
        <w:rPr>
          <w:rFonts w:ascii="Lato" w:hAnsi="Lato"/>
          <w:sz w:val="20"/>
          <w:szCs w:val="20"/>
        </w:rPr>
        <w:t>Zamawiającego</w:t>
      </w:r>
      <w:proofErr w:type="spellEnd"/>
      <w:r w:rsidRPr="00612B08">
        <w:rPr>
          <w:rFonts w:ascii="Lato" w:hAnsi="Lato"/>
          <w:sz w:val="20"/>
          <w:szCs w:val="20"/>
        </w:rPr>
        <w:t>.</w:t>
      </w:r>
    </w:p>
    <w:p w14:paraId="50B80CEC" w14:textId="77777777" w:rsidR="009C7B17" w:rsidRPr="00612B08" w:rsidRDefault="009C7B17" w:rsidP="00832275">
      <w:pPr>
        <w:numPr>
          <w:ilvl w:val="0"/>
          <w:numId w:val="24"/>
        </w:numPr>
        <w:suppressAutoHyphens/>
        <w:jc w:val="both"/>
        <w:rPr>
          <w:rFonts w:ascii="Lato" w:hAnsi="Lato"/>
          <w:sz w:val="20"/>
          <w:szCs w:val="20"/>
        </w:rPr>
      </w:pPr>
      <w:proofErr w:type="spellStart"/>
      <w:r w:rsidRPr="00612B08">
        <w:rPr>
          <w:rFonts w:ascii="Lato" w:hAnsi="Lato"/>
          <w:sz w:val="20"/>
          <w:szCs w:val="20"/>
        </w:rPr>
        <w:t>Wykonawca</w:t>
      </w:r>
      <w:proofErr w:type="spellEnd"/>
      <w:r w:rsidRPr="00612B08">
        <w:rPr>
          <w:rFonts w:ascii="Lato" w:hAnsi="Lato"/>
          <w:sz w:val="20"/>
          <w:szCs w:val="20"/>
        </w:rPr>
        <w:t xml:space="preserve"> </w:t>
      </w:r>
      <w:proofErr w:type="spellStart"/>
      <w:r w:rsidRPr="00612B08">
        <w:rPr>
          <w:rFonts w:ascii="Lato" w:hAnsi="Lato"/>
          <w:sz w:val="20"/>
          <w:szCs w:val="20"/>
        </w:rPr>
        <w:t>oświadcza</w:t>
      </w:r>
      <w:proofErr w:type="spellEnd"/>
      <w:r w:rsidRPr="00612B08">
        <w:rPr>
          <w:rFonts w:ascii="Lato" w:hAnsi="Lato"/>
          <w:sz w:val="20"/>
          <w:szCs w:val="20"/>
        </w:rPr>
        <w:t xml:space="preserve">, </w:t>
      </w:r>
      <w:proofErr w:type="spellStart"/>
      <w:r w:rsidRPr="00612B08">
        <w:rPr>
          <w:rFonts w:ascii="Lato" w:hAnsi="Lato"/>
          <w:sz w:val="20"/>
          <w:szCs w:val="20"/>
        </w:rPr>
        <w:t>że</w:t>
      </w:r>
      <w:proofErr w:type="spellEnd"/>
      <w:r w:rsidRPr="00612B08">
        <w:rPr>
          <w:rFonts w:ascii="Lato" w:hAnsi="Lato"/>
          <w:sz w:val="20"/>
          <w:szCs w:val="20"/>
        </w:rPr>
        <w:t xml:space="preserve"> </w:t>
      </w:r>
      <w:r w:rsidRPr="00612B08">
        <w:rPr>
          <w:rFonts w:ascii="Lato" w:hAnsi="Lato"/>
          <w:color w:val="0070C0"/>
          <w:sz w:val="20"/>
          <w:szCs w:val="20"/>
        </w:rPr>
        <w:t>jest/</w:t>
      </w:r>
      <w:proofErr w:type="spellStart"/>
      <w:r w:rsidRPr="00612B08">
        <w:rPr>
          <w:rFonts w:ascii="Lato" w:hAnsi="Lato"/>
          <w:color w:val="0070C0"/>
          <w:sz w:val="20"/>
          <w:szCs w:val="20"/>
        </w:rPr>
        <w:t>nie</w:t>
      </w:r>
      <w:proofErr w:type="spellEnd"/>
      <w:r w:rsidRPr="00612B08">
        <w:rPr>
          <w:rFonts w:ascii="Lato" w:hAnsi="Lato"/>
          <w:color w:val="0070C0"/>
          <w:sz w:val="20"/>
          <w:szCs w:val="20"/>
        </w:rPr>
        <w:t xml:space="preserve"> jest* </w:t>
      </w:r>
      <w:proofErr w:type="spellStart"/>
      <w:r w:rsidRPr="00612B08">
        <w:rPr>
          <w:rFonts w:ascii="Lato" w:hAnsi="Lato"/>
          <w:sz w:val="20"/>
          <w:szCs w:val="20"/>
        </w:rPr>
        <w:t>czynnym</w:t>
      </w:r>
      <w:proofErr w:type="spellEnd"/>
      <w:r w:rsidRPr="00612B08">
        <w:rPr>
          <w:rFonts w:ascii="Lato" w:hAnsi="Lato"/>
          <w:sz w:val="20"/>
          <w:szCs w:val="20"/>
        </w:rPr>
        <w:t xml:space="preserve"> </w:t>
      </w:r>
      <w:proofErr w:type="spellStart"/>
      <w:r w:rsidRPr="00612B08">
        <w:rPr>
          <w:rFonts w:ascii="Lato" w:hAnsi="Lato"/>
          <w:sz w:val="20"/>
          <w:szCs w:val="20"/>
        </w:rPr>
        <w:t>podatnikiem</w:t>
      </w:r>
      <w:proofErr w:type="spellEnd"/>
      <w:r w:rsidRPr="00612B08">
        <w:rPr>
          <w:rFonts w:ascii="Lato" w:hAnsi="Lato"/>
          <w:sz w:val="20"/>
          <w:szCs w:val="20"/>
        </w:rPr>
        <w:t xml:space="preserve"> w </w:t>
      </w:r>
      <w:proofErr w:type="spellStart"/>
      <w:r w:rsidRPr="00612B08">
        <w:rPr>
          <w:rFonts w:ascii="Lato" w:hAnsi="Lato"/>
          <w:sz w:val="20"/>
          <w:szCs w:val="20"/>
        </w:rPr>
        <w:t>podatku</w:t>
      </w:r>
      <w:proofErr w:type="spellEnd"/>
      <w:r w:rsidRPr="00612B08">
        <w:rPr>
          <w:rFonts w:ascii="Lato" w:hAnsi="Lato"/>
          <w:sz w:val="20"/>
          <w:szCs w:val="20"/>
        </w:rPr>
        <w:t xml:space="preserve"> od </w:t>
      </w:r>
      <w:proofErr w:type="spellStart"/>
      <w:r w:rsidRPr="00612B08">
        <w:rPr>
          <w:rFonts w:ascii="Lato" w:hAnsi="Lato"/>
          <w:sz w:val="20"/>
          <w:szCs w:val="20"/>
        </w:rPr>
        <w:t>towarów</w:t>
      </w:r>
      <w:proofErr w:type="spellEnd"/>
      <w:r w:rsidRPr="00612B08">
        <w:rPr>
          <w:rFonts w:ascii="Lato" w:hAnsi="Lato"/>
          <w:sz w:val="20"/>
          <w:szCs w:val="20"/>
        </w:rPr>
        <w:t xml:space="preserve"> i </w:t>
      </w:r>
      <w:proofErr w:type="spellStart"/>
      <w:r w:rsidRPr="00612B08">
        <w:rPr>
          <w:rFonts w:ascii="Lato" w:hAnsi="Lato"/>
          <w:sz w:val="20"/>
          <w:szCs w:val="20"/>
        </w:rPr>
        <w:t>usług</w:t>
      </w:r>
      <w:proofErr w:type="spellEnd"/>
      <w:r w:rsidRPr="00612B08">
        <w:rPr>
          <w:rFonts w:ascii="Lato" w:hAnsi="Lato"/>
          <w:sz w:val="20"/>
          <w:szCs w:val="20"/>
        </w:rPr>
        <w:t xml:space="preserve"> VAT.</w:t>
      </w:r>
    </w:p>
    <w:p w14:paraId="3FD48D0E" w14:textId="77777777" w:rsidR="009C7B17" w:rsidRPr="00612B08" w:rsidRDefault="009C7B17" w:rsidP="00832275">
      <w:pPr>
        <w:suppressAutoHyphens/>
        <w:jc w:val="both"/>
        <w:rPr>
          <w:rFonts w:ascii="Lato" w:hAnsi="Lato"/>
          <w:color w:val="0070C0"/>
          <w:sz w:val="20"/>
          <w:szCs w:val="20"/>
        </w:rPr>
      </w:pPr>
      <w:r w:rsidRPr="00612B08">
        <w:rPr>
          <w:rFonts w:ascii="Lato" w:hAnsi="Lato"/>
          <w:color w:val="0070C0"/>
          <w:sz w:val="20"/>
          <w:szCs w:val="20"/>
        </w:rPr>
        <w:t xml:space="preserve">* </w:t>
      </w:r>
      <w:proofErr w:type="spellStart"/>
      <w:r w:rsidRPr="00612B08">
        <w:rPr>
          <w:rFonts w:ascii="Lato" w:hAnsi="Lato"/>
          <w:color w:val="0070C0"/>
          <w:sz w:val="20"/>
          <w:szCs w:val="20"/>
        </w:rPr>
        <w:t>niepotrzebne</w:t>
      </w:r>
      <w:proofErr w:type="spellEnd"/>
      <w:r w:rsidRPr="00612B08">
        <w:rPr>
          <w:rFonts w:ascii="Lato" w:hAnsi="Lato"/>
          <w:color w:val="0070C0"/>
          <w:sz w:val="20"/>
          <w:szCs w:val="20"/>
        </w:rPr>
        <w:t xml:space="preserve"> </w:t>
      </w:r>
      <w:proofErr w:type="spellStart"/>
      <w:r w:rsidRPr="00612B08">
        <w:rPr>
          <w:rFonts w:ascii="Lato" w:hAnsi="Lato"/>
          <w:color w:val="0070C0"/>
          <w:sz w:val="20"/>
          <w:szCs w:val="20"/>
        </w:rPr>
        <w:t>skreślić</w:t>
      </w:r>
      <w:proofErr w:type="spellEnd"/>
    </w:p>
    <w:p w14:paraId="58342B53" w14:textId="77777777" w:rsidR="009C7B17" w:rsidRPr="00612B08" w:rsidRDefault="009C7B17" w:rsidP="00832275">
      <w:pPr>
        <w:numPr>
          <w:ilvl w:val="0"/>
          <w:numId w:val="24"/>
        </w:numPr>
        <w:suppressAutoHyphens/>
        <w:jc w:val="both"/>
        <w:rPr>
          <w:rFonts w:ascii="Lato" w:hAnsi="Lato"/>
          <w:sz w:val="20"/>
          <w:szCs w:val="20"/>
        </w:rPr>
      </w:pPr>
      <w:proofErr w:type="spellStart"/>
      <w:r w:rsidRPr="00612B08">
        <w:rPr>
          <w:rFonts w:ascii="Lato" w:hAnsi="Lato"/>
          <w:sz w:val="20"/>
          <w:szCs w:val="20"/>
        </w:rPr>
        <w:t>Wykonawca</w:t>
      </w:r>
      <w:proofErr w:type="spellEnd"/>
      <w:r w:rsidRPr="00612B08">
        <w:rPr>
          <w:rFonts w:ascii="Lato" w:hAnsi="Lato"/>
          <w:sz w:val="20"/>
          <w:szCs w:val="20"/>
        </w:rPr>
        <w:t xml:space="preserve"> </w:t>
      </w:r>
      <w:proofErr w:type="spellStart"/>
      <w:r w:rsidRPr="00612B08">
        <w:rPr>
          <w:rFonts w:ascii="Lato" w:hAnsi="Lato"/>
          <w:sz w:val="20"/>
          <w:szCs w:val="20"/>
        </w:rPr>
        <w:t>oświadcza</w:t>
      </w:r>
      <w:proofErr w:type="spellEnd"/>
      <w:r w:rsidRPr="00612B08">
        <w:rPr>
          <w:rFonts w:ascii="Lato" w:hAnsi="Lato"/>
          <w:sz w:val="20"/>
          <w:szCs w:val="20"/>
        </w:rPr>
        <w:t xml:space="preserve">, </w:t>
      </w:r>
      <w:proofErr w:type="spellStart"/>
      <w:r w:rsidRPr="00612B08">
        <w:rPr>
          <w:rFonts w:ascii="Lato" w:hAnsi="Lato"/>
          <w:sz w:val="20"/>
          <w:szCs w:val="20"/>
        </w:rPr>
        <w:t>że</w:t>
      </w:r>
      <w:proofErr w:type="spellEnd"/>
      <w:r w:rsidRPr="00612B08">
        <w:rPr>
          <w:rFonts w:ascii="Lato" w:hAnsi="Lato"/>
          <w:sz w:val="20"/>
          <w:szCs w:val="20"/>
        </w:rPr>
        <w:t xml:space="preserve"> </w:t>
      </w:r>
      <w:proofErr w:type="spellStart"/>
      <w:r w:rsidRPr="00612B08">
        <w:rPr>
          <w:rFonts w:ascii="Lato" w:hAnsi="Lato"/>
          <w:sz w:val="20"/>
          <w:szCs w:val="20"/>
        </w:rPr>
        <w:t>rachunek</w:t>
      </w:r>
      <w:proofErr w:type="spellEnd"/>
      <w:r w:rsidRPr="00612B08">
        <w:rPr>
          <w:rFonts w:ascii="Lato" w:hAnsi="Lato"/>
          <w:sz w:val="20"/>
          <w:szCs w:val="20"/>
        </w:rPr>
        <w:t xml:space="preserve"> </w:t>
      </w:r>
      <w:proofErr w:type="spellStart"/>
      <w:r w:rsidRPr="00612B08">
        <w:rPr>
          <w:rFonts w:ascii="Lato" w:hAnsi="Lato"/>
          <w:sz w:val="20"/>
          <w:szCs w:val="20"/>
        </w:rPr>
        <w:t>bankowy</w:t>
      </w:r>
      <w:proofErr w:type="spellEnd"/>
      <w:r w:rsidRPr="00612B08">
        <w:rPr>
          <w:rFonts w:ascii="Lato" w:hAnsi="Lato"/>
          <w:sz w:val="20"/>
          <w:szCs w:val="20"/>
        </w:rPr>
        <w:t xml:space="preserve">, </w:t>
      </w:r>
      <w:proofErr w:type="spellStart"/>
      <w:r w:rsidRPr="00612B08">
        <w:rPr>
          <w:rFonts w:ascii="Lato" w:hAnsi="Lato"/>
          <w:sz w:val="20"/>
          <w:szCs w:val="20"/>
        </w:rPr>
        <w:t>wskazany</w:t>
      </w:r>
      <w:proofErr w:type="spellEnd"/>
      <w:r w:rsidRPr="00612B08">
        <w:rPr>
          <w:rFonts w:ascii="Lato" w:hAnsi="Lato"/>
          <w:sz w:val="20"/>
          <w:szCs w:val="20"/>
        </w:rPr>
        <w:t xml:space="preserve"> w § 4 pkt 8 </w:t>
      </w:r>
      <w:proofErr w:type="spellStart"/>
      <w:r w:rsidRPr="00612B08">
        <w:rPr>
          <w:rFonts w:ascii="Lato" w:hAnsi="Lato"/>
          <w:sz w:val="20"/>
          <w:szCs w:val="20"/>
        </w:rPr>
        <w:t>niniejszej</w:t>
      </w:r>
      <w:proofErr w:type="spellEnd"/>
      <w:r w:rsidRPr="00612B08">
        <w:rPr>
          <w:rFonts w:ascii="Lato" w:hAnsi="Lato"/>
          <w:sz w:val="20"/>
          <w:szCs w:val="20"/>
        </w:rPr>
        <w:t xml:space="preserve"> </w:t>
      </w:r>
      <w:proofErr w:type="spellStart"/>
      <w:r w:rsidRPr="00612B08">
        <w:rPr>
          <w:rFonts w:ascii="Lato" w:hAnsi="Lato"/>
          <w:sz w:val="20"/>
          <w:szCs w:val="20"/>
        </w:rPr>
        <w:t>umowy</w:t>
      </w:r>
      <w:proofErr w:type="spellEnd"/>
      <w:r w:rsidRPr="00612B08">
        <w:rPr>
          <w:rFonts w:ascii="Lato" w:hAnsi="Lato"/>
          <w:sz w:val="20"/>
          <w:szCs w:val="20"/>
        </w:rPr>
        <w:t xml:space="preserve"> </w:t>
      </w:r>
      <w:proofErr w:type="spellStart"/>
      <w:r w:rsidRPr="00612B08">
        <w:rPr>
          <w:rFonts w:ascii="Lato" w:hAnsi="Lato"/>
          <w:sz w:val="20"/>
          <w:szCs w:val="20"/>
        </w:rPr>
        <w:t>jako</w:t>
      </w:r>
      <w:proofErr w:type="spellEnd"/>
      <w:r w:rsidRPr="00612B08">
        <w:rPr>
          <w:rFonts w:ascii="Lato" w:hAnsi="Lato"/>
          <w:sz w:val="20"/>
          <w:szCs w:val="20"/>
        </w:rPr>
        <w:t xml:space="preserve"> </w:t>
      </w:r>
      <w:proofErr w:type="spellStart"/>
      <w:r w:rsidRPr="00612B08">
        <w:rPr>
          <w:rFonts w:ascii="Lato" w:hAnsi="Lato"/>
          <w:sz w:val="20"/>
          <w:szCs w:val="20"/>
        </w:rPr>
        <w:t>właściwy</w:t>
      </w:r>
      <w:proofErr w:type="spellEnd"/>
      <w:r w:rsidRPr="00612B08">
        <w:rPr>
          <w:rFonts w:ascii="Lato" w:hAnsi="Lato"/>
          <w:sz w:val="20"/>
          <w:szCs w:val="20"/>
        </w:rPr>
        <w:t xml:space="preserve"> do </w:t>
      </w:r>
      <w:proofErr w:type="spellStart"/>
      <w:r w:rsidRPr="00612B08">
        <w:rPr>
          <w:rFonts w:ascii="Lato" w:hAnsi="Lato"/>
          <w:sz w:val="20"/>
          <w:szCs w:val="20"/>
        </w:rPr>
        <w:t>uregulowania</w:t>
      </w:r>
      <w:proofErr w:type="spellEnd"/>
      <w:r w:rsidRPr="00612B08">
        <w:rPr>
          <w:rFonts w:ascii="Lato" w:hAnsi="Lato"/>
          <w:sz w:val="20"/>
          <w:szCs w:val="20"/>
        </w:rPr>
        <w:t xml:space="preserve"> </w:t>
      </w:r>
      <w:proofErr w:type="spellStart"/>
      <w:r w:rsidRPr="00612B08">
        <w:rPr>
          <w:rFonts w:ascii="Lato" w:hAnsi="Lato"/>
          <w:sz w:val="20"/>
          <w:szCs w:val="20"/>
        </w:rPr>
        <w:t>należności</w:t>
      </w:r>
      <w:proofErr w:type="spellEnd"/>
      <w:r w:rsidRPr="00612B08">
        <w:rPr>
          <w:rFonts w:ascii="Lato" w:hAnsi="Lato"/>
          <w:sz w:val="20"/>
          <w:szCs w:val="20"/>
        </w:rPr>
        <w:t xml:space="preserve"> </w:t>
      </w:r>
      <w:proofErr w:type="spellStart"/>
      <w:r w:rsidRPr="00612B08">
        <w:rPr>
          <w:rFonts w:ascii="Lato" w:hAnsi="Lato"/>
          <w:sz w:val="20"/>
          <w:szCs w:val="20"/>
        </w:rPr>
        <w:t>wynikającej</w:t>
      </w:r>
      <w:proofErr w:type="spellEnd"/>
      <w:r w:rsidRPr="00612B08">
        <w:rPr>
          <w:rFonts w:ascii="Lato" w:hAnsi="Lato"/>
          <w:sz w:val="20"/>
          <w:szCs w:val="20"/>
        </w:rPr>
        <w:t xml:space="preserve"> z </w:t>
      </w:r>
      <w:proofErr w:type="spellStart"/>
      <w:r w:rsidRPr="00612B08">
        <w:rPr>
          <w:rFonts w:ascii="Lato" w:hAnsi="Lato"/>
          <w:sz w:val="20"/>
          <w:szCs w:val="20"/>
        </w:rPr>
        <w:t>przedmiotowej</w:t>
      </w:r>
      <w:proofErr w:type="spellEnd"/>
      <w:r w:rsidRPr="00612B08">
        <w:rPr>
          <w:rFonts w:ascii="Lato" w:hAnsi="Lato"/>
          <w:sz w:val="20"/>
          <w:szCs w:val="20"/>
        </w:rPr>
        <w:t xml:space="preserve"> </w:t>
      </w:r>
      <w:proofErr w:type="spellStart"/>
      <w:r w:rsidRPr="00612B08">
        <w:rPr>
          <w:rFonts w:ascii="Lato" w:hAnsi="Lato"/>
          <w:sz w:val="20"/>
          <w:szCs w:val="20"/>
        </w:rPr>
        <w:t>umowy</w:t>
      </w:r>
      <w:proofErr w:type="spellEnd"/>
      <w:r w:rsidRPr="00612B08">
        <w:rPr>
          <w:rFonts w:ascii="Lato" w:hAnsi="Lato"/>
          <w:sz w:val="20"/>
          <w:szCs w:val="20"/>
        </w:rPr>
        <w:t xml:space="preserve">, </w:t>
      </w:r>
      <w:proofErr w:type="spellStart"/>
      <w:r w:rsidRPr="00612B08">
        <w:rPr>
          <w:rFonts w:ascii="Lato" w:hAnsi="Lato"/>
          <w:sz w:val="20"/>
          <w:szCs w:val="20"/>
        </w:rPr>
        <w:t>służy</w:t>
      </w:r>
      <w:proofErr w:type="spellEnd"/>
      <w:r w:rsidRPr="00612B08">
        <w:rPr>
          <w:rFonts w:ascii="Lato" w:hAnsi="Lato"/>
          <w:sz w:val="20"/>
          <w:szCs w:val="20"/>
        </w:rPr>
        <w:t xml:space="preserve"> do </w:t>
      </w:r>
      <w:proofErr w:type="spellStart"/>
      <w:r w:rsidRPr="00612B08">
        <w:rPr>
          <w:rFonts w:ascii="Lato" w:hAnsi="Lato"/>
          <w:sz w:val="20"/>
          <w:szCs w:val="20"/>
        </w:rPr>
        <w:t>rozliczeń</w:t>
      </w:r>
      <w:proofErr w:type="spellEnd"/>
      <w:r w:rsidRPr="00612B08">
        <w:rPr>
          <w:rFonts w:ascii="Lato" w:hAnsi="Lato"/>
          <w:sz w:val="20"/>
          <w:szCs w:val="20"/>
        </w:rPr>
        <w:t xml:space="preserve"> </w:t>
      </w:r>
      <w:proofErr w:type="spellStart"/>
      <w:r w:rsidRPr="00612B08">
        <w:rPr>
          <w:rFonts w:ascii="Lato" w:hAnsi="Lato"/>
          <w:sz w:val="20"/>
          <w:szCs w:val="20"/>
        </w:rPr>
        <w:t>finansowych</w:t>
      </w:r>
      <w:proofErr w:type="spellEnd"/>
      <w:r w:rsidRPr="00612B08">
        <w:rPr>
          <w:rFonts w:ascii="Lato" w:hAnsi="Lato"/>
          <w:sz w:val="20"/>
          <w:szCs w:val="20"/>
        </w:rPr>
        <w:t xml:space="preserve"> w </w:t>
      </w:r>
      <w:proofErr w:type="spellStart"/>
      <w:r w:rsidRPr="00612B08">
        <w:rPr>
          <w:rFonts w:ascii="Lato" w:hAnsi="Lato"/>
          <w:sz w:val="20"/>
          <w:szCs w:val="20"/>
        </w:rPr>
        <w:t>ramach</w:t>
      </w:r>
      <w:proofErr w:type="spellEnd"/>
      <w:r w:rsidRPr="00612B08">
        <w:rPr>
          <w:rFonts w:ascii="Lato" w:hAnsi="Lato"/>
          <w:sz w:val="20"/>
          <w:szCs w:val="20"/>
        </w:rPr>
        <w:t xml:space="preserve"> </w:t>
      </w:r>
      <w:proofErr w:type="spellStart"/>
      <w:r w:rsidRPr="00612B08">
        <w:rPr>
          <w:rFonts w:ascii="Lato" w:hAnsi="Lato"/>
          <w:sz w:val="20"/>
          <w:szCs w:val="20"/>
        </w:rPr>
        <w:t>wykonywanej</w:t>
      </w:r>
      <w:proofErr w:type="spellEnd"/>
      <w:r w:rsidRPr="00612B08">
        <w:rPr>
          <w:rFonts w:ascii="Lato" w:hAnsi="Lato"/>
          <w:sz w:val="20"/>
          <w:szCs w:val="20"/>
        </w:rPr>
        <w:t xml:space="preserve"> </w:t>
      </w:r>
      <w:proofErr w:type="spellStart"/>
      <w:r w:rsidRPr="00612B08">
        <w:rPr>
          <w:rFonts w:ascii="Lato" w:hAnsi="Lato"/>
          <w:sz w:val="20"/>
          <w:szCs w:val="20"/>
        </w:rPr>
        <w:t>przez</w:t>
      </w:r>
      <w:proofErr w:type="spellEnd"/>
      <w:r w:rsidRPr="00612B08">
        <w:rPr>
          <w:rFonts w:ascii="Lato" w:hAnsi="Lato"/>
          <w:sz w:val="20"/>
          <w:szCs w:val="20"/>
        </w:rPr>
        <w:t xml:space="preserve"> </w:t>
      </w:r>
      <w:proofErr w:type="spellStart"/>
      <w:r w:rsidRPr="00612B08">
        <w:rPr>
          <w:rFonts w:ascii="Lato" w:hAnsi="Lato"/>
          <w:sz w:val="20"/>
          <w:szCs w:val="20"/>
        </w:rPr>
        <w:t>niego</w:t>
      </w:r>
      <w:proofErr w:type="spellEnd"/>
      <w:r w:rsidRPr="00612B08">
        <w:rPr>
          <w:rFonts w:ascii="Lato" w:hAnsi="Lato"/>
          <w:sz w:val="20"/>
          <w:szCs w:val="20"/>
        </w:rPr>
        <w:t xml:space="preserve"> </w:t>
      </w:r>
      <w:proofErr w:type="spellStart"/>
      <w:r w:rsidRPr="00612B08">
        <w:rPr>
          <w:rFonts w:ascii="Lato" w:hAnsi="Lato"/>
          <w:sz w:val="20"/>
          <w:szCs w:val="20"/>
        </w:rPr>
        <w:t>działalności</w:t>
      </w:r>
      <w:proofErr w:type="spellEnd"/>
      <w:r w:rsidRPr="00612B08">
        <w:rPr>
          <w:rFonts w:ascii="Lato" w:hAnsi="Lato"/>
          <w:sz w:val="20"/>
          <w:szCs w:val="20"/>
        </w:rPr>
        <w:t xml:space="preserve"> </w:t>
      </w:r>
      <w:proofErr w:type="spellStart"/>
      <w:r w:rsidRPr="00612B08">
        <w:rPr>
          <w:rFonts w:ascii="Lato" w:hAnsi="Lato"/>
          <w:sz w:val="20"/>
          <w:szCs w:val="20"/>
        </w:rPr>
        <w:t>gospodarczej</w:t>
      </w:r>
      <w:proofErr w:type="spellEnd"/>
      <w:r w:rsidRPr="00612B08">
        <w:rPr>
          <w:rFonts w:ascii="Lato" w:hAnsi="Lato"/>
          <w:sz w:val="20"/>
          <w:szCs w:val="20"/>
        </w:rPr>
        <w:t xml:space="preserve"> i jest </w:t>
      </w:r>
      <w:proofErr w:type="spellStart"/>
      <w:r w:rsidRPr="00612B08">
        <w:rPr>
          <w:rFonts w:ascii="Lato" w:hAnsi="Lato"/>
          <w:sz w:val="20"/>
          <w:szCs w:val="20"/>
        </w:rPr>
        <w:t>dla</w:t>
      </w:r>
      <w:proofErr w:type="spellEnd"/>
      <w:r w:rsidRPr="00612B08">
        <w:rPr>
          <w:rFonts w:ascii="Lato" w:hAnsi="Lato"/>
          <w:sz w:val="20"/>
          <w:szCs w:val="20"/>
        </w:rPr>
        <w:t xml:space="preserve"> </w:t>
      </w:r>
      <w:proofErr w:type="spellStart"/>
      <w:r w:rsidRPr="00612B08">
        <w:rPr>
          <w:rFonts w:ascii="Lato" w:hAnsi="Lato"/>
          <w:sz w:val="20"/>
          <w:szCs w:val="20"/>
        </w:rPr>
        <w:t>niego</w:t>
      </w:r>
      <w:proofErr w:type="spellEnd"/>
      <w:r w:rsidRPr="00612B08">
        <w:rPr>
          <w:rFonts w:ascii="Lato" w:hAnsi="Lato"/>
          <w:sz w:val="20"/>
          <w:szCs w:val="20"/>
        </w:rPr>
        <w:t xml:space="preserve"> </w:t>
      </w:r>
      <w:proofErr w:type="spellStart"/>
      <w:r w:rsidRPr="00612B08">
        <w:rPr>
          <w:rFonts w:ascii="Lato" w:hAnsi="Lato"/>
          <w:sz w:val="20"/>
          <w:szCs w:val="20"/>
        </w:rPr>
        <w:t>prowadzony</w:t>
      </w:r>
      <w:proofErr w:type="spellEnd"/>
      <w:r w:rsidRPr="00612B08">
        <w:rPr>
          <w:rFonts w:ascii="Lato" w:hAnsi="Lato"/>
          <w:sz w:val="20"/>
          <w:szCs w:val="20"/>
        </w:rPr>
        <w:t xml:space="preserve"> </w:t>
      </w:r>
      <w:proofErr w:type="spellStart"/>
      <w:r w:rsidRPr="00612B08">
        <w:rPr>
          <w:rFonts w:ascii="Lato" w:hAnsi="Lato"/>
          <w:sz w:val="20"/>
          <w:szCs w:val="20"/>
        </w:rPr>
        <w:t>rachunek</w:t>
      </w:r>
      <w:proofErr w:type="spellEnd"/>
      <w:r w:rsidRPr="00612B08">
        <w:rPr>
          <w:rFonts w:ascii="Lato" w:hAnsi="Lato"/>
          <w:sz w:val="20"/>
          <w:szCs w:val="20"/>
        </w:rPr>
        <w:t xml:space="preserve"> VAT, o którym mowa w art. 2 pkt 37 </w:t>
      </w:r>
      <w:proofErr w:type="spellStart"/>
      <w:r w:rsidRPr="00612B08">
        <w:rPr>
          <w:rFonts w:ascii="Lato" w:hAnsi="Lato"/>
          <w:sz w:val="20"/>
          <w:szCs w:val="20"/>
        </w:rPr>
        <w:t>ustawy</w:t>
      </w:r>
      <w:proofErr w:type="spellEnd"/>
      <w:r w:rsidRPr="00612B08">
        <w:rPr>
          <w:rFonts w:ascii="Lato" w:hAnsi="Lato"/>
          <w:sz w:val="20"/>
          <w:szCs w:val="20"/>
        </w:rPr>
        <w:t xml:space="preserve"> z </w:t>
      </w:r>
      <w:proofErr w:type="spellStart"/>
      <w:r w:rsidRPr="00612B08">
        <w:rPr>
          <w:rFonts w:ascii="Lato" w:hAnsi="Lato"/>
          <w:sz w:val="20"/>
          <w:szCs w:val="20"/>
        </w:rPr>
        <w:t>dnia</w:t>
      </w:r>
      <w:proofErr w:type="spellEnd"/>
      <w:r w:rsidRPr="00612B08">
        <w:rPr>
          <w:rFonts w:ascii="Lato" w:hAnsi="Lato"/>
          <w:sz w:val="20"/>
          <w:szCs w:val="20"/>
        </w:rPr>
        <w:t xml:space="preserve"> 11 </w:t>
      </w:r>
      <w:proofErr w:type="spellStart"/>
      <w:r w:rsidRPr="00612B08">
        <w:rPr>
          <w:rFonts w:ascii="Lato" w:hAnsi="Lato"/>
          <w:sz w:val="20"/>
          <w:szCs w:val="20"/>
        </w:rPr>
        <w:t>marca</w:t>
      </w:r>
      <w:proofErr w:type="spellEnd"/>
      <w:r w:rsidRPr="00612B08">
        <w:rPr>
          <w:rFonts w:ascii="Lato" w:hAnsi="Lato"/>
          <w:sz w:val="20"/>
          <w:szCs w:val="20"/>
        </w:rPr>
        <w:t xml:space="preserve"> 2004 r. o </w:t>
      </w:r>
      <w:proofErr w:type="spellStart"/>
      <w:r w:rsidRPr="00612B08">
        <w:rPr>
          <w:rFonts w:ascii="Lato" w:hAnsi="Lato"/>
          <w:sz w:val="20"/>
          <w:szCs w:val="20"/>
        </w:rPr>
        <w:t>podatku</w:t>
      </w:r>
      <w:proofErr w:type="spellEnd"/>
      <w:r w:rsidRPr="00612B08">
        <w:rPr>
          <w:rFonts w:ascii="Lato" w:hAnsi="Lato"/>
          <w:sz w:val="20"/>
          <w:szCs w:val="20"/>
        </w:rPr>
        <w:t xml:space="preserve"> od </w:t>
      </w:r>
      <w:proofErr w:type="spellStart"/>
      <w:r w:rsidRPr="00612B08">
        <w:rPr>
          <w:rFonts w:ascii="Lato" w:hAnsi="Lato"/>
          <w:sz w:val="20"/>
          <w:szCs w:val="20"/>
        </w:rPr>
        <w:t>towarów</w:t>
      </w:r>
      <w:proofErr w:type="spellEnd"/>
      <w:r w:rsidRPr="00612B08">
        <w:rPr>
          <w:rFonts w:ascii="Lato" w:hAnsi="Lato"/>
          <w:sz w:val="20"/>
          <w:szCs w:val="20"/>
        </w:rPr>
        <w:t xml:space="preserve"> i </w:t>
      </w:r>
      <w:proofErr w:type="spellStart"/>
      <w:r w:rsidRPr="00612B08">
        <w:rPr>
          <w:rFonts w:ascii="Lato" w:hAnsi="Lato"/>
          <w:sz w:val="20"/>
          <w:szCs w:val="20"/>
        </w:rPr>
        <w:t>usług</w:t>
      </w:r>
      <w:proofErr w:type="spellEnd"/>
      <w:r w:rsidRPr="00612B08">
        <w:rPr>
          <w:rFonts w:ascii="Lato" w:hAnsi="Lato"/>
          <w:sz w:val="20"/>
          <w:szCs w:val="20"/>
        </w:rPr>
        <w:t xml:space="preserve">. </w:t>
      </w:r>
      <w:proofErr w:type="spellStart"/>
      <w:r w:rsidRPr="00612B08">
        <w:rPr>
          <w:rFonts w:ascii="Lato" w:hAnsi="Lato"/>
          <w:sz w:val="20"/>
          <w:szCs w:val="20"/>
        </w:rPr>
        <w:t>Rachunek</w:t>
      </w:r>
      <w:proofErr w:type="spellEnd"/>
      <w:r w:rsidRPr="00612B08">
        <w:rPr>
          <w:rFonts w:ascii="Lato" w:hAnsi="Lato"/>
          <w:sz w:val="20"/>
          <w:szCs w:val="20"/>
        </w:rPr>
        <w:t xml:space="preserve"> jest </w:t>
      </w:r>
      <w:proofErr w:type="spellStart"/>
      <w:r w:rsidRPr="00612B08">
        <w:rPr>
          <w:rFonts w:ascii="Lato" w:hAnsi="Lato"/>
          <w:sz w:val="20"/>
          <w:szCs w:val="20"/>
        </w:rPr>
        <w:t>zgłoszony</w:t>
      </w:r>
      <w:proofErr w:type="spellEnd"/>
      <w:r w:rsidRPr="00612B08">
        <w:rPr>
          <w:rFonts w:ascii="Lato" w:hAnsi="Lato"/>
          <w:sz w:val="20"/>
          <w:szCs w:val="20"/>
        </w:rPr>
        <w:t xml:space="preserve"> do ………………………………………. </w:t>
      </w:r>
      <w:r w:rsidRPr="00612B08">
        <w:rPr>
          <w:rFonts w:ascii="Lato" w:hAnsi="Lato"/>
          <w:i/>
          <w:iCs/>
          <w:sz w:val="20"/>
          <w:szCs w:val="20"/>
        </w:rPr>
        <w:t>(</w:t>
      </w:r>
      <w:proofErr w:type="spellStart"/>
      <w:r w:rsidRPr="00612B08">
        <w:rPr>
          <w:rFonts w:ascii="Lato" w:hAnsi="Lato"/>
          <w:i/>
          <w:iCs/>
          <w:sz w:val="20"/>
          <w:szCs w:val="20"/>
        </w:rPr>
        <w:t>wskazać</w:t>
      </w:r>
      <w:proofErr w:type="spellEnd"/>
      <w:r w:rsidRPr="00612B08">
        <w:rPr>
          <w:rFonts w:ascii="Lato" w:hAnsi="Lato"/>
          <w:i/>
          <w:iCs/>
          <w:sz w:val="20"/>
          <w:szCs w:val="20"/>
        </w:rPr>
        <w:t xml:space="preserve"> Urząd </w:t>
      </w:r>
      <w:proofErr w:type="spellStart"/>
      <w:r w:rsidRPr="00612B08">
        <w:rPr>
          <w:rFonts w:ascii="Lato" w:hAnsi="Lato"/>
          <w:i/>
          <w:iCs/>
          <w:sz w:val="20"/>
          <w:szCs w:val="20"/>
        </w:rPr>
        <w:t>Skarbowy</w:t>
      </w:r>
      <w:proofErr w:type="spellEnd"/>
      <w:r w:rsidRPr="00612B08">
        <w:rPr>
          <w:rFonts w:ascii="Lato" w:hAnsi="Lato"/>
          <w:i/>
          <w:iCs/>
          <w:sz w:val="20"/>
          <w:szCs w:val="20"/>
        </w:rPr>
        <w:t>)</w:t>
      </w:r>
      <w:r w:rsidRPr="00612B08">
        <w:rPr>
          <w:rFonts w:ascii="Lato" w:hAnsi="Lato"/>
          <w:sz w:val="20"/>
          <w:szCs w:val="20"/>
        </w:rPr>
        <w:t xml:space="preserve"> i </w:t>
      </w:r>
      <w:proofErr w:type="spellStart"/>
      <w:r w:rsidRPr="00612B08">
        <w:rPr>
          <w:rFonts w:ascii="Lato" w:hAnsi="Lato"/>
          <w:sz w:val="20"/>
          <w:szCs w:val="20"/>
        </w:rPr>
        <w:t>widnieje</w:t>
      </w:r>
      <w:proofErr w:type="spellEnd"/>
      <w:r w:rsidRPr="00612B08">
        <w:rPr>
          <w:rFonts w:ascii="Lato" w:hAnsi="Lato"/>
          <w:sz w:val="20"/>
          <w:szCs w:val="20"/>
        </w:rPr>
        <w:t xml:space="preserve"> w </w:t>
      </w:r>
      <w:proofErr w:type="spellStart"/>
      <w:r w:rsidRPr="00612B08">
        <w:rPr>
          <w:rFonts w:ascii="Lato" w:hAnsi="Lato"/>
          <w:sz w:val="20"/>
          <w:szCs w:val="20"/>
        </w:rPr>
        <w:t>wykazie</w:t>
      </w:r>
      <w:proofErr w:type="spellEnd"/>
      <w:r w:rsidRPr="00612B08">
        <w:rPr>
          <w:rFonts w:ascii="Lato" w:hAnsi="Lato"/>
          <w:sz w:val="20"/>
          <w:szCs w:val="20"/>
        </w:rPr>
        <w:t xml:space="preserve"> </w:t>
      </w:r>
      <w:proofErr w:type="spellStart"/>
      <w:r w:rsidRPr="00612B08">
        <w:rPr>
          <w:rFonts w:ascii="Lato" w:hAnsi="Lato"/>
          <w:sz w:val="20"/>
          <w:szCs w:val="20"/>
        </w:rPr>
        <w:t>podmiotów</w:t>
      </w:r>
      <w:proofErr w:type="spellEnd"/>
      <w:r w:rsidRPr="00612B08">
        <w:rPr>
          <w:rFonts w:ascii="Lato" w:hAnsi="Lato"/>
          <w:sz w:val="20"/>
          <w:szCs w:val="20"/>
        </w:rPr>
        <w:t xml:space="preserve"> </w:t>
      </w:r>
      <w:proofErr w:type="spellStart"/>
      <w:r w:rsidRPr="00612B08">
        <w:rPr>
          <w:rFonts w:ascii="Lato" w:hAnsi="Lato"/>
          <w:sz w:val="20"/>
          <w:szCs w:val="20"/>
        </w:rPr>
        <w:t>zarejestrowanych</w:t>
      </w:r>
      <w:proofErr w:type="spellEnd"/>
      <w:r w:rsidRPr="00612B08">
        <w:rPr>
          <w:rFonts w:ascii="Lato" w:hAnsi="Lato"/>
          <w:sz w:val="20"/>
          <w:szCs w:val="20"/>
        </w:rPr>
        <w:t xml:space="preserve"> </w:t>
      </w:r>
      <w:proofErr w:type="spellStart"/>
      <w:r w:rsidRPr="00612B08">
        <w:rPr>
          <w:rFonts w:ascii="Lato" w:hAnsi="Lato"/>
          <w:sz w:val="20"/>
          <w:szCs w:val="20"/>
        </w:rPr>
        <w:t>jako</w:t>
      </w:r>
      <w:proofErr w:type="spellEnd"/>
      <w:r w:rsidRPr="00612B08">
        <w:rPr>
          <w:rFonts w:ascii="Lato" w:hAnsi="Lato"/>
          <w:sz w:val="20"/>
          <w:szCs w:val="20"/>
        </w:rPr>
        <w:t xml:space="preserve"> </w:t>
      </w:r>
      <w:proofErr w:type="spellStart"/>
      <w:r w:rsidRPr="00612B08">
        <w:rPr>
          <w:rFonts w:ascii="Lato" w:hAnsi="Lato"/>
          <w:sz w:val="20"/>
          <w:szCs w:val="20"/>
        </w:rPr>
        <w:t>podatnicy</w:t>
      </w:r>
      <w:proofErr w:type="spellEnd"/>
      <w:r w:rsidRPr="00612B08">
        <w:rPr>
          <w:rFonts w:ascii="Lato" w:hAnsi="Lato"/>
          <w:sz w:val="20"/>
          <w:szCs w:val="20"/>
        </w:rPr>
        <w:t xml:space="preserve"> VAT, </w:t>
      </w:r>
      <w:proofErr w:type="spellStart"/>
      <w:r w:rsidRPr="00612B08">
        <w:rPr>
          <w:rFonts w:ascii="Lato" w:hAnsi="Lato"/>
          <w:sz w:val="20"/>
          <w:szCs w:val="20"/>
        </w:rPr>
        <w:t>niezarejestrowanych</w:t>
      </w:r>
      <w:proofErr w:type="spellEnd"/>
      <w:r w:rsidRPr="00612B08">
        <w:rPr>
          <w:rFonts w:ascii="Lato" w:hAnsi="Lato"/>
          <w:sz w:val="20"/>
          <w:szCs w:val="20"/>
        </w:rPr>
        <w:t xml:space="preserve"> </w:t>
      </w:r>
      <w:proofErr w:type="spellStart"/>
      <w:r w:rsidRPr="00612B08">
        <w:rPr>
          <w:rFonts w:ascii="Lato" w:hAnsi="Lato"/>
          <w:sz w:val="20"/>
          <w:szCs w:val="20"/>
        </w:rPr>
        <w:t>oraz</w:t>
      </w:r>
      <w:proofErr w:type="spellEnd"/>
      <w:r w:rsidRPr="00612B08">
        <w:rPr>
          <w:rFonts w:ascii="Lato" w:hAnsi="Lato"/>
          <w:sz w:val="20"/>
          <w:szCs w:val="20"/>
        </w:rPr>
        <w:t xml:space="preserve"> </w:t>
      </w:r>
      <w:proofErr w:type="spellStart"/>
      <w:r w:rsidRPr="00612B08">
        <w:rPr>
          <w:rFonts w:ascii="Lato" w:hAnsi="Lato"/>
          <w:sz w:val="20"/>
          <w:szCs w:val="20"/>
        </w:rPr>
        <w:t>wykreślonych</w:t>
      </w:r>
      <w:proofErr w:type="spellEnd"/>
      <w:r w:rsidRPr="00612B08">
        <w:rPr>
          <w:rFonts w:ascii="Lato" w:hAnsi="Lato"/>
          <w:sz w:val="20"/>
          <w:szCs w:val="20"/>
        </w:rPr>
        <w:t xml:space="preserve"> i </w:t>
      </w:r>
      <w:proofErr w:type="spellStart"/>
      <w:r w:rsidRPr="00612B08">
        <w:rPr>
          <w:rFonts w:ascii="Lato" w:hAnsi="Lato"/>
          <w:sz w:val="20"/>
          <w:szCs w:val="20"/>
        </w:rPr>
        <w:t>przywróconych</w:t>
      </w:r>
      <w:proofErr w:type="spellEnd"/>
      <w:r w:rsidRPr="00612B08">
        <w:rPr>
          <w:rFonts w:ascii="Lato" w:hAnsi="Lato"/>
          <w:sz w:val="20"/>
          <w:szCs w:val="20"/>
        </w:rPr>
        <w:t xml:space="preserve"> do </w:t>
      </w:r>
      <w:proofErr w:type="spellStart"/>
      <w:r w:rsidRPr="00612B08">
        <w:rPr>
          <w:rFonts w:ascii="Lato" w:hAnsi="Lato"/>
          <w:sz w:val="20"/>
          <w:szCs w:val="20"/>
        </w:rPr>
        <w:t>rejestru</w:t>
      </w:r>
      <w:proofErr w:type="spellEnd"/>
      <w:r w:rsidRPr="00612B08">
        <w:rPr>
          <w:rFonts w:ascii="Lato" w:hAnsi="Lato"/>
          <w:sz w:val="20"/>
          <w:szCs w:val="20"/>
        </w:rPr>
        <w:t xml:space="preserve"> VAT.</w:t>
      </w:r>
    </w:p>
    <w:p w14:paraId="646EF5CD" w14:textId="77777777" w:rsidR="009C7B17" w:rsidRPr="00612B08" w:rsidRDefault="009C7B17" w:rsidP="00832275">
      <w:pPr>
        <w:numPr>
          <w:ilvl w:val="0"/>
          <w:numId w:val="24"/>
        </w:numPr>
        <w:suppressAutoHyphens/>
        <w:jc w:val="both"/>
        <w:rPr>
          <w:rFonts w:ascii="Lato" w:hAnsi="Lato"/>
          <w:sz w:val="20"/>
          <w:szCs w:val="20"/>
        </w:rPr>
      </w:pPr>
      <w:proofErr w:type="spellStart"/>
      <w:r w:rsidRPr="00612B08">
        <w:rPr>
          <w:rFonts w:ascii="Lato" w:hAnsi="Lato"/>
          <w:sz w:val="20"/>
          <w:szCs w:val="20"/>
        </w:rPr>
        <w:t>Wykonawca</w:t>
      </w:r>
      <w:proofErr w:type="spellEnd"/>
      <w:r w:rsidRPr="00612B08">
        <w:rPr>
          <w:rFonts w:ascii="Lato" w:hAnsi="Lato"/>
          <w:sz w:val="20"/>
          <w:szCs w:val="20"/>
        </w:rPr>
        <w:t xml:space="preserve"> </w:t>
      </w:r>
      <w:proofErr w:type="spellStart"/>
      <w:r w:rsidRPr="00612B08">
        <w:rPr>
          <w:rFonts w:ascii="Lato" w:hAnsi="Lato"/>
          <w:sz w:val="20"/>
          <w:szCs w:val="20"/>
        </w:rPr>
        <w:t>oświadcza</w:t>
      </w:r>
      <w:proofErr w:type="spellEnd"/>
      <w:r w:rsidRPr="00612B08">
        <w:rPr>
          <w:rFonts w:ascii="Lato" w:hAnsi="Lato"/>
          <w:sz w:val="20"/>
          <w:szCs w:val="20"/>
        </w:rPr>
        <w:t xml:space="preserve">, </w:t>
      </w:r>
      <w:proofErr w:type="spellStart"/>
      <w:r w:rsidRPr="00612B08">
        <w:rPr>
          <w:rFonts w:ascii="Lato" w:hAnsi="Lato"/>
          <w:sz w:val="20"/>
          <w:szCs w:val="20"/>
        </w:rPr>
        <w:t>że</w:t>
      </w:r>
      <w:proofErr w:type="spellEnd"/>
      <w:r w:rsidRPr="00612B08">
        <w:rPr>
          <w:rFonts w:ascii="Lato" w:hAnsi="Lato"/>
          <w:sz w:val="20"/>
          <w:szCs w:val="20"/>
        </w:rPr>
        <w:t xml:space="preserve"> w </w:t>
      </w:r>
      <w:proofErr w:type="spellStart"/>
      <w:r w:rsidRPr="00612B08">
        <w:rPr>
          <w:rFonts w:ascii="Lato" w:hAnsi="Lato"/>
          <w:sz w:val="20"/>
          <w:szCs w:val="20"/>
        </w:rPr>
        <w:t>przypadku</w:t>
      </w:r>
      <w:proofErr w:type="spellEnd"/>
      <w:r w:rsidRPr="00612B08">
        <w:rPr>
          <w:rFonts w:ascii="Lato" w:hAnsi="Lato"/>
          <w:sz w:val="20"/>
          <w:szCs w:val="20"/>
        </w:rPr>
        <w:t xml:space="preserve"> </w:t>
      </w:r>
      <w:proofErr w:type="spellStart"/>
      <w:r w:rsidRPr="00612B08">
        <w:rPr>
          <w:rFonts w:ascii="Lato" w:hAnsi="Lato"/>
          <w:sz w:val="20"/>
          <w:szCs w:val="20"/>
        </w:rPr>
        <w:t>zmiany</w:t>
      </w:r>
      <w:proofErr w:type="spellEnd"/>
      <w:r w:rsidRPr="00612B08">
        <w:rPr>
          <w:rFonts w:ascii="Lato" w:hAnsi="Lato"/>
          <w:sz w:val="20"/>
          <w:szCs w:val="20"/>
        </w:rPr>
        <w:t xml:space="preserve"> </w:t>
      </w:r>
      <w:proofErr w:type="spellStart"/>
      <w:r w:rsidRPr="00612B08">
        <w:rPr>
          <w:rFonts w:ascii="Lato" w:hAnsi="Lato"/>
          <w:sz w:val="20"/>
          <w:szCs w:val="20"/>
        </w:rPr>
        <w:t>statusu</w:t>
      </w:r>
      <w:proofErr w:type="spellEnd"/>
      <w:r w:rsidRPr="00612B08">
        <w:rPr>
          <w:rFonts w:ascii="Lato" w:hAnsi="Lato"/>
          <w:sz w:val="20"/>
          <w:szCs w:val="20"/>
        </w:rPr>
        <w:t xml:space="preserve"> </w:t>
      </w:r>
      <w:proofErr w:type="spellStart"/>
      <w:r w:rsidRPr="00612B08">
        <w:rPr>
          <w:rFonts w:ascii="Lato" w:hAnsi="Lato"/>
          <w:sz w:val="20"/>
          <w:szCs w:val="20"/>
        </w:rPr>
        <w:t>podatnika</w:t>
      </w:r>
      <w:proofErr w:type="spellEnd"/>
      <w:r w:rsidRPr="00612B08">
        <w:rPr>
          <w:rFonts w:ascii="Lato" w:hAnsi="Lato"/>
          <w:sz w:val="20"/>
          <w:szCs w:val="20"/>
        </w:rPr>
        <w:t xml:space="preserve"> w </w:t>
      </w:r>
      <w:proofErr w:type="spellStart"/>
      <w:r w:rsidRPr="00612B08">
        <w:rPr>
          <w:rFonts w:ascii="Lato" w:hAnsi="Lato"/>
          <w:sz w:val="20"/>
          <w:szCs w:val="20"/>
        </w:rPr>
        <w:t>zakresie</w:t>
      </w:r>
      <w:proofErr w:type="spellEnd"/>
      <w:r w:rsidRPr="00612B08">
        <w:rPr>
          <w:rFonts w:ascii="Lato" w:hAnsi="Lato"/>
          <w:sz w:val="20"/>
          <w:szCs w:val="20"/>
        </w:rPr>
        <w:t xml:space="preserve"> </w:t>
      </w:r>
      <w:proofErr w:type="spellStart"/>
      <w:r w:rsidRPr="00612B08">
        <w:rPr>
          <w:rFonts w:ascii="Lato" w:hAnsi="Lato"/>
          <w:sz w:val="20"/>
          <w:szCs w:val="20"/>
        </w:rPr>
        <w:t>podatku</w:t>
      </w:r>
      <w:proofErr w:type="spellEnd"/>
      <w:r w:rsidRPr="00612B08">
        <w:rPr>
          <w:rFonts w:ascii="Lato" w:hAnsi="Lato"/>
          <w:sz w:val="20"/>
          <w:szCs w:val="20"/>
        </w:rPr>
        <w:t xml:space="preserve"> </w:t>
      </w:r>
      <w:proofErr w:type="spellStart"/>
      <w:r w:rsidRPr="00612B08">
        <w:rPr>
          <w:rFonts w:ascii="Lato" w:hAnsi="Lato"/>
          <w:sz w:val="20"/>
          <w:szCs w:val="20"/>
        </w:rPr>
        <w:t>od</w:t>
      </w:r>
      <w:proofErr w:type="spellEnd"/>
      <w:r w:rsidRPr="00612B08">
        <w:rPr>
          <w:rFonts w:ascii="Lato" w:hAnsi="Lato"/>
          <w:sz w:val="20"/>
          <w:szCs w:val="20"/>
        </w:rPr>
        <w:t xml:space="preserve"> </w:t>
      </w:r>
      <w:proofErr w:type="spellStart"/>
      <w:r w:rsidRPr="00612B08">
        <w:rPr>
          <w:rFonts w:ascii="Lato" w:hAnsi="Lato"/>
          <w:sz w:val="20"/>
          <w:szCs w:val="20"/>
        </w:rPr>
        <w:t>towarów</w:t>
      </w:r>
      <w:proofErr w:type="spellEnd"/>
      <w:r w:rsidRPr="00612B08">
        <w:rPr>
          <w:rFonts w:ascii="Lato" w:hAnsi="Lato"/>
          <w:sz w:val="20"/>
          <w:szCs w:val="20"/>
        </w:rPr>
        <w:t xml:space="preserve"> i </w:t>
      </w:r>
      <w:proofErr w:type="spellStart"/>
      <w:r w:rsidRPr="00612B08">
        <w:rPr>
          <w:rFonts w:ascii="Lato" w:hAnsi="Lato"/>
          <w:sz w:val="20"/>
          <w:szCs w:val="20"/>
        </w:rPr>
        <w:t>usług</w:t>
      </w:r>
      <w:proofErr w:type="spellEnd"/>
      <w:r w:rsidRPr="00612B08">
        <w:rPr>
          <w:rFonts w:ascii="Lato" w:hAnsi="Lato"/>
          <w:sz w:val="20"/>
          <w:szCs w:val="20"/>
        </w:rPr>
        <w:t xml:space="preserve"> VAT </w:t>
      </w:r>
      <w:proofErr w:type="spellStart"/>
      <w:r w:rsidRPr="00612B08">
        <w:rPr>
          <w:rFonts w:ascii="Lato" w:hAnsi="Lato"/>
          <w:sz w:val="20"/>
          <w:szCs w:val="20"/>
        </w:rPr>
        <w:t>oraz</w:t>
      </w:r>
      <w:proofErr w:type="spellEnd"/>
      <w:r w:rsidRPr="00612B08">
        <w:rPr>
          <w:rFonts w:ascii="Lato" w:hAnsi="Lato"/>
          <w:sz w:val="20"/>
          <w:szCs w:val="20"/>
        </w:rPr>
        <w:t xml:space="preserve"> </w:t>
      </w:r>
      <w:proofErr w:type="spellStart"/>
      <w:r w:rsidRPr="00612B08">
        <w:rPr>
          <w:rFonts w:ascii="Lato" w:hAnsi="Lato"/>
          <w:sz w:val="20"/>
          <w:szCs w:val="20"/>
        </w:rPr>
        <w:t>zmiany</w:t>
      </w:r>
      <w:proofErr w:type="spellEnd"/>
      <w:r w:rsidRPr="00612B08">
        <w:rPr>
          <w:rFonts w:ascii="Lato" w:hAnsi="Lato"/>
          <w:sz w:val="20"/>
          <w:szCs w:val="20"/>
        </w:rPr>
        <w:t xml:space="preserve"> </w:t>
      </w:r>
      <w:proofErr w:type="spellStart"/>
      <w:r w:rsidRPr="00612B08">
        <w:rPr>
          <w:rFonts w:ascii="Lato" w:hAnsi="Lato"/>
          <w:sz w:val="20"/>
          <w:szCs w:val="20"/>
        </w:rPr>
        <w:t>rachunku</w:t>
      </w:r>
      <w:proofErr w:type="spellEnd"/>
      <w:r w:rsidRPr="00612B08">
        <w:rPr>
          <w:rFonts w:ascii="Lato" w:hAnsi="Lato"/>
          <w:sz w:val="20"/>
          <w:szCs w:val="20"/>
        </w:rPr>
        <w:t xml:space="preserve"> </w:t>
      </w:r>
      <w:proofErr w:type="spellStart"/>
      <w:r w:rsidRPr="00612B08">
        <w:rPr>
          <w:rFonts w:ascii="Lato" w:hAnsi="Lato"/>
          <w:sz w:val="20"/>
          <w:szCs w:val="20"/>
        </w:rPr>
        <w:t>bankowego</w:t>
      </w:r>
      <w:proofErr w:type="spellEnd"/>
      <w:r w:rsidRPr="00612B08">
        <w:rPr>
          <w:rFonts w:ascii="Lato" w:hAnsi="Lato"/>
          <w:sz w:val="20"/>
          <w:szCs w:val="20"/>
        </w:rPr>
        <w:t xml:space="preserve"> </w:t>
      </w:r>
      <w:proofErr w:type="spellStart"/>
      <w:r w:rsidRPr="00612B08">
        <w:rPr>
          <w:rFonts w:ascii="Lato" w:hAnsi="Lato"/>
          <w:sz w:val="20"/>
          <w:szCs w:val="20"/>
        </w:rPr>
        <w:t>wskazanego</w:t>
      </w:r>
      <w:proofErr w:type="spellEnd"/>
      <w:r w:rsidRPr="00612B08">
        <w:rPr>
          <w:rFonts w:ascii="Lato" w:hAnsi="Lato"/>
          <w:sz w:val="20"/>
          <w:szCs w:val="20"/>
        </w:rPr>
        <w:t xml:space="preserve"> w </w:t>
      </w:r>
      <w:proofErr w:type="spellStart"/>
      <w:r w:rsidRPr="00612B08">
        <w:rPr>
          <w:rFonts w:ascii="Lato" w:hAnsi="Lato"/>
          <w:sz w:val="20"/>
          <w:szCs w:val="20"/>
        </w:rPr>
        <w:t>umowie</w:t>
      </w:r>
      <w:proofErr w:type="spellEnd"/>
      <w:r w:rsidRPr="00612B08">
        <w:rPr>
          <w:rFonts w:ascii="Lato" w:hAnsi="Lato"/>
          <w:sz w:val="20"/>
          <w:szCs w:val="20"/>
        </w:rPr>
        <w:t xml:space="preserve"> </w:t>
      </w:r>
      <w:proofErr w:type="spellStart"/>
      <w:r w:rsidRPr="00612B08">
        <w:rPr>
          <w:rFonts w:ascii="Lato" w:hAnsi="Lato"/>
          <w:sz w:val="20"/>
          <w:szCs w:val="20"/>
        </w:rPr>
        <w:t>jako</w:t>
      </w:r>
      <w:proofErr w:type="spellEnd"/>
      <w:r w:rsidRPr="00612B08">
        <w:rPr>
          <w:rFonts w:ascii="Lato" w:hAnsi="Lato"/>
          <w:sz w:val="20"/>
          <w:szCs w:val="20"/>
        </w:rPr>
        <w:t xml:space="preserve"> </w:t>
      </w:r>
      <w:proofErr w:type="spellStart"/>
      <w:r w:rsidRPr="00612B08">
        <w:rPr>
          <w:rFonts w:ascii="Lato" w:hAnsi="Lato"/>
          <w:sz w:val="20"/>
          <w:szCs w:val="20"/>
        </w:rPr>
        <w:t>właściwy</w:t>
      </w:r>
      <w:proofErr w:type="spellEnd"/>
      <w:r w:rsidRPr="00612B08">
        <w:rPr>
          <w:rFonts w:ascii="Lato" w:hAnsi="Lato"/>
          <w:sz w:val="20"/>
          <w:szCs w:val="20"/>
        </w:rPr>
        <w:t xml:space="preserve"> do </w:t>
      </w:r>
      <w:proofErr w:type="spellStart"/>
      <w:r w:rsidRPr="00612B08">
        <w:rPr>
          <w:rFonts w:ascii="Lato" w:hAnsi="Lato"/>
          <w:sz w:val="20"/>
          <w:szCs w:val="20"/>
        </w:rPr>
        <w:t>uregulowania</w:t>
      </w:r>
      <w:proofErr w:type="spellEnd"/>
      <w:r w:rsidRPr="00612B08">
        <w:rPr>
          <w:rFonts w:ascii="Lato" w:hAnsi="Lato"/>
          <w:sz w:val="20"/>
          <w:szCs w:val="20"/>
        </w:rPr>
        <w:t xml:space="preserve"> </w:t>
      </w:r>
      <w:proofErr w:type="spellStart"/>
      <w:r w:rsidRPr="00612B08">
        <w:rPr>
          <w:rFonts w:ascii="Lato" w:hAnsi="Lato"/>
          <w:sz w:val="20"/>
          <w:szCs w:val="20"/>
        </w:rPr>
        <w:t>należności</w:t>
      </w:r>
      <w:proofErr w:type="spellEnd"/>
      <w:r w:rsidRPr="00612B08">
        <w:rPr>
          <w:rFonts w:ascii="Lato" w:hAnsi="Lato"/>
          <w:sz w:val="20"/>
          <w:szCs w:val="20"/>
        </w:rPr>
        <w:t xml:space="preserve"> w </w:t>
      </w:r>
      <w:proofErr w:type="spellStart"/>
      <w:r w:rsidRPr="00612B08">
        <w:rPr>
          <w:rFonts w:ascii="Lato" w:hAnsi="Lato"/>
          <w:sz w:val="20"/>
          <w:szCs w:val="20"/>
        </w:rPr>
        <w:t>ramach</w:t>
      </w:r>
      <w:proofErr w:type="spellEnd"/>
      <w:r w:rsidRPr="00612B08">
        <w:rPr>
          <w:rFonts w:ascii="Lato" w:hAnsi="Lato"/>
          <w:sz w:val="20"/>
          <w:szCs w:val="20"/>
        </w:rPr>
        <w:t xml:space="preserve"> </w:t>
      </w:r>
      <w:proofErr w:type="spellStart"/>
      <w:r w:rsidRPr="00612B08">
        <w:rPr>
          <w:rFonts w:ascii="Lato" w:hAnsi="Lato"/>
          <w:sz w:val="20"/>
          <w:szCs w:val="20"/>
        </w:rPr>
        <w:t>wykonywanej</w:t>
      </w:r>
      <w:proofErr w:type="spellEnd"/>
      <w:r w:rsidRPr="00612B08">
        <w:rPr>
          <w:rFonts w:ascii="Lato" w:hAnsi="Lato"/>
          <w:sz w:val="20"/>
          <w:szCs w:val="20"/>
        </w:rPr>
        <w:t xml:space="preserve"> </w:t>
      </w:r>
      <w:proofErr w:type="spellStart"/>
      <w:r w:rsidRPr="00612B08">
        <w:rPr>
          <w:rFonts w:ascii="Lato" w:hAnsi="Lato"/>
          <w:sz w:val="20"/>
          <w:szCs w:val="20"/>
        </w:rPr>
        <w:t>przez</w:t>
      </w:r>
      <w:proofErr w:type="spellEnd"/>
      <w:r w:rsidRPr="00612B08">
        <w:rPr>
          <w:rFonts w:ascii="Lato" w:hAnsi="Lato"/>
          <w:sz w:val="20"/>
          <w:szCs w:val="20"/>
        </w:rPr>
        <w:t xml:space="preserve"> </w:t>
      </w:r>
      <w:proofErr w:type="spellStart"/>
      <w:r w:rsidRPr="00612B08">
        <w:rPr>
          <w:rFonts w:ascii="Lato" w:hAnsi="Lato"/>
          <w:sz w:val="20"/>
          <w:szCs w:val="20"/>
        </w:rPr>
        <w:t>siebie</w:t>
      </w:r>
      <w:proofErr w:type="spellEnd"/>
      <w:r w:rsidRPr="00612B08">
        <w:rPr>
          <w:rFonts w:ascii="Lato" w:hAnsi="Lato"/>
          <w:sz w:val="20"/>
          <w:szCs w:val="20"/>
        </w:rPr>
        <w:t xml:space="preserve"> </w:t>
      </w:r>
      <w:proofErr w:type="spellStart"/>
      <w:r w:rsidRPr="00612B08">
        <w:rPr>
          <w:rFonts w:ascii="Lato" w:hAnsi="Lato"/>
          <w:sz w:val="20"/>
          <w:szCs w:val="20"/>
        </w:rPr>
        <w:t>działalności</w:t>
      </w:r>
      <w:proofErr w:type="spellEnd"/>
      <w:r w:rsidRPr="00612B08">
        <w:rPr>
          <w:rFonts w:ascii="Lato" w:hAnsi="Lato"/>
          <w:sz w:val="20"/>
          <w:szCs w:val="20"/>
        </w:rPr>
        <w:t xml:space="preserve"> </w:t>
      </w:r>
      <w:proofErr w:type="spellStart"/>
      <w:r w:rsidRPr="00612B08">
        <w:rPr>
          <w:rFonts w:ascii="Lato" w:hAnsi="Lato"/>
          <w:sz w:val="20"/>
          <w:szCs w:val="20"/>
        </w:rPr>
        <w:t>gospodarczej</w:t>
      </w:r>
      <w:proofErr w:type="spellEnd"/>
      <w:r w:rsidRPr="00612B08">
        <w:rPr>
          <w:rFonts w:ascii="Lato" w:hAnsi="Lato"/>
          <w:sz w:val="20"/>
          <w:szCs w:val="20"/>
        </w:rPr>
        <w:t xml:space="preserve"> </w:t>
      </w:r>
      <w:proofErr w:type="spellStart"/>
      <w:r w:rsidRPr="00612B08">
        <w:rPr>
          <w:rFonts w:ascii="Lato" w:hAnsi="Lato"/>
          <w:sz w:val="20"/>
          <w:szCs w:val="20"/>
        </w:rPr>
        <w:t>zobowiązuje</w:t>
      </w:r>
      <w:proofErr w:type="spellEnd"/>
      <w:r w:rsidRPr="00612B08">
        <w:rPr>
          <w:rFonts w:ascii="Lato" w:hAnsi="Lato"/>
          <w:sz w:val="20"/>
          <w:szCs w:val="20"/>
        </w:rPr>
        <w:t xml:space="preserve"> </w:t>
      </w:r>
      <w:proofErr w:type="spellStart"/>
      <w:r w:rsidRPr="00612B08">
        <w:rPr>
          <w:rFonts w:ascii="Lato" w:hAnsi="Lato"/>
          <w:sz w:val="20"/>
          <w:szCs w:val="20"/>
        </w:rPr>
        <w:t>się</w:t>
      </w:r>
      <w:proofErr w:type="spellEnd"/>
      <w:r w:rsidRPr="00612B08">
        <w:rPr>
          <w:rFonts w:ascii="Lato" w:hAnsi="Lato"/>
          <w:sz w:val="20"/>
          <w:szCs w:val="20"/>
        </w:rPr>
        <w:t xml:space="preserve"> do </w:t>
      </w:r>
      <w:proofErr w:type="spellStart"/>
      <w:r w:rsidRPr="00612B08">
        <w:rPr>
          <w:rFonts w:ascii="Lato" w:hAnsi="Lato"/>
          <w:sz w:val="20"/>
          <w:szCs w:val="20"/>
        </w:rPr>
        <w:t>niezwłocznego</w:t>
      </w:r>
      <w:proofErr w:type="spellEnd"/>
      <w:r w:rsidRPr="00612B08">
        <w:rPr>
          <w:rFonts w:ascii="Lato" w:hAnsi="Lato"/>
          <w:sz w:val="20"/>
          <w:szCs w:val="20"/>
        </w:rPr>
        <w:t xml:space="preserve"> </w:t>
      </w:r>
      <w:proofErr w:type="spellStart"/>
      <w:r w:rsidRPr="00612B08">
        <w:rPr>
          <w:rFonts w:ascii="Lato" w:hAnsi="Lato"/>
          <w:sz w:val="20"/>
          <w:szCs w:val="20"/>
        </w:rPr>
        <w:t>powiadomienia</w:t>
      </w:r>
      <w:proofErr w:type="spellEnd"/>
      <w:r w:rsidRPr="00612B08">
        <w:rPr>
          <w:rFonts w:ascii="Lato" w:hAnsi="Lato"/>
          <w:sz w:val="20"/>
          <w:szCs w:val="20"/>
        </w:rPr>
        <w:t xml:space="preserve"> o </w:t>
      </w:r>
      <w:proofErr w:type="spellStart"/>
      <w:r w:rsidRPr="00612B08">
        <w:rPr>
          <w:rFonts w:ascii="Lato" w:hAnsi="Lato"/>
          <w:sz w:val="20"/>
          <w:szCs w:val="20"/>
        </w:rPr>
        <w:t>tym</w:t>
      </w:r>
      <w:proofErr w:type="spellEnd"/>
      <w:r w:rsidRPr="00612B08">
        <w:rPr>
          <w:rFonts w:ascii="Lato" w:hAnsi="Lato"/>
          <w:sz w:val="20"/>
          <w:szCs w:val="20"/>
        </w:rPr>
        <w:t xml:space="preserve"> </w:t>
      </w:r>
      <w:proofErr w:type="spellStart"/>
      <w:r w:rsidRPr="00612B08">
        <w:rPr>
          <w:rFonts w:ascii="Lato" w:hAnsi="Lato"/>
          <w:sz w:val="20"/>
          <w:szCs w:val="20"/>
        </w:rPr>
        <w:t>fakcie</w:t>
      </w:r>
      <w:proofErr w:type="spellEnd"/>
      <w:r w:rsidRPr="00612B08">
        <w:rPr>
          <w:rFonts w:ascii="Lato" w:hAnsi="Lato"/>
          <w:sz w:val="20"/>
          <w:szCs w:val="20"/>
        </w:rPr>
        <w:t xml:space="preserve"> </w:t>
      </w:r>
      <w:proofErr w:type="spellStart"/>
      <w:r w:rsidRPr="00612B08">
        <w:rPr>
          <w:rFonts w:ascii="Lato" w:hAnsi="Lato"/>
          <w:sz w:val="20"/>
          <w:szCs w:val="20"/>
        </w:rPr>
        <w:t>Zamawiającego</w:t>
      </w:r>
      <w:proofErr w:type="spellEnd"/>
      <w:r w:rsidRPr="00612B08">
        <w:rPr>
          <w:rFonts w:ascii="Lato" w:hAnsi="Lato"/>
          <w:sz w:val="20"/>
          <w:szCs w:val="20"/>
        </w:rPr>
        <w:t>.</w:t>
      </w:r>
    </w:p>
    <w:p w14:paraId="0FD8B3D5" w14:textId="77777777" w:rsidR="009C7B17" w:rsidRPr="00612B08" w:rsidRDefault="009C7B17" w:rsidP="00832275">
      <w:pPr>
        <w:pStyle w:val="Tekstpodstawowy"/>
        <w:rPr>
          <w:rFonts w:ascii="Lato" w:hAnsi="Lato"/>
          <w:bCs/>
          <w:i w:val="0"/>
          <w:sz w:val="20"/>
        </w:rPr>
      </w:pPr>
    </w:p>
    <w:p w14:paraId="0777BD9C" w14:textId="77777777" w:rsidR="00771354" w:rsidRPr="00612B08" w:rsidRDefault="00771354" w:rsidP="00832275">
      <w:pPr>
        <w:pStyle w:val="Tekstpodstawowy"/>
        <w:rPr>
          <w:rFonts w:ascii="Lato" w:hAnsi="Lato"/>
          <w:bCs/>
          <w:i w:val="0"/>
          <w:sz w:val="20"/>
        </w:rPr>
      </w:pPr>
      <w:r w:rsidRPr="00612B08">
        <w:rPr>
          <w:rFonts w:ascii="Lato" w:hAnsi="Lato"/>
          <w:bCs/>
          <w:i w:val="0"/>
          <w:sz w:val="20"/>
        </w:rPr>
        <w:t>§ 5</w:t>
      </w:r>
    </w:p>
    <w:p w14:paraId="17B1CB3D" w14:textId="77777777" w:rsidR="00771354" w:rsidRPr="00612B08" w:rsidRDefault="00771354" w:rsidP="00832275">
      <w:pPr>
        <w:pStyle w:val="Tekstpodstawowy"/>
        <w:jc w:val="both"/>
        <w:rPr>
          <w:rFonts w:ascii="Lato" w:hAnsi="Lato"/>
          <w:b w:val="0"/>
          <w:i w:val="0"/>
          <w:sz w:val="20"/>
        </w:rPr>
      </w:pPr>
      <w:r w:rsidRPr="00612B08">
        <w:rPr>
          <w:rFonts w:ascii="Lato" w:hAnsi="Lato"/>
          <w:b w:val="0"/>
          <w:i w:val="0"/>
          <w:sz w:val="20"/>
        </w:rPr>
        <w:t>Strony ustalają, że :</w:t>
      </w:r>
    </w:p>
    <w:p w14:paraId="1ACE942A" w14:textId="77777777" w:rsidR="00771354" w:rsidRPr="00612B08" w:rsidRDefault="00771354" w:rsidP="00832275">
      <w:pPr>
        <w:numPr>
          <w:ilvl w:val="0"/>
          <w:numId w:val="5"/>
        </w:numPr>
        <w:suppressAutoHyphens/>
        <w:jc w:val="both"/>
        <w:rPr>
          <w:rFonts w:ascii="Lato" w:hAnsi="Lato"/>
          <w:sz w:val="20"/>
          <w:szCs w:val="20"/>
          <w:lang w:val="pl-PL"/>
        </w:rPr>
      </w:pPr>
      <w:r w:rsidRPr="00612B08">
        <w:rPr>
          <w:rFonts w:ascii="Lato" w:hAnsi="Lato"/>
          <w:sz w:val="20"/>
          <w:szCs w:val="20"/>
          <w:lang w:val="pl-PL"/>
        </w:rPr>
        <w:t>Miejscem wykonania dostawy</w:t>
      </w:r>
      <w:r w:rsidR="00EE692F" w:rsidRPr="00612B08">
        <w:rPr>
          <w:rFonts w:ascii="Lato" w:hAnsi="Lato"/>
          <w:sz w:val="20"/>
          <w:szCs w:val="20"/>
          <w:lang w:val="pl-PL"/>
        </w:rPr>
        <w:t xml:space="preserve"> (w tym rozładunku, przewiezienie, wniesienie do magazynu)</w:t>
      </w:r>
      <w:r w:rsidRPr="00612B08">
        <w:rPr>
          <w:rFonts w:ascii="Lato" w:hAnsi="Lato"/>
          <w:sz w:val="20"/>
          <w:szCs w:val="20"/>
          <w:lang w:val="pl-PL"/>
        </w:rPr>
        <w:t xml:space="preserve"> jest magazyn Zamawiającego, w budynku przy ul. Krakowskiej 47 oficyna (</w:t>
      </w:r>
      <w:r w:rsidR="00CD7458" w:rsidRPr="00612B08">
        <w:rPr>
          <w:rFonts w:ascii="Lato" w:hAnsi="Lato"/>
          <w:sz w:val="20"/>
          <w:szCs w:val="20"/>
          <w:lang w:val="pl-PL"/>
        </w:rPr>
        <w:t>magazyny w</w:t>
      </w:r>
      <w:r w:rsidR="005D23FC" w:rsidRPr="00612B08">
        <w:rPr>
          <w:rFonts w:ascii="Lato" w:hAnsi="Lato"/>
          <w:sz w:val="20"/>
          <w:szCs w:val="20"/>
          <w:lang w:val="pl-PL"/>
        </w:rPr>
        <w:t> </w:t>
      </w:r>
      <w:r w:rsidR="00CD7458" w:rsidRPr="00612B08">
        <w:rPr>
          <w:rFonts w:ascii="Lato" w:hAnsi="Lato"/>
          <w:sz w:val="20"/>
          <w:szCs w:val="20"/>
          <w:lang w:val="pl-PL"/>
        </w:rPr>
        <w:t>piwnicy i na parterze)</w:t>
      </w:r>
    </w:p>
    <w:p w14:paraId="0216E129" w14:textId="77777777" w:rsidR="00771354" w:rsidRPr="00612B08" w:rsidRDefault="00771354" w:rsidP="00832275">
      <w:pPr>
        <w:numPr>
          <w:ilvl w:val="0"/>
          <w:numId w:val="5"/>
        </w:numPr>
        <w:suppressAutoHyphens/>
        <w:jc w:val="both"/>
        <w:rPr>
          <w:rFonts w:ascii="Lato" w:hAnsi="Lato"/>
          <w:sz w:val="20"/>
          <w:szCs w:val="20"/>
          <w:lang w:val="pl-PL"/>
        </w:rPr>
      </w:pPr>
      <w:r w:rsidRPr="00612B08">
        <w:rPr>
          <w:rFonts w:ascii="Lato" w:hAnsi="Lato"/>
          <w:sz w:val="20"/>
          <w:szCs w:val="20"/>
          <w:lang w:val="pl-PL"/>
        </w:rPr>
        <w:t xml:space="preserve">Wykonawca dostarczy przedmiot umowy, o którym mowa w § </w:t>
      </w:r>
      <w:r w:rsidR="00CD7458" w:rsidRPr="00612B08">
        <w:rPr>
          <w:rFonts w:ascii="Lato" w:hAnsi="Lato"/>
          <w:sz w:val="20"/>
          <w:szCs w:val="20"/>
          <w:lang w:val="pl-PL"/>
        </w:rPr>
        <w:t>2</w:t>
      </w:r>
      <w:r w:rsidRPr="00612B08">
        <w:rPr>
          <w:rFonts w:ascii="Lato" w:hAnsi="Lato"/>
          <w:sz w:val="20"/>
          <w:szCs w:val="20"/>
          <w:lang w:val="pl-PL"/>
        </w:rPr>
        <w:t xml:space="preserve"> niniejszej umowy, własnym transportem i na własny koszt, w miejsce wskazane przez Zamawiającego.</w:t>
      </w:r>
    </w:p>
    <w:p w14:paraId="42C88376" w14:textId="77777777" w:rsidR="00771354" w:rsidRPr="00612B08" w:rsidRDefault="00771354" w:rsidP="00832275">
      <w:pPr>
        <w:numPr>
          <w:ilvl w:val="0"/>
          <w:numId w:val="5"/>
        </w:numPr>
        <w:autoSpaceDE w:val="0"/>
        <w:autoSpaceDN w:val="0"/>
        <w:adjustRightInd w:val="0"/>
        <w:jc w:val="both"/>
        <w:rPr>
          <w:rFonts w:ascii="Lato" w:hAnsi="Lato"/>
          <w:color w:val="000000"/>
          <w:sz w:val="20"/>
          <w:szCs w:val="20"/>
          <w:lang w:val="pl-PL"/>
        </w:rPr>
      </w:pPr>
      <w:r w:rsidRPr="00612B08">
        <w:rPr>
          <w:rFonts w:ascii="Lato" w:hAnsi="Lato"/>
          <w:color w:val="000000"/>
          <w:sz w:val="20"/>
          <w:szCs w:val="20"/>
          <w:lang w:val="pl-PL"/>
        </w:rPr>
        <w:t>Wykonawca dostarczy przedmiot umowy</w:t>
      </w:r>
      <w:r w:rsidR="00A3324F" w:rsidRPr="00612B08">
        <w:rPr>
          <w:rFonts w:ascii="Lato" w:hAnsi="Lato"/>
          <w:color w:val="000000"/>
          <w:sz w:val="20"/>
          <w:szCs w:val="20"/>
          <w:lang w:val="pl-PL"/>
        </w:rPr>
        <w:t xml:space="preserve"> </w:t>
      </w:r>
      <w:r w:rsidR="00DC4D3B" w:rsidRPr="00612B08">
        <w:rPr>
          <w:rFonts w:ascii="Lato" w:hAnsi="Lato"/>
          <w:color w:val="000000"/>
          <w:sz w:val="20"/>
          <w:szCs w:val="20"/>
          <w:lang w:val="pl-PL"/>
        </w:rPr>
        <w:t>świeży,</w:t>
      </w:r>
      <w:r w:rsidRPr="00612B08">
        <w:rPr>
          <w:rFonts w:ascii="Lato" w:hAnsi="Lato"/>
          <w:color w:val="000000"/>
          <w:sz w:val="20"/>
          <w:szCs w:val="20"/>
          <w:lang w:val="pl-PL"/>
        </w:rPr>
        <w:t xml:space="preserve"> z ważnym</w:t>
      </w:r>
      <w:r w:rsidR="00CD7458" w:rsidRPr="00612B08">
        <w:rPr>
          <w:rFonts w:ascii="Lato" w:hAnsi="Lato"/>
          <w:color w:val="000000"/>
          <w:sz w:val="20"/>
          <w:szCs w:val="20"/>
          <w:lang w:val="pl-PL"/>
        </w:rPr>
        <w:t xml:space="preserve">, </w:t>
      </w:r>
      <w:r w:rsidR="00A3324F" w:rsidRPr="00612B08">
        <w:rPr>
          <w:rFonts w:ascii="Lato" w:hAnsi="Lato"/>
          <w:color w:val="000000"/>
          <w:sz w:val="20"/>
          <w:szCs w:val="20"/>
          <w:lang w:val="pl-PL"/>
        </w:rPr>
        <w:t>terminem przydatności do spożycia</w:t>
      </w:r>
      <w:r w:rsidRPr="00612B08">
        <w:rPr>
          <w:rFonts w:ascii="Lato" w:hAnsi="Lato"/>
          <w:color w:val="000000"/>
          <w:sz w:val="20"/>
          <w:szCs w:val="20"/>
          <w:lang w:val="pl-PL"/>
        </w:rPr>
        <w:t xml:space="preserve">, bez wad i uszkodzeń. </w:t>
      </w:r>
    </w:p>
    <w:p w14:paraId="21682E19" w14:textId="77777777" w:rsidR="00771354" w:rsidRPr="00612B08" w:rsidRDefault="00771354" w:rsidP="00832275">
      <w:pPr>
        <w:numPr>
          <w:ilvl w:val="0"/>
          <w:numId w:val="5"/>
        </w:numPr>
        <w:suppressAutoHyphens/>
        <w:jc w:val="both"/>
        <w:rPr>
          <w:rFonts w:ascii="Lato" w:hAnsi="Lato"/>
          <w:sz w:val="20"/>
          <w:szCs w:val="20"/>
          <w:lang w:val="pl-PL"/>
        </w:rPr>
      </w:pPr>
      <w:r w:rsidRPr="00612B08">
        <w:rPr>
          <w:rFonts w:ascii="Lato" w:hAnsi="Lato"/>
          <w:sz w:val="20"/>
          <w:szCs w:val="20"/>
          <w:lang w:val="pl-PL"/>
        </w:rPr>
        <w:t>Zamawiający zastrzega sobie 2-dniowy termin do sprawdzenia dostarczonego przedmiotu dostawy co do ilości i jakości, liczony od dnia dostawy towaru.</w:t>
      </w:r>
    </w:p>
    <w:p w14:paraId="34BD3299" w14:textId="77777777" w:rsidR="00771354" w:rsidRPr="00612B08" w:rsidRDefault="00771354" w:rsidP="00832275">
      <w:pPr>
        <w:pStyle w:val="Tekstpodstawowy"/>
        <w:numPr>
          <w:ilvl w:val="0"/>
          <w:numId w:val="5"/>
        </w:numPr>
        <w:suppressAutoHyphens/>
        <w:jc w:val="both"/>
        <w:rPr>
          <w:rFonts w:ascii="Lato" w:hAnsi="Lato"/>
          <w:b w:val="0"/>
          <w:i w:val="0"/>
          <w:sz w:val="20"/>
        </w:rPr>
      </w:pPr>
      <w:r w:rsidRPr="00612B08">
        <w:rPr>
          <w:rFonts w:ascii="Lato" w:hAnsi="Lato"/>
          <w:b w:val="0"/>
          <w:i w:val="0"/>
          <w:sz w:val="20"/>
        </w:rPr>
        <w:t>W razie stwierdzenia przeter</w:t>
      </w:r>
      <w:r w:rsidR="00A3324F" w:rsidRPr="00612B08">
        <w:rPr>
          <w:rFonts w:ascii="Lato" w:hAnsi="Lato"/>
          <w:b w:val="0"/>
          <w:i w:val="0"/>
          <w:sz w:val="20"/>
        </w:rPr>
        <w:t>minowania daty przydatności do spo</w:t>
      </w:r>
      <w:r w:rsidRPr="00612B08">
        <w:rPr>
          <w:rFonts w:ascii="Lato" w:hAnsi="Lato"/>
          <w:b w:val="0"/>
          <w:i w:val="0"/>
          <w:sz w:val="20"/>
        </w:rPr>
        <w:t>życia, wad jakościowych, uszkodzeń towaru, asortymentu niezamawianego (niezgodnego z umową) lub braków ilościowych Zamawiający złoży stosowną reklamację Wykonawcy, który w ciągu 1 dnia, od jej otrzymania, zobowiązany jest wymienić towar na dobry jakościowo lub uzupełnić braki ilościowe.</w:t>
      </w:r>
    </w:p>
    <w:p w14:paraId="594AF64A" w14:textId="77777777" w:rsidR="00771354" w:rsidRPr="00612B08" w:rsidRDefault="00771354" w:rsidP="00832275">
      <w:pPr>
        <w:pStyle w:val="Tekstpodstawowy"/>
        <w:numPr>
          <w:ilvl w:val="0"/>
          <w:numId w:val="5"/>
        </w:numPr>
        <w:suppressAutoHyphens/>
        <w:jc w:val="both"/>
        <w:rPr>
          <w:rFonts w:ascii="Lato" w:hAnsi="Lato"/>
          <w:b w:val="0"/>
          <w:i w:val="0"/>
          <w:sz w:val="20"/>
        </w:rPr>
      </w:pPr>
      <w:r w:rsidRPr="00612B08">
        <w:rPr>
          <w:rFonts w:ascii="Lato" w:hAnsi="Lato"/>
          <w:b w:val="0"/>
          <w:i w:val="0"/>
          <w:sz w:val="20"/>
        </w:rPr>
        <w:t>W przypadku powtórnej reklamacji Zamawiającemu przysługuje odstąpienie od umowy z</w:t>
      </w:r>
      <w:r w:rsidR="005D23FC" w:rsidRPr="00612B08">
        <w:rPr>
          <w:rFonts w:ascii="Lato" w:hAnsi="Lato"/>
          <w:b w:val="0"/>
          <w:i w:val="0"/>
          <w:sz w:val="20"/>
          <w:lang w:val="pl-PL"/>
        </w:rPr>
        <w:t> </w:t>
      </w:r>
      <w:r w:rsidRPr="00612B08">
        <w:rPr>
          <w:rFonts w:ascii="Lato" w:hAnsi="Lato"/>
          <w:b w:val="0"/>
          <w:i w:val="0"/>
          <w:sz w:val="20"/>
        </w:rPr>
        <w:t>przyczyn zawinionych przez Wykonawcę i naliczenie kar umownych określonych w § 6 ust. 2 niniejszej umowy.</w:t>
      </w:r>
    </w:p>
    <w:p w14:paraId="68CCA377" w14:textId="77777777" w:rsidR="0046161C" w:rsidRPr="00612B08" w:rsidRDefault="0046161C" w:rsidP="00832275">
      <w:pPr>
        <w:pStyle w:val="Tekstpodstawowy"/>
        <w:numPr>
          <w:ilvl w:val="0"/>
          <w:numId w:val="5"/>
        </w:numPr>
        <w:suppressAutoHyphens/>
        <w:jc w:val="both"/>
        <w:rPr>
          <w:rFonts w:ascii="Lato" w:hAnsi="Lato"/>
          <w:b w:val="0"/>
          <w:i w:val="0"/>
          <w:sz w:val="20"/>
        </w:rPr>
      </w:pPr>
      <w:r w:rsidRPr="00612B08">
        <w:rPr>
          <w:rFonts w:ascii="Lato" w:hAnsi="Lato"/>
          <w:b w:val="0"/>
          <w:i w:val="0"/>
          <w:sz w:val="20"/>
        </w:rPr>
        <w:t xml:space="preserve">W przypadku wykonania przedmiotu umowy w sposób wadliwy lub nieterminowy Zamawiający wezwie Wykonawcę do zmiany sposobu wykonywania umowy, wyznaczając Wykonawcy 2- dniowy termin do prawidłowego zrealizowania zapisów umowy. </w:t>
      </w:r>
    </w:p>
    <w:p w14:paraId="0DA7EA92" w14:textId="77777777" w:rsidR="0046161C" w:rsidRPr="00612B08" w:rsidRDefault="0046161C" w:rsidP="00832275">
      <w:pPr>
        <w:pStyle w:val="Tekstpodstawowy"/>
        <w:numPr>
          <w:ilvl w:val="0"/>
          <w:numId w:val="5"/>
        </w:numPr>
        <w:suppressAutoHyphens/>
        <w:jc w:val="both"/>
        <w:rPr>
          <w:rFonts w:ascii="Lato" w:hAnsi="Lato"/>
          <w:b w:val="0"/>
          <w:i w:val="0"/>
          <w:sz w:val="20"/>
        </w:rPr>
      </w:pPr>
      <w:r w:rsidRPr="00612B08">
        <w:rPr>
          <w:rFonts w:ascii="Lato" w:hAnsi="Lato"/>
          <w:b w:val="0"/>
          <w:i w:val="0"/>
          <w:sz w:val="20"/>
        </w:rPr>
        <w:t>W przypadku powtórnego wykonania przedmiotu umowy w sposób wadliwy lub nieterminowy, Zamawiającemu przysługuje odstąpienie od umowy z przyczyn zawinionych przez Wykonawcę (w</w:t>
      </w:r>
      <w:r w:rsidRPr="00612B08">
        <w:rPr>
          <w:rFonts w:ascii="Lato" w:hAnsi="Lato"/>
          <w:b w:val="0"/>
          <w:i w:val="0"/>
          <w:sz w:val="20"/>
          <w:lang w:val="pl-PL"/>
        </w:rPr>
        <w:t> </w:t>
      </w:r>
      <w:r w:rsidRPr="00612B08">
        <w:rPr>
          <w:rFonts w:ascii="Lato" w:hAnsi="Lato"/>
          <w:b w:val="0"/>
          <w:i w:val="0"/>
          <w:sz w:val="20"/>
        </w:rPr>
        <w:t>rozumieniu art. 492 Kodeksu Pracy) i naliczenie kar określonych w § 6 ust.</w:t>
      </w:r>
      <w:r w:rsidRPr="00612B08">
        <w:rPr>
          <w:rFonts w:ascii="Lato" w:hAnsi="Lato"/>
          <w:b w:val="0"/>
          <w:i w:val="0"/>
          <w:sz w:val="20"/>
          <w:lang w:val="pl-PL"/>
        </w:rPr>
        <w:t xml:space="preserve"> </w:t>
      </w:r>
      <w:r w:rsidRPr="00612B08">
        <w:rPr>
          <w:rFonts w:ascii="Lato" w:hAnsi="Lato"/>
          <w:b w:val="0"/>
          <w:i w:val="0"/>
          <w:sz w:val="20"/>
        </w:rPr>
        <w:t>2 umowy.</w:t>
      </w:r>
    </w:p>
    <w:p w14:paraId="7DDE8A73" w14:textId="447009DC" w:rsidR="0046161C" w:rsidRPr="00612B08" w:rsidRDefault="0046161C" w:rsidP="00832275">
      <w:pPr>
        <w:pStyle w:val="Tekstpodstawowy"/>
        <w:numPr>
          <w:ilvl w:val="0"/>
          <w:numId w:val="5"/>
        </w:numPr>
        <w:suppressAutoHyphens/>
        <w:jc w:val="both"/>
        <w:rPr>
          <w:rFonts w:ascii="Lato" w:hAnsi="Lato"/>
          <w:b w:val="0"/>
          <w:i w:val="0"/>
          <w:sz w:val="20"/>
        </w:rPr>
      </w:pPr>
      <w:r w:rsidRPr="00612B08">
        <w:rPr>
          <w:rFonts w:ascii="Lato" w:hAnsi="Lato"/>
          <w:b w:val="0"/>
          <w:i w:val="0"/>
          <w:sz w:val="20"/>
        </w:rPr>
        <w:lastRenderedPageBreak/>
        <w:t>Jeżeli Wykonawca oświadczy, że nie wykona w całości lub częściowo przedmiotu umowy, Zamawiający może odstąpić od umowy bez wyznaczenia terminu dodatkowego, także przed nadejściem oznaczonego terminu spełnienia świadczenia, przez który należy rozumieć termin realizacji najbliższej po złożeniu oświadczenia przez Wykonawcę dostawy partii towaru określony w</w:t>
      </w:r>
      <w:r w:rsidRPr="00612B08">
        <w:rPr>
          <w:rFonts w:ascii="Lato" w:hAnsi="Lato"/>
          <w:b w:val="0"/>
          <w:i w:val="0"/>
          <w:sz w:val="20"/>
          <w:lang w:val="pl-PL"/>
        </w:rPr>
        <w:t> </w:t>
      </w:r>
      <w:r w:rsidRPr="00612B08">
        <w:rPr>
          <w:rFonts w:ascii="Lato" w:hAnsi="Lato"/>
          <w:b w:val="0"/>
          <w:i w:val="0"/>
          <w:sz w:val="20"/>
        </w:rPr>
        <w:t>§</w:t>
      </w:r>
      <w:r w:rsidR="000C2237" w:rsidRPr="00612B08">
        <w:rPr>
          <w:rFonts w:ascii="Lato" w:hAnsi="Lato"/>
          <w:b w:val="0"/>
          <w:i w:val="0"/>
          <w:sz w:val="20"/>
        </w:rPr>
        <w:t> </w:t>
      </w:r>
      <w:r w:rsidRPr="00612B08">
        <w:rPr>
          <w:rFonts w:ascii="Lato" w:hAnsi="Lato"/>
          <w:b w:val="0"/>
          <w:i w:val="0"/>
          <w:sz w:val="20"/>
        </w:rPr>
        <w:t xml:space="preserve">3 ust. </w:t>
      </w:r>
      <w:r w:rsidR="002A5374" w:rsidRPr="00612B08">
        <w:rPr>
          <w:rFonts w:ascii="Lato" w:hAnsi="Lato"/>
          <w:b w:val="0"/>
          <w:i w:val="0"/>
          <w:sz w:val="20"/>
        </w:rPr>
        <w:t>3</w:t>
      </w:r>
      <w:r w:rsidRPr="00612B08">
        <w:rPr>
          <w:rFonts w:ascii="Lato" w:hAnsi="Lato"/>
          <w:b w:val="0"/>
          <w:i w:val="0"/>
          <w:sz w:val="20"/>
        </w:rPr>
        <w:t xml:space="preserve"> umowy. W takiej sytuacji Wykonawcy przysługuje uprawnienie do wystąpienia do Wykonawcy o zapłatę kary umownej określonej w § 6 ust. 2 umowy.</w:t>
      </w:r>
    </w:p>
    <w:p w14:paraId="03A4AFE5" w14:textId="77777777" w:rsidR="00771354" w:rsidRPr="00612B08" w:rsidRDefault="00771354" w:rsidP="00832275">
      <w:pPr>
        <w:pStyle w:val="Tekstpodstawowy"/>
        <w:jc w:val="both"/>
        <w:rPr>
          <w:rFonts w:ascii="Lato" w:hAnsi="Lato"/>
          <w:b w:val="0"/>
          <w:i w:val="0"/>
          <w:sz w:val="20"/>
        </w:rPr>
      </w:pPr>
    </w:p>
    <w:p w14:paraId="5FFC8ADB" w14:textId="77777777" w:rsidR="00771354" w:rsidRPr="00612B08" w:rsidRDefault="00771354" w:rsidP="00832275">
      <w:pPr>
        <w:pStyle w:val="Tekstpodstawowy"/>
        <w:rPr>
          <w:rFonts w:ascii="Lato" w:hAnsi="Lato"/>
          <w:bCs/>
          <w:i w:val="0"/>
          <w:sz w:val="20"/>
        </w:rPr>
      </w:pPr>
      <w:r w:rsidRPr="00612B08">
        <w:rPr>
          <w:rFonts w:ascii="Lato" w:hAnsi="Lato"/>
          <w:bCs/>
          <w:i w:val="0"/>
          <w:sz w:val="20"/>
        </w:rPr>
        <w:t>§ 6</w:t>
      </w:r>
    </w:p>
    <w:p w14:paraId="7667CE67" w14:textId="77777777" w:rsidR="00771354" w:rsidRPr="00612B08" w:rsidRDefault="00771354" w:rsidP="00832275">
      <w:pPr>
        <w:pStyle w:val="Tekstpodstawowy"/>
        <w:numPr>
          <w:ilvl w:val="0"/>
          <w:numId w:val="6"/>
        </w:numPr>
        <w:jc w:val="both"/>
        <w:rPr>
          <w:rFonts w:ascii="Lato" w:hAnsi="Lato"/>
          <w:b w:val="0"/>
          <w:i w:val="0"/>
          <w:sz w:val="20"/>
        </w:rPr>
      </w:pPr>
      <w:r w:rsidRPr="00612B08">
        <w:rPr>
          <w:rFonts w:ascii="Lato" w:hAnsi="Lato"/>
          <w:b w:val="0"/>
          <w:i w:val="0"/>
          <w:sz w:val="20"/>
        </w:rPr>
        <w:t>Strony postanawiają, że obowiązującą je formą odszkodowania będą kary umowne.</w:t>
      </w:r>
    </w:p>
    <w:p w14:paraId="07663404" w14:textId="77777777" w:rsidR="00771354" w:rsidRPr="00612B08" w:rsidRDefault="00771354" w:rsidP="00832275">
      <w:pPr>
        <w:pStyle w:val="Tekstpodstawowy"/>
        <w:numPr>
          <w:ilvl w:val="0"/>
          <w:numId w:val="6"/>
        </w:numPr>
        <w:jc w:val="both"/>
        <w:rPr>
          <w:rFonts w:ascii="Lato" w:hAnsi="Lato"/>
          <w:b w:val="0"/>
          <w:i w:val="0"/>
          <w:sz w:val="20"/>
        </w:rPr>
      </w:pPr>
      <w:r w:rsidRPr="00612B08">
        <w:rPr>
          <w:rFonts w:ascii="Lato" w:hAnsi="Lato"/>
          <w:b w:val="0"/>
          <w:i w:val="0"/>
          <w:sz w:val="20"/>
        </w:rPr>
        <w:t>Kary te</w:t>
      </w:r>
      <w:r w:rsidR="00C8082E" w:rsidRPr="00612B08">
        <w:rPr>
          <w:rFonts w:ascii="Lato" w:hAnsi="Lato"/>
          <w:b w:val="0"/>
          <w:i w:val="0"/>
          <w:sz w:val="20"/>
          <w:lang w:val="pl-PL"/>
        </w:rPr>
        <w:t xml:space="preserve"> mogą</w:t>
      </w:r>
      <w:r w:rsidRPr="00612B08">
        <w:rPr>
          <w:rFonts w:ascii="Lato" w:hAnsi="Lato"/>
          <w:b w:val="0"/>
          <w:i w:val="0"/>
          <w:sz w:val="20"/>
        </w:rPr>
        <w:t xml:space="preserve"> b</w:t>
      </w:r>
      <w:r w:rsidR="00C8082E" w:rsidRPr="00612B08">
        <w:rPr>
          <w:rFonts w:ascii="Lato" w:hAnsi="Lato"/>
          <w:b w:val="0"/>
          <w:i w:val="0"/>
          <w:sz w:val="20"/>
          <w:lang w:val="pl-PL"/>
        </w:rPr>
        <w:t>yć</w:t>
      </w:r>
      <w:r w:rsidRPr="00612B08">
        <w:rPr>
          <w:rFonts w:ascii="Lato" w:hAnsi="Lato"/>
          <w:b w:val="0"/>
          <w:i w:val="0"/>
          <w:sz w:val="20"/>
        </w:rPr>
        <w:t xml:space="preserve"> naliczane </w:t>
      </w:r>
      <w:r w:rsidR="00C8082E" w:rsidRPr="00612B08">
        <w:rPr>
          <w:rFonts w:ascii="Lato" w:hAnsi="Lato"/>
          <w:b w:val="0"/>
          <w:i w:val="0"/>
          <w:sz w:val="20"/>
          <w:lang w:val="pl-PL"/>
        </w:rPr>
        <w:t xml:space="preserve">przez Zamawiającego </w:t>
      </w:r>
      <w:r w:rsidRPr="00612B08">
        <w:rPr>
          <w:rFonts w:ascii="Lato" w:hAnsi="Lato"/>
          <w:b w:val="0"/>
          <w:i w:val="0"/>
          <w:sz w:val="20"/>
        </w:rPr>
        <w:t>w następujących wypadkach i</w:t>
      </w:r>
      <w:r w:rsidR="002F1B36" w:rsidRPr="00612B08">
        <w:rPr>
          <w:rFonts w:ascii="Lato" w:hAnsi="Lato"/>
          <w:b w:val="0"/>
          <w:i w:val="0"/>
          <w:sz w:val="20"/>
          <w:lang w:val="pl-PL"/>
        </w:rPr>
        <w:t> </w:t>
      </w:r>
      <w:r w:rsidRPr="00612B08">
        <w:rPr>
          <w:rFonts w:ascii="Lato" w:hAnsi="Lato"/>
          <w:b w:val="0"/>
          <w:i w:val="0"/>
          <w:sz w:val="20"/>
        </w:rPr>
        <w:t>wysokościach:</w:t>
      </w:r>
      <w:r w:rsidR="00B47C1F" w:rsidRPr="00612B08">
        <w:rPr>
          <w:rFonts w:ascii="Lato" w:hAnsi="Lato"/>
          <w:b w:val="0"/>
          <w:i w:val="0"/>
          <w:sz w:val="20"/>
          <w:lang w:val="pl-PL"/>
        </w:rPr>
        <w:t xml:space="preserve"> </w:t>
      </w:r>
      <w:r w:rsidR="00B47C1F" w:rsidRPr="00612B08">
        <w:rPr>
          <w:rFonts w:ascii="Lato" w:hAnsi="Lato"/>
          <w:b w:val="0"/>
          <w:i w:val="0"/>
          <w:color w:val="7030A0"/>
          <w:sz w:val="20"/>
          <w:lang w:val="pl-PL"/>
        </w:rPr>
        <w:t xml:space="preserve"> </w:t>
      </w:r>
    </w:p>
    <w:p w14:paraId="76E634D2" w14:textId="29CE8D40" w:rsidR="00771354" w:rsidRPr="00612B08" w:rsidRDefault="00771354" w:rsidP="00832275">
      <w:pPr>
        <w:pStyle w:val="Tekstpodstawowy"/>
        <w:numPr>
          <w:ilvl w:val="1"/>
          <w:numId w:val="17"/>
        </w:numPr>
        <w:tabs>
          <w:tab w:val="clear" w:pos="1440"/>
          <w:tab w:val="num" w:pos="709"/>
        </w:tabs>
        <w:ind w:left="709" w:hanging="425"/>
        <w:jc w:val="both"/>
        <w:rPr>
          <w:rFonts w:ascii="Lato" w:hAnsi="Lato"/>
          <w:b w:val="0"/>
          <w:i w:val="0"/>
          <w:sz w:val="20"/>
        </w:rPr>
      </w:pPr>
      <w:r w:rsidRPr="00612B08">
        <w:rPr>
          <w:rFonts w:ascii="Lato" w:hAnsi="Lato"/>
          <w:b w:val="0"/>
          <w:i w:val="0"/>
          <w:sz w:val="20"/>
          <w:u w:val="single"/>
        </w:rPr>
        <w:t>Wykonawca  zapłaci Zamawiającemu kary umowne</w:t>
      </w:r>
      <w:r w:rsidRPr="00612B08">
        <w:rPr>
          <w:rFonts w:ascii="Lato" w:hAnsi="Lato"/>
          <w:b w:val="0"/>
          <w:i w:val="0"/>
          <w:sz w:val="20"/>
        </w:rPr>
        <w:t>:</w:t>
      </w:r>
    </w:p>
    <w:p w14:paraId="78856568" w14:textId="0E12D233" w:rsidR="00771354" w:rsidRPr="00612B08" w:rsidRDefault="00771354" w:rsidP="00832275">
      <w:pPr>
        <w:pStyle w:val="Tekstpodstawowy"/>
        <w:numPr>
          <w:ilvl w:val="0"/>
          <w:numId w:val="8"/>
        </w:numPr>
        <w:ind w:left="993" w:hanging="284"/>
        <w:jc w:val="both"/>
        <w:rPr>
          <w:rFonts w:ascii="Lato" w:hAnsi="Lato"/>
          <w:b w:val="0"/>
          <w:i w:val="0"/>
          <w:sz w:val="20"/>
        </w:rPr>
      </w:pPr>
      <w:r w:rsidRPr="00612B08">
        <w:rPr>
          <w:rFonts w:ascii="Lato" w:hAnsi="Lato"/>
          <w:b w:val="0"/>
          <w:i w:val="0"/>
          <w:sz w:val="20"/>
        </w:rPr>
        <w:t>za zwłokę w wykonaniu określonego w umowie przedmiotu dostawy</w:t>
      </w:r>
      <w:r w:rsidR="006F428E" w:rsidRPr="00612B08">
        <w:rPr>
          <w:rFonts w:ascii="Lato" w:hAnsi="Lato"/>
          <w:b w:val="0"/>
          <w:i w:val="0"/>
          <w:sz w:val="20"/>
        </w:rPr>
        <w:t xml:space="preserve"> </w:t>
      </w:r>
      <w:r w:rsidRPr="00612B08">
        <w:rPr>
          <w:rFonts w:ascii="Lato" w:hAnsi="Lato"/>
          <w:b w:val="0"/>
          <w:i w:val="0"/>
          <w:sz w:val="20"/>
        </w:rPr>
        <w:t>– w wysokości 0,2% wartości dostawy, za każdy dzień zwłoki,</w:t>
      </w:r>
    </w:p>
    <w:p w14:paraId="30903035" w14:textId="77777777" w:rsidR="00771354" w:rsidRPr="00612B08" w:rsidRDefault="00771354" w:rsidP="00832275">
      <w:pPr>
        <w:pStyle w:val="Tekstpodstawowy"/>
        <w:numPr>
          <w:ilvl w:val="0"/>
          <w:numId w:val="8"/>
        </w:numPr>
        <w:ind w:left="993" w:hanging="283"/>
        <w:jc w:val="both"/>
        <w:rPr>
          <w:rFonts w:ascii="Lato" w:hAnsi="Lato"/>
          <w:b w:val="0"/>
          <w:i w:val="0"/>
          <w:sz w:val="20"/>
        </w:rPr>
      </w:pPr>
      <w:r w:rsidRPr="00612B08">
        <w:rPr>
          <w:rFonts w:ascii="Lato" w:hAnsi="Lato"/>
          <w:b w:val="0"/>
          <w:i w:val="0"/>
          <w:sz w:val="20"/>
        </w:rPr>
        <w:t>za zwłokę w usunięciu wad stwierdzonych przy odbiorze dostawy – w wysokości 10% niezrealizowanej wartości dostawy,</w:t>
      </w:r>
    </w:p>
    <w:p w14:paraId="26962A9C" w14:textId="77777777" w:rsidR="00B47C1F" w:rsidRPr="00612B08" w:rsidRDefault="00771354" w:rsidP="00832275">
      <w:pPr>
        <w:pStyle w:val="Tekstpodstawowy"/>
        <w:numPr>
          <w:ilvl w:val="0"/>
          <w:numId w:val="8"/>
        </w:numPr>
        <w:ind w:left="993" w:hanging="283"/>
        <w:jc w:val="both"/>
        <w:rPr>
          <w:rFonts w:ascii="Lato" w:hAnsi="Lato"/>
          <w:b w:val="0"/>
          <w:i w:val="0"/>
          <w:sz w:val="20"/>
        </w:rPr>
      </w:pPr>
      <w:r w:rsidRPr="00612B08">
        <w:rPr>
          <w:rFonts w:ascii="Lato" w:hAnsi="Lato"/>
          <w:b w:val="0"/>
          <w:i w:val="0"/>
          <w:sz w:val="20"/>
        </w:rPr>
        <w:t xml:space="preserve">za odstąpienie od umowy z przyczyn zawinionych przez Wykonawcę – w wysokości 20% </w:t>
      </w:r>
      <w:r w:rsidR="00006198" w:rsidRPr="00612B08">
        <w:rPr>
          <w:rFonts w:ascii="Lato" w:hAnsi="Lato"/>
          <w:b w:val="0"/>
          <w:i w:val="0"/>
          <w:sz w:val="20"/>
        </w:rPr>
        <w:t xml:space="preserve">wartości umownej, o której mowa </w:t>
      </w:r>
      <w:r w:rsidR="00006198" w:rsidRPr="00612B08">
        <w:rPr>
          <w:rFonts w:ascii="Lato" w:hAnsi="Lato"/>
          <w:b w:val="0"/>
          <w:i w:val="0"/>
          <w:sz w:val="20"/>
          <w:lang w:val="pl-PL"/>
        </w:rPr>
        <w:t xml:space="preserve">w </w:t>
      </w:r>
      <w:r w:rsidR="00006198" w:rsidRPr="00612B08">
        <w:rPr>
          <w:rFonts w:ascii="Lato" w:hAnsi="Lato"/>
          <w:b w:val="0"/>
          <w:i w:val="0"/>
          <w:sz w:val="20"/>
        </w:rPr>
        <w:t xml:space="preserve">§ 4 pkt </w:t>
      </w:r>
      <w:r w:rsidR="00006198" w:rsidRPr="00612B08">
        <w:rPr>
          <w:rFonts w:ascii="Lato" w:hAnsi="Lato"/>
          <w:b w:val="0"/>
          <w:i w:val="0"/>
          <w:sz w:val="20"/>
          <w:lang w:val="pl-PL"/>
        </w:rPr>
        <w:t>1</w:t>
      </w:r>
      <w:r w:rsidR="00006198" w:rsidRPr="00612B08">
        <w:rPr>
          <w:rFonts w:ascii="Lato" w:hAnsi="Lato"/>
          <w:b w:val="0"/>
          <w:i w:val="0"/>
          <w:sz w:val="20"/>
        </w:rPr>
        <w:t xml:space="preserve"> umowy.</w:t>
      </w:r>
    </w:p>
    <w:p w14:paraId="69ED75D7" w14:textId="77777777" w:rsidR="00B47C1F" w:rsidRPr="00612B08" w:rsidRDefault="00B47C1F" w:rsidP="00832275">
      <w:pPr>
        <w:pStyle w:val="Tekstpodstawowy"/>
        <w:numPr>
          <w:ilvl w:val="0"/>
          <w:numId w:val="7"/>
        </w:numPr>
        <w:jc w:val="both"/>
        <w:rPr>
          <w:rFonts w:ascii="Lato" w:hAnsi="Lato"/>
          <w:b w:val="0"/>
          <w:bCs/>
          <w:i w:val="0"/>
          <w:iCs/>
          <w:sz w:val="20"/>
        </w:rPr>
      </w:pPr>
      <w:r w:rsidRPr="00612B08">
        <w:rPr>
          <w:rFonts w:ascii="Lato" w:hAnsi="Lato" w:cs="TimesNewRomanPSMT"/>
          <w:b w:val="0"/>
          <w:bCs/>
          <w:i w:val="0"/>
          <w:iCs/>
          <w:sz w:val="20"/>
          <w:lang w:val="pl-PL" w:eastAsia="pl-PL"/>
        </w:rPr>
        <w:t xml:space="preserve">Łączna maksymalna wysokość kar </w:t>
      </w:r>
      <w:r w:rsidRPr="00612B08">
        <w:rPr>
          <w:rFonts w:ascii="Lato" w:hAnsi="Lato"/>
          <w:b w:val="0"/>
          <w:bCs/>
          <w:i w:val="0"/>
          <w:iCs/>
          <w:sz w:val="20"/>
          <w:lang w:val="pl-PL" w:eastAsia="pl-PL"/>
        </w:rPr>
        <w:t xml:space="preserve">umownych naliczonych </w:t>
      </w:r>
      <w:r w:rsidRPr="00612B08">
        <w:rPr>
          <w:rFonts w:ascii="Lato" w:hAnsi="Lato" w:cs="TimesNewRomanPSMT"/>
          <w:b w:val="0"/>
          <w:bCs/>
          <w:i w:val="0"/>
          <w:iCs/>
          <w:sz w:val="20"/>
          <w:lang w:val="pl-PL" w:eastAsia="pl-PL"/>
        </w:rPr>
        <w:t>w związku z realizacją niniej</w:t>
      </w:r>
      <w:r w:rsidRPr="00612B08">
        <w:rPr>
          <w:rFonts w:ascii="Lato" w:hAnsi="Lato"/>
          <w:b w:val="0"/>
          <w:bCs/>
          <w:i w:val="0"/>
          <w:iCs/>
          <w:sz w:val="20"/>
          <w:lang w:val="pl-PL" w:eastAsia="pl-PL"/>
        </w:rPr>
        <w:t xml:space="preserve">szej Umowy </w:t>
      </w:r>
      <w:r w:rsidRPr="00612B08">
        <w:rPr>
          <w:rFonts w:ascii="Lato" w:hAnsi="Lato" w:cs="TimesNewRomanPSMT"/>
          <w:b w:val="0"/>
          <w:bCs/>
          <w:i w:val="0"/>
          <w:iCs/>
          <w:sz w:val="20"/>
          <w:lang w:val="pl-PL" w:eastAsia="pl-PL"/>
        </w:rPr>
        <w:t xml:space="preserve">przez każdą ze Stron Umowy drugiej Stronie Umowy nie może przekroczyć </w:t>
      </w:r>
      <w:r w:rsidR="00914CB1" w:rsidRPr="00612B08">
        <w:rPr>
          <w:rFonts w:ascii="Lato" w:hAnsi="Lato" w:cs="TimesNewRomanPSMT"/>
          <w:b w:val="0"/>
          <w:bCs/>
          <w:i w:val="0"/>
          <w:iCs/>
          <w:sz w:val="20"/>
          <w:lang w:val="pl-PL" w:eastAsia="pl-PL"/>
        </w:rPr>
        <w:t>20</w:t>
      </w:r>
      <w:r w:rsidRPr="00612B08">
        <w:rPr>
          <w:rFonts w:ascii="Lato" w:hAnsi="Lato" w:cs="TimesNewRomanPSMT"/>
          <w:b w:val="0"/>
          <w:bCs/>
          <w:i w:val="0"/>
          <w:iCs/>
          <w:sz w:val="20"/>
          <w:lang w:val="pl-PL" w:eastAsia="pl-PL"/>
        </w:rPr>
        <w:t xml:space="preserve">% łącznej wartości wynagrodzenia umownego brutto, określonego w § 4 </w:t>
      </w:r>
      <w:r w:rsidRPr="00612B08">
        <w:rPr>
          <w:rFonts w:ascii="Lato" w:hAnsi="Lato"/>
          <w:b w:val="0"/>
          <w:bCs/>
          <w:i w:val="0"/>
          <w:iCs/>
          <w:sz w:val="20"/>
          <w:lang w:val="pl-PL" w:eastAsia="pl-PL"/>
        </w:rPr>
        <w:t>ust. 1 Umowy</w:t>
      </w:r>
      <w:r w:rsidRPr="00612B08">
        <w:rPr>
          <w:rFonts w:ascii="Lato" w:hAnsi="Lato"/>
          <w:b w:val="0"/>
          <w:i w:val="0"/>
          <w:sz w:val="20"/>
          <w:lang w:val="pl-PL"/>
        </w:rPr>
        <w:t>.</w:t>
      </w:r>
    </w:p>
    <w:p w14:paraId="55CEAAC5" w14:textId="77777777" w:rsidR="00771354" w:rsidRPr="00612B08" w:rsidRDefault="00771354" w:rsidP="00832275">
      <w:pPr>
        <w:pStyle w:val="Tekstpodstawowy"/>
        <w:numPr>
          <w:ilvl w:val="0"/>
          <w:numId w:val="7"/>
        </w:numPr>
        <w:suppressAutoHyphens/>
        <w:jc w:val="both"/>
        <w:rPr>
          <w:rFonts w:ascii="Lato" w:hAnsi="Lato"/>
          <w:b w:val="0"/>
          <w:i w:val="0"/>
          <w:sz w:val="20"/>
        </w:rPr>
      </w:pPr>
      <w:r w:rsidRPr="00612B08">
        <w:rPr>
          <w:rFonts w:ascii="Lato" w:hAnsi="Lato"/>
          <w:b w:val="0"/>
          <w:i w:val="0"/>
          <w:sz w:val="20"/>
        </w:rPr>
        <w:t>Zamawiający zastrzega sobie prawo do odszkodowania uzupełniającego, do wysokości rzeczywiście poniesionej szkody.</w:t>
      </w:r>
    </w:p>
    <w:p w14:paraId="747A3675" w14:textId="77777777" w:rsidR="00EE692F" w:rsidRPr="00612B08" w:rsidRDefault="00771354" w:rsidP="00832275">
      <w:pPr>
        <w:pStyle w:val="Tekstpodstawowy"/>
        <w:numPr>
          <w:ilvl w:val="0"/>
          <w:numId w:val="7"/>
        </w:numPr>
        <w:suppressAutoHyphens/>
        <w:jc w:val="both"/>
        <w:rPr>
          <w:rFonts w:ascii="Lato" w:hAnsi="Lato"/>
          <w:b w:val="0"/>
          <w:i w:val="0"/>
          <w:sz w:val="20"/>
        </w:rPr>
      </w:pPr>
      <w:r w:rsidRPr="00612B08">
        <w:rPr>
          <w:rFonts w:ascii="Lato" w:hAnsi="Lato"/>
          <w:b w:val="0"/>
          <w:i w:val="0"/>
          <w:sz w:val="20"/>
        </w:rPr>
        <w:t xml:space="preserve">Zamawiający w razie wystąpienia zwłoki w wykonaniu dostawy, może wyznaczyć dostawcy dodatkowy termin, nie rezygnując z kary umownej i odszkodowania. </w:t>
      </w:r>
    </w:p>
    <w:p w14:paraId="0F88201E" w14:textId="77777777" w:rsidR="007F0E94" w:rsidRPr="00612B08" w:rsidRDefault="007F0E94" w:rsidP="00832275">
      <w:pPr>
        <w:numPr>
          <w:ilvl w:val="0"/>
          <w:numId w:val="7"/>
        </w:numPr>
        <w:ind w:left="360"/>
        <w:jc w:val="both"/>
        <w:rPr>
          <w:rFonts w:ascii="Lato" w:hAnsi="Lato"/>
          <w:color w:val="000000"/>
          <w:sz w:val="20"/>
          <w:szCs w:val="20"/>
          <w:lang w:val="pl-PL"/>
        </w:rPr>
      </w:pPr>
      <w:proofErr w:type="spellStart"/>
      <w:r w:rsidRPr="00612B08">
        <w:rPr>
          <w:rFonts w:ascii="Lato" w:hAnsi="Lato"/>
          <w:color w:val="000000"/>
          <w:sz w:val="20"/>
          <w:szCs w:val="20"/>
        </w:rPr>
        <w:t>Roszczenia</w:t>
      </w:r>
      <w:proofErr w:type="spellEnd"/>
      <w:r w:rsidRPr="00612B08">
        <w:rPr>
          <w:rFonts w:ascii="Lato" w:hAnsi="Lato"/>
          <w:color w:val="000000"/>
          <w:sz w:val="20"/>
          <w:szCs w:val="20"/>
        </w:rPr>
        <w:t xml:space="preserve"> </w:t>
      </w:r>
      <w:proofErr w:type="spellStart"/>
      <w:r w:rsidRPr="00612B08">
        <w:rPr>
          <w:rFonts w:ascii="Lato" w:hAnsi="Lato"/>
          <w:color w:val="000000"/>
          <w:sz w:val="20"/>
          <w:szCs w:val="20"/>
        </w:rPr>
        <w:t>odszkodowawcze</w:t>
      </w:r>
      <w:proofErr w:type="spellEnd"/>
      <w:r w:rsidR="00FB4229" w:rsidRPr="00612B08">
        <w:rPr>
          <w:rFonts w:ascii="Lato" w:hAnsi="Lato"/>
          <w:color w:val="000000"/>
          <w:sz w:val="20"/>
          <w:szCs w:val="20"/>
        </w:rPr>
        <w:t xml:space="preserve">: </w:t>
      </w:r>
      <w:r w:rsidRPr="00612B08">
        <w:rPr>
          <w:rFonts w:ascii="Lato" w:hAnsi="Lato"/>
          <w:color w:val="000000"/>
          <w:sz w:val="20"/>
          <w:szCs w:val="20"/>
          <w:lang w:val="pl-PL"/>
        </w:rPr>
        <w:t>Zamawiający zastrzega sobie prawo dochodzenia odszkodowania uzupełniającego do wysokości rzeczywiście poniesionej szkody.</w:t>
      </w:r>
    </w:p>
    <w:p w14:paraId="7444CAE1" w14:textId="77777777" w:rsidR="00174330" w:rsidRPr="00612B08" w:rsidRDefault="00174330" w:rsidP="00832275">
      <w:pPr>
        <w:ind w:left="360"/>
        <w:jc w:val="both"/>
        <w:rPr>
          <w:rFonts w:ascii="Lato" w:hAnsi="Lato"/>
          <w:color w:val="000000"/>
          <w:sz w:val="20"/>
          <w:szCs w:val="20"/>
          <w:lang w:val="pl-PL"/>
        </w:rPr>
      </w:pPr>
    </w:p>
    <w:p w14:paraId="0E280B7C" w14:textId="77777777" w:rsidR="00674758" w:rsidRPr="00612B08" w:rsidRDefault="00674758" w:rsidP="00832275">
      <w:pPr>
        <w:pStyle w:val="Tekstpodstawowy"/>
        <w:rPr>
          <w:rFonts w:ascii="Lato" w:hAnsi="Lato"/>
          <w:bCs/>
          <w:i w:val="0"/>
          <w:sz w:val="20"/>
        </w:rPr>
      </w:pPr>
      <w:r w:rsidRPr="00612B08">
        <w:rPr>
          <w:rFonts w:ascii="Lato" w:hAnsi="Lato"/>
          <w:bCs/>
          <w:i w:val="0"/>
          <w:sz w:val="20"/>
        </w:rPr>
        <w:t>§ 7</w:t>
      </w:r>
    </w:p>
    <w:p w14:paraId="314D3D55" w14:textId="77777777" w:rsidR="007E74D1" w:rsidRPr="00612B08" w:rsidRDefault="00A12AA4" w:rsidP="00832275">
      <w:pPr>
        <w:autoSpaceDE w:val="0"/>
        <w:autoSpaceDN w:val="0"/>
        <w:adjustRightInd w:val="0"/>
        <w:jc w:val="both"/>
        <w:rPr>
          <w:rFonts w:ascii="Lato" w:hAnsi="Lato"/>
          <w:bCs/>
          <w:sz w:val="20"/>
          <w:szCs w:val="20"/>
          <w:lang w:eastAsia="pl-PL"/>
        </w:rPr>
      </w:pPr>
      <w:r w:rsidRPr="00612B08">
        <w:rPr>
          <w:rFonts w:ascii="Lato" w:hAnsi="Lato"/>
          <w:color w:val="000000"/>
          <w:sz w:val="20"/>
          <w:szCs w:val="20"/>
          <w:lang w:val="pl-PL"/>
        </w:rPr>
        <w:t xml:space="preserve">Wykonawca zobowiązuje się do wykonania przedmiotu umowy, o którym mowa w </w:t>
      </w:r>
      <w:r w:rsidR="000816BB" w:rsidRPr="00612B08">
        <w:rPr>
          <w:rFonts w:ascii="Lato" w:hAnsi="Lato"/>
          <w:color w:val="000000"/>
          <w:sz w:val="20"/>
          <w:szCs w:val="20"/>
          <w:lang w:val="pl-PL"/>
        </w:rPr>
        <w:t>§ 2 umowy</w:t>
      </w:r>
      <w:r w:rsidR="002F1B36" w:rsidRPr="00612B08">
        <w:rPr>
          <w:rFonts w:ascii="Lato" w:hAnsi="Lato"/>
          <w:color w:val="000000"/>
          <w:sz w:val="20"/>
          <w:szCs w:val="20"/>
          <w:lang w:val="pl-PL"/>
        </w:rPr>
        <w:t xml:space="preserve"> </w:t>
      </w:r>
      <w:r w:rsidR="002B048D" w:rsidRPr="00612B08">
        <w:rPr>
          <w:rFonts w:ascii="Lato" w:hAnsi="Lato"/>
          <w:color w:val="000000"/>
          <w:sz w:val="20"/>
          <w:szCs w:val="20"/>
          <w:lang w:val="pl-PL"/>
        </w:rPr>
        <w:t>s</w:t>
      </w:r>
      <w:proofErr w:type="spellStart"/>
      <w:r w:rsidRPr="00612B08">
        <w:rPr>
          <w:rFonts w:ascii="Lato" w:hAnsi="Lato"/>
          <w:bCs/>
          <w:sz w:val="20"/>
          <w:szCs w:val="20"/>
          <w:lang w:eastAsia="pl-PL"/>
        </w:rPr>
        <w:t>iłami</w:t>
      </w:r>
      <w:proofErr w:type="spellEnd"/>
      <w:r w:rsidRPr="00612B08">
        <w:rPr>
          <w:rFonts w:ascii="Lato" w:hAnsi="Lato"/>
          <w:bCs/>
          <w:sz w:val="20"/>
          <w:szCs w:val="20"/>
          <w:lang w:eastAsia="pl-PL"/>
        </w:rPr>
        <w:t xml:space="preserve"> </w:t>
      </w:r>
      <w:proofErr w:type="spellStart"/>
      <w:r w:rsidRPr="00612B08">
        <w:rPr>
          <w:rFonts w:ascii="Lato" w:hAnsi="Lato"/>
          <w:bCs/>
          <w:sz w:val="20"/>
          <w:szCs w:val="20"/>
          <w:lang w:eastAsia="pl-PL"/>
        </w:rPr>
        <w:t>własnymi</w:t>
      </w:r>
      <w:proofErr w:type="spellEnd"/>
      <w:r w:rsidRPr="00612B08">
        <w:rPr>
          <w:rFonts w:ascii="Lato" w:hAnsi="Lato"/>
          <w:bCs/>
          <w:sz w:val="20"/>
          <w:szCs w:val="20"/>
          <w:lang w:eastAsia="pl-PL"/>
        </w:rPr>
        <w:t xml:space="preserve"> w </w:t>
      </w:r>
      <w:proofErr w:type="spellStart"/>
      <w:r w:rsidR="007E74D1" w:rsidRPr="00612B08">
        <w:rPr>
          <w:rFonts w:ascii="Lato" w:hAnsi="Lato"/>
          <w:bCs/>
          <w:sz w:val="20"/>
          <w:szCs w:val="20"/>
          <w:lang w:eastAsia="pl-PL"/>
        </w:rPr>
        <w:t>pełnym</w:t>
      </w:r>
      <w:proofErr w:type="spellEnd"/>
      <w:r w:rsidR="007E74D1" w:rsidRPr="00612B08">
        <w:rPr>
          <w:rFonts w:ascii="Lato" w:hAnsi="Lato"/>
          <w:bCs/>
          <w:sz w:val="20"/>
          <w:szCs w:val="20"/>
          <w:lang w:eastAsia="pl-PL"/>
        </w:rPr>
        <w:t xml:space="preserve"> </w:t>
      </w:r>
      <w:proofErr w:type="spellStart"/>
      <w:r w:rsidRPr="00612B08">
        <w:rPr>
          <w:rFonts w:ascii="Lato" w:hAnsi="Lato"/>
          <w:bCs/>
          <w:sz w:val="20"/>
          <w:szCs w:val="20"/>
          <w:lang w:eastAsia="pl-PL"/>
        </w:rPr>
        <w:t>zakresie</w:t>
      </w:r>
      <w:proofErr w:type="spellEnd"/>
      <w:r w:rsidR="007E74D1" w:rsidRPr="00612B08">
        <w:rPr>
          <w:rFonts w:ascii="Lato" w:hAnsi="Lato"/>
          <w:bCs/>
          <w:sz w:val="20"/>
          <w:szCs w:val="20"/>
          <w:lang w:eastAsia="pl-PL"/>
        </w:rPr>
        <w:t>.</w:t>
      </w:r>
    </w:p>
    <w:p w14:paraId="7B36C2F0" w14:textId="77777777" w:rsidR="00BB5FA3" w:rsidRPr="00612B08" w:rsidRDefault="00BB5FA3" w:rsidP="00832275">
      <w:pPr>
        <w:autoSpaceDE w:val="0"/>
        <w:autoSpaceDN w:val="0"/>
        <w:adjustRightInd w:val="0"/>
        <w:jc w:val="both"/>
        <w:rPr>
          <w:rFonts w:ascii="Lato" w:hAnsi="Lato"/>
          <w:bCs/>
          <w:sz w:val="20"/>
          <w:szCs w:val="20"/>
          <w:lang w:eastAsia="pl-PL"/>
        </w:rPr>
      </w:pPr>
    </w:p>
    <w:p w14:paraId="7EE161F3" w14:textId="77777777" w:rsidR="00252116" w:rsidRPr="00612B08" w:rsidRDefault="00252116" w:rsidP="00832275">
      <w:pPr>
        <w:autoSpaceDE w:val="0"/>
        <w:autoSpaceDN w:val="0"/>
        <w:adjustRightInd w:val="0"/>
        <w:jc w:val="both"/>
        <w:rPr>
          <w:rFonts w:ascii="Lato" w:hAnsi="Lato"/>
          <w:bCs/>
          <w:i/>
          <w:iCs/>
          <w:sz w:val="20"/>
          <w:szCs w:val="20"/>
          <w:lang w:eastAsia="pl-PL"/>
        </w:rPr>
      </w:pPr>
      <w:r w:rsidRPr="00612B08">
        <w:rPr>
          <w:rFonts w:ascii="Lato" w:hAnsi="Lato"/>
          <w:b/>
          <w:bCs/>
          <w:i/>
          <w:iCs/>
          <w:sz w:val="20"/>
          <w:szCs w:val="20"/>
          <w:lang w:eastAsia="pl-PL"/>
        </w:rPr>
        <w:t xml:space="preserve">Lub w </w:t>
      </w:r>
      <w:proofErr w:type="spellStart"/>
      <w:r w:rsidRPr="00612B08">
        <w:rPr>
          <w:rFonts w:ascii="Lato" w:hAnsi="Lato"/>
          <w:b/>
          <w:bCs/>
          <w:i/>
          <w:iCs/>
          <w:sz w:val="20"/>
          <w:szCs w:val="20"/>
          <w:lang w:eastAsia="pl-PL"/>
        </w:rPr>
        <w:t>przypadku</w:t>
      </w:r>
      <w:proofErr w:type="spellEnd"/>
      <w:r w:rsidRPr="00612B08">
        <w:rPr>
          <w:rFonts w:ascii="Lato" w:hAnsi="Lato"/>
          <w:b/>
          <w:bCs/>
          <w:i/>
          <w:iCs/>
          <w:sz w:val="20"/>
          <w:szCs w:val="20"/>
          <w:lang w:eastAsia="pl-PL"/>
        </w:rPr>
        <w:t xml:space="preserve"> </w:t>
      </w:r>
      <w:proofErr w:type="spellStart"/>
      <w:r w:rsidRPr="00612B08">
        <w:rPr>
          <w:rFonts w:ascii="Lato" w:hAnsi="Lato"/>
          <w:b/>
          <w:bCs/>
          <w:i/>
          <w:iCs/>
          <w:sz w:val="20"/>
          <w:szCs w:val="20"/>
          <w:lang w:eastAsia="pl-PL"/>
        </w:rPr>
        <w:t>korzystania</w:t>
      </w:r>
      <w:proofErr w:type="spellEnd"/>
      <w:r w:rsidRPr="00612B08">
        <w:rPr>
          <w:rFonts w:ascii="Lato" w:hAnsi="Lato"/>
          <w:b/>
          <w:bCs/>
          <w:i/>
          <w:iCs/>
          <w:sz w:val="20"/>
          <w:szCs w:val="20"/>
          <w:lang w:eastAsia="pl-PL"/>
        </w:rPr>
        <w:t xml:space="preserve"> </w:t>
      </w:r>
      <w:proofErr w:type="spellStart"/>
      <w:r w:rsidRPr="00612B08">
        <w:rPr>
          <w:rFonts w:ascii="Lato" w:hAnsi="Lato"/>
          <w:b/>
          <w:bCs/>
          <w:i/>
          <w:iCs/>
          <w:sz w:val="20"/>
          <w:szCs w:val="20"/>
          <w:lang w:eastAsia="pl-PL"/>
        </w:rPr>
        <w:t>przez</w:t>
      </w:r>
      <w:proofErr w:type="spellEnd"/>
      <w:r w:rsidRPr="00612B08">
        <w:rPr>
          <w:rFonts w:ascii="Lato" w:hAnsi="Lato"/>
          <w:b/>
          <w:bCs/>
          <w:i/>
          <w:iCs/>
          <w:sz w:val="20"/>
          <w:szCs w:val="20"/>
          <w:lang w:eastAsia="pl-PL"/>
        </w:rPr>
        <w:t xml:space="preserve"> </w:t>
      </w:r>
      <w:proofErr w:type="spellStart"/>
      <w:r w:rsidRPr="00612B08">
        <w:rPr>
          <w:rFonts w:ascii="Lato" w:hAnsi="Lato"/>
          <w:b/>
          <w:bCs/>
          <w:i/>
          <w:iCs/>
          <w:sz w:val="20"/>
          <w:szCs w:val="20"/>
          <w:lang w:eastAsia="pl-PL"/>
        </w:rPr>
        <w:t>Wykonawcę</w:t>
      </w:r>
      <w:proofErr w:type="spellEnd"/>
      <w:r w:rsidR="00BB5FA3" w:rsidRPr="00612B08">
        <w:rPr>
          <w:rFonts w:ascii="Lato" w:hAnsi="Lato"/>
          <w:b/>
          <w:bCs/>
          <w:i/>
          <w:iCs/>
          <w:sz w:val="20"/>
          <w:szCs w:val="20"/>
          <w:lang w:eastAsia="pl-PL"/>
        </w:rPr>
        <w:t xml:space="preserve"> </w:t>
      </w:r>
      <w:proofErr w:type="spellStart"/>
      <w:r w:rsidR="00BB5FA3" w:rsidRPr="00612B08">
        <w:rPr>
          <w:rFonts w:ascii="Lato" w:hAnsi="Lato"/>
          <w:b/>
          <w:bCs/>
          <w:i/>
          <w:iCs/>
          <w:sz w:val="20"/>
          <w:szCs w:val="20"/>
          <w:lang w:eastAsia="pl-PL"/>
        </w:rPr>
        <w:t>podczas</w:t>
      </w:r>
      <w:proofErr w:type="spellEnd"/>
      <w:r w:rsidR="00BB5FA3" w:rsidRPr="00612B08">
        <w:rPr>
          <w:rFonts w:ascii="Lato" w:hAnsi="Lato"/>
          <w:b/>
          <w:bCs/>
          <w:i/>
          <w:iCs/>
          <w:sz w:val="20"/>
          <w:szCs w:val="20"/>
          <w:lang w:eastAsia="pl-PL"/>
        </w:rPr>
        <w:t xml:space="preserve"> </w:t>
      </w:r>
      <w:proofErr w:type="spellStart"/>
      <w:r w:rsidR="00BB5FA3" w:rsidRPr="00612B08">
        <w:rPr>
          <w:rFonts w:ascii="Lato" w:hAnsi="Lato"/>
          <w:b/>
          <w:bCs/>
          <w:i/>
          <w:iCs/>
          <w:sz w:val="20"/>
          <w:szCs w:val="20"/>
          <w:lang w:eastAsia="pl-PL"/>
        </w:rPr>
        <w:t>realizacji</w:t>
      </w:r>
      <w:proofErr w:type="spellEnd"/>
      <w:r w:rsidR="00BB5FA3" w:rsidRPr="00612B08">
        <w:rPr>
          <w:rFonts w:ascii="Lato" w:hAnsi="Lato"/>
          <w:b/>
          <w:bCs/>
          <w:i/>
          <w:iCs/>
          <w:sz w:val="20"/>
          <w:szCs w:val="20"/>
          <w:lang w:eastAsia="pl-PL"/>
        </w:rPr>
        <w:t xml:space="preserve"> Zamówienia </w:t>
      </w:r>
      <w:r w:rsidRPr="00612B08">
        <w:rPr>
          <w:rFonts w:ascii="Lato" w:hAnsi="Lato"/>
          <w:b/>
          <w:bCs/>
          <w:i/>
          <w:iCs/>
          <w:sz w:val="20"/>
          <w:szCs w:val="20"/>
          <w:lang w:eastAsia="pl-PL"/>
        </w:rPr>
        <w:t>z</w:t>
      </w:r>
      <w:r w:rsidR="001B525D" w:rsidRPr="00612B08">
        <w:rPr>
          <w:rFonts w:ascii="Lato" w:hAnsi="Lato"/>
          <w:b/>
          <w:bCs/>
          <w:i/>
          <w:iCs/>
          <w:sz w:val="20"/>
          <w:szCs w:val="20"/>
          <w:lang w:eastAsia="pl-PL"/>
        </w:rPr>
        <w:t> </w:t>
      </w:r>
      <w:proofErr w:type="spellStart"/>
      <w:r w:rsidR="00BB5FA3" w:rsidRPr="00612B08">
        <w:rPr>
          <w:rFonts w:ascii="Lato" w:hAnsi="Lato"/>
          <w:b/>
          <w:bCs/>
          <w:i/>
          <w:iCs/>
          <w:sz w:val="20"/>
          <w:szCs w:val="20"/>
          <w:lang w:eastAsia="pl-PL"/>
        </w:rPr>
        <w:t>Podwykonawców</w:t>
      </w:r>
      <w:proofErr w:type="spellEnd"/>
      <w:r w:rsidR="00BB5FA3" w:rsidRPr="00612B08">
        <w:rPr>
          <w:rFonts w:ascii="Lato" w:hAnsi="Lato"/>
          <w:bCs/>
          <w:i/>
          <w:iCs/>
          <w:sz w:val="20"/>
          <w:szCs w:val="20"/>
          <w:lang w:eastAsia="pl-PL"/>
        </w:rPr>
        <w:t xml:space="preserve"> </w:t>
      </w:r>
      <w:r w:rsidR="00B44AA0" w:rsidRPr="00612B08">
        <w:rPr>
          <w:rFonts w:ascii="Lato" w:hAnsi="Lato"/>
          <w:bCs/>
          <w:i/>
          <w:iCs/>
          <w:sz w:val="20"/>
          <w:szCs w:val="20"/>
          <w:lang w:eastAsia="pl-PL"/>
        </w:rPr>
        <w:t>w</w:t>
      </w:r>
      <w:r w:rsidR="00647A25" w:rsidRPr="00612B08">
        <w:rPr>
          <w:rFonts w:ascii="Lato" w:hAnsi="Lato"/>
          <w:bCs/>
          <w:i/>
          <w:iCs/>
          <w:sz w:val="20"/>
          <w:szCs w:val="20"/>
          <w:lang w:eastAsia="pl-PL"/>
        </w:rPr>
        <w:t> </w:t>
      </w:r>
      <w:proofErr w:type="spellStart"/>
      <w:r w:rsidR="00B44AA0" w:rsidRPr="00612B08">
        <w:rPr>
          <w:rFonts w:ascii="Lato" w:hAnsi="Lato"/>
          <w:bCs/>
          <w:i/>
          <w:iCs/>
          <w:sz w:val="20"/>
          <w:szCs w:val="20"/>
          <w:lang w:eastAsia="pl-PL"/>
        </w:rPr>
        <w:t>treści</w:t>
      </w:r>
      <w:proofErr w:type="spellEnd"/>
      <w:r w:rsidR="00B44AA0" w:rsidRPr="00612B08">
        <w:rPr>
          <w:rFonts w:ascii="Lato" w:hAnsi="Lato"/>
          <w:bCs/>
          <w:i/>
          <w:iCs/>
          <w:sz w:val="20"/>
          <w:szCs w:val="20"/>
          <w:lang w:eastAsia="pl-PL"/>
        </w:rPr>
        <w:t xml:space="preserve"> </w:t>
      </w:r>
      <w:proofErr w:type="spellStart"/>
      <w:r w:rsidR="00B44AA0" w:rsidRPr="00612B08">
        <w:rPr>
          <w:rFonts w:ascii="Lato" w:hAnsi="Lato"/>
          <w:bCs/>
          <w:i/>
          <w:iCs/>
          <w:sz w:val="20"/>
          <w:szCs w:val="20"/>
          <w:lang w:eastAsia="pl-PL"/>
        </w:rPr>
        <w:t>umowy</w:t>
      </w:r>
      <w:proofErr w:type="spellEnd"/>
      <w:r w:rsidR="00B44AA0" w:rsidRPr="00612B08">
        <w:rPr>
          <w:rFonts w:ascii="Lato" w:hAnsi="Lato"/>
          <w:bCs/>
          <w:i/>
          <w:iCs/>
          <w:sz w:val="20"/>
          <w:szCs w:val="20"/>
          <w:lang w:eastAsia="pl-PL"/>
        </w:rPr>
        <w:t xml:space="preserve"> </w:t>
      </w:r>
      <w:proofErr w:type="spellStart"/>
      <w:r w:rsidR="00B44AA0" w:rsidRPr="00612B08">
        <w:rPr>
          <w:rFonts w:ascii="Lato" w:hAnsi="Lato"/>
          <w:bCs/>
          <w:i/>
          <w:iCs/>
          <w:sz w:val="20"/>
          <w:szCs w:val="20"/>
          <w:lang w:eastAsia="pl-PL"/>
        </w:rPr>
        <w:t>zamieszcza</w:t>
      </w:r>
      <w:proofErr w:type="spellEnd"/>
      <w:r w:rsidR="00B44AA0" w:rsidRPr="00612B08">
        <w:rPr>
          <w:rFonts w:ascii="Lato" w:hAnsi="Lato"/>
          <w:bCs/>
          <w:i/>
          <w:iCs/>
          <w:sz w:val="20"/>
          <w:szCs w:val="20"/>
          <w:lang w:eastAsia="pl-PL"/>
        </w:rPr>
        <w:t xml:space="preserve"> </w:t>
      </w:r>
      <w:proofErr w:type="spellStart"/>
      <w:r w:rsidR="00B44AA0" w:rsidRPr="00612B08">
        <w:rPr>
          <w:rFonts w:ascii="Lato" w:hAnsi="Lato"/>
          <w:bCs/>
          <w:i/>
          <w:iCs/>
          <w:sz w:val="20"/>
          <w:szCs w:val="20"/>
          <w:lang w:eastAsia="pl-PL"/>
        </w:rPr>
        <w:t>się</w:t>
      </w:r>
      <w:proofErr w:type="spellEnd"/>
      <w:r w:rsidR="00B44AA0" w:rsidRPr="00612B08">
        <w:rPr>
          <w:rFonts w:ascii="Lato" w:hAnsi="Lato"/>
          <w:bCs/>
          <w:i/>
          <w:iCs/>
          <w:sz w:val="20"/>
          <w:szCs w:val="20"/>
          <w:lang w:eastAsia="pl-PL"/>
        </w:rPr>
        <w:t xml:space="preserve"> </w:t>
      </w:r>
      <w:proofErr w:type="spellStart"/>
      <w:r w:rsidR="00BB5FA3" w:rsidRPr="00612B08">
        <w:rPr>
          <w:rFonts w:ascii="Lato" w:hAnsi="Lato"/>
          <w:bCs/>
          <w:i/>
          <w:iCs/>
          <w:sz w:val="20"/>
          <w:szCs w:val="20"/>
          <w:lang w:eastAsia="pl-PL"/>
        </w:rPr>
        <w:t>następujące</w:t>
      </w:r>
      <w:proofErr w:type="spellEnd"/>
      <w:r w:rsidR="00BB5FA3" w:rsidRPr="00612B08">
        <w:rPr>
          <w:rFonts w:ascii="Lato" w:hAnsi="Lato"/>
          <w:bCs/>
          <w:i/>
          <w:iCs/>
          <w:sz w:val="20"/>
          <w:szCs w:val="20"/>
          <w:lang w:eastAsia="pl-PL"/>
        </w:rPr>
        <w:t xml:space="preserve"> </w:t>
      </w:r>
      <w:proofErr w:type="spellStart"/>
      <w:r w:rsidR="00BB5FA3" w:rsidRPr="00612B08">
        <w:rPr>
          <w:rFonts w:ascii="Lato" w:hAnsi="Lato"/>
          <w:bCs/>
          <w:i/>
          <w:iCs/>
          <w:sz w:val="20"/>
          <w:szCs w:val="20"/>
          <w:lang w:eastAsia="pl-PL"/>
        </w:rPr>
        <w:t>zapisy</w:t>
      </w:r>
      <w:proofErr w:type="spellEnd"/>
      <w:r w:rsidR="00BB5FA3" w:rsidRPr="00612B08">
        <w:rPr>
          <w:rFonts w:ascii="Lato" w:hAnsi="Lato"/>
          <w:bCs/>
          <w:i/>
          <w:iCs/>
          <w:sz w:val="20"/>
          <w:szCs w:val="20"/>
          <w:lang w:eastAsia="pl-PL"/>
        </w:rPr>
        <w:t>:</w:t>
      </w:r>
    </w:p>
    <w:p w14:paraId="2777B5B8" w14:textId="77777777" w:rsidR="00BB5FA3" w:rsidRPr="00612B08" w:rsidRDefault="00BB5FA3" w:rsidP="00832275">
      <w:pPr>
        <w:autoSpaceDE w:val="0"/>
        <w:autoSpaceDN w:val="0"/>
        <w:adjustRightInd w:val="0"/>
        <w:jc w:val="both"/>
        <w:rPr>
          <w:rFonts w:ascii="Lato" w:hAnsi="Lato"/>
          <w:bCs/>
          <w:i/>
          <w:iCs/>
          <w:sz w:val="20"/>
          <w:szCs w:val="20"/>
          <w:lang w:eastAsia="pl-PL"/>
        </w:rPr>
      </w:pPr>
    </w:p>
    <w:p w14:paraId="368312DC" w14:textId="77777777" w:rsidR="00BB5FA3" w:rsidRPr="00612B08" w:rsidRDefault="00BB5FA3" w:rsidP="00832275">
      <w:pPr>
        <w:numPr>
          <w:ilvl w:val="0"/>
          <w:numId w:val="22"/>
        </w:numPr>
        <w:autoSpaceDE w:val="0"/>
        <w:autoSpaceDN w:val="0"/>
        <w:adjustRightInd w:val="0"/>
        <w:ind w:left="426"/>
        <w:jc w:val="both"/>
        <w:rPr>
          <w:rFonts w:ascii="Lato" w:hAnsi="Lato"/>
          <w:sz w:val="20"/>
          <w:szCs w:val="20"/>
          <w:lang w:val="pl-PL" w:eastAsia="ar-SA"/>
        </w:rPr>
      </w:pPr>
      <w:r w:rsidRPr="00612B08">
        <w:rPr>
          <w:rFonts w:ascii="Lato" w:hAnsi="Lato"/>
          <w:sz w:val="20"/>
          <w:szCs w:val="20"/>
          <w:lang w:val="pl-PL" w:eastAsia="ar-SA"/>
        </w:rPr>
        <w:t>Wykonawca może powierzyć wykonanie obowiązków umownych podwykonawcy/-om.</w:t>
      </w:r>
    </w:p>
    <w:p w14:paraId="5D77528B" w14:textId="0C97C839" w:rsidR="00BB5FA3" w:rsidRPr="00612B08" w:rsidRDefault="00BB5FA3" w:rsidP="00832275">
      <w:pPr>
        <w:numPr>
          <w:ilvl w:val="0"/>
          <w:numId w:val="22"/>
        </w:numPr>
        <w:autoSpaceDE w:val="0"/>
        <w:autoSpaceDN w:val="0"/>
        <w:adjustRightInd w:val="0"/>
        <w:ind w:left="426"/>
        <w:jc w:val="both"/>
        <w:rPr>
          <w:rFonts w:ascii="Lato" w:hAnsi="Lato"/>
          <w:sz w:val="20"/>
          <w:szCs w:val="20"/>
          <w:lang w:val="pl-PL" w:eastAsia="ar-SA"/>
        </w:rPr>
      </w:pPr>
      <w:r w:rsidRPr="00612B08">
        <w:rPr>
          <w:rFonts w:ascii="Lato" w:hAnsi="Lato"/>
          <w:sz w:val="20"/>
          <w:szCs w:val="20"/>
          <w:lang w:val="pl-PL" w:eastAsia="ar-SA"/>
        </w:rPr>
        <w:t>Podwykonawca/y wykonywać będzie/ą następujące części zamówienia (wskazanie podmiotu</w:t>
      </w:r>
      <w:r w:rsidR="006F428E" w:rsidRPr="00612B08">
        <w:rPr>
          <w:rFonts w:ascii="Lato" w:hAnsi="Lato"/>
          <w:sz w:val="20"/>
          <w:szCs w:val="20"/>
          <w:lang w:val="pl-PL" w:eastAsia="ar-SA"/>
        </w:rPr>
        <w:t xml:space="preserve"> </w:t>
      </w:r>
      <w:r w:rsidRPr="00612B08">
        <w:rPr>
          <w:rFonts w:ascii="Lato" w:hAnsi="Lato"/>
          <w:sz w:val="20"/>
          <w:szCs w:val="20"/>
          <w:lang w:val="pl-PL" w:eastAsia="ar-SA"/>
        </w:rPr>
        <w:t>i</w:t>
      </w:r>
      <w:r w:rsidR="006F428E" w:rsidRPr="00612B08">
        <w:rPr>
          <w:rFonts w:ascii="Lato" w:hAnsi="Lato"/>
          <w:sz w:val="20"/>
          <w:szCs w:val="20"/>
          <w:lang w:val="pl-PL" w:eastAsia="ar-SA"/>
        </w:rPr>
        <w:t> </w:t>
      </w:r>
      <w:r w:rsidRPr="00612B08">
        <w:rPr>
          <w:rFonts w:ascii="Lato" w:hAnsi="Lato"/>
          <w:sz w:val="20"/>
          <w:szCs w:val="20"/>
          <w:lang w:val="pl-PL" w:eastAsia="ar-SA"/>
        </w:rPr>
        <w:t>części zamówienia, którą wykona ten podmiot):</w:t>
      </w:r>
    </w:p>
    <w:p w14:paraId="45A6896B" w14:textId="77777777" w:rsidR="00BB5FA3" w:rsidRPr="00612B08" w:rsidRDefault="00BB5FA3" w:rsidP="00832275">
      <w:pPr>
        <w:numPr>
          <w:ilvl w:val="0"/>
          <w:numId w:val="23"/>
        </w:numPr>
        <w:autoSpaceDE w:val="0"/>
        <w:autoSpaceDN w:val="0"/>
        <w:adjustRightInd w:val="0"/>
        <w:jc w:val="both"/>
        <w:rPr>
          <w:rFonts w:ascii="Lato" w:hAnsi="Lato"/>
          <w:sz w:val="20"/>
          <w:szCs w:val="20"/>
          <w:lang w:val="pl-PL" w:eastAsia="ar-SA"/>
        </w:rPr>
      </w:pPr>
      <w:r w:rsidRPr="00612B08">
        <w:rPr>
          <w:rFonts w:ascii="Lato" w:hAnsi="Lato"/>
          <w:sz w:val="20"/>
          <w:szCs w:val="20"/>
          <w:lang w:val="pl-PL" w:eastAsia="ar-SA"/>
        </w:rPr>
        <w:t>…………………………………………………………………………………………...</w:t>
      </w:r>
    </w:p>
    <w:p w14:paraId="20F2AF6E" w14:textId="77777777" w:rsidR="00BB5FA3" w:rsidRPr="00612B08" w:rsidRDefault="00BB5FA3" w:rsidP="00832275">
      <w:pPr>
        <w:numPr>
          <w:ilvl w:val="0"/>
          <w:numId w:val="23"/>
        </w:numPr>
        <w:autoSpaceDE w:val="0"/>
        <w:autoSpaceDN w:val="0"/>
        <w:adjustRightInd w:val="0"/>
        <w:jc w:val="both"/>
        <w:rPr>
          <w:rFonts w:ascii="Lato" w:hAnsi="Lato"/>
          <w:sz w:val="20"/>
          <w:szCs w:val="20"/>
          <w:lang w:val="pl-PL" w:eastAsia="ar-SA"/>
        </w:rPr>
      </w:pPr>
      <w:r w:rsidRPr="00612B08">
        <w:rPr>
          <w:rFonts w:ascii="Lato" w:hAnsi="Lato"/>
          <w:sz w:val="20"/>
          <w:szCs w:val="20"/>
          <w:lang w:val="pl-PL" w:eastAsia="ar-SA"/>
        </w:rPr>
        <w:t>…………………………………………………………………………………………...</w:t>
      </w:r>
    </w:p>
    <w:p w14:paraId="1940D579" w14:textId="77777777" w:rsidR="00BB5FA3" w:rsidRPr="00612B08" w:rsidRDefault="00BB5FA3" w:rsidP="00832275">
      <w:pPr>
        <w:numPr>
          <w:ilvl w:val="0"/>
          <w:numId w:val="22"/>
        </w:numPr>
        <w:autoSpaceDE w:val="0"/>
        <w:autoSpaceDN w:val="0"/>
        <w:adjustRightInd w:val="0"/>
        <w:ind w:left="426"/>
        <w:jc w:val="both"/>
        <w:rPr>
          <w:rFonts w:ascii="Lato" w:hAnsi="Lato"/>
          <w:sz w:val="20"/>
          <w:szCs w:val="20"/>
          <w:lang w:val="pl-PL" w:eastAsia="ar-SA"/>
        </w:rPr>
      </w:pPr>
      <w:r w:rsidRPr="00612B08">
        <w:rPr>
          <w:rFonts w:ascii="Lato" w:hAnsi="Lato"/>
          <w:sz w:val="20"/>
          <w:szCs w:val="20"/>
          <w:lang w:val="pl-PL" w:eastAsia="ar-SA"/>
        </w:rPr>
        <w:t>Wykonawca ponosi odpowiedzialność za działanie lub zaniechanie podwykonawcy/ów jak za działanie lub zaniechanie własne. Niewykonanie lub nienależyte wykonanie przez podwykonawców zobowiązań związanych z realizacją przedmiotu umowy będzie traktowane jako niewykonanie lub nienależyte wykonanie zobowiązań związanych z realizacją umowy z</w:t>
      </w:r>
      <w:r w:rsidR="00647A25" w:rsidRPr="00612B08">
        <w:rPr>
          <w:rFonts w:ascii="Lato" w:hAnsi="Lato"/>
          <w:sz w:val="20"/>
          <w:szCs w:val="20"/>
          <w:lang w:val="pl-PL" w:eastAsia="ar-SA"/>
        </w:rPr>
        <w:t> </w:t>
      </w:r>
      <w:r w:rsidRPr="00612B08">
        <w:rPr>
          <w:rFonts w:ascii="Lato" w:hAnsi="Lato"/>
          <w:sz w:val="20"/>
          <w:szCs w:val="20"/>
          <w:lang w:val="pl-PL" w:eastAsia="ar-SA"/>
        </w:rPr>
        <w:t>przyczyn leżących po stronie Wykonawcy.</w:t>
      </w:r>
    </w:p>
    <w:p w14:paraId="674A3382" w14:textId="77777777" w:rsidR="00BB5FA3" w:rsidRPr="00612B08" w:rsidRDefault="00BB5FA3" w:rsidP="00832275">
      <w:pPr>
        <w:numPr>
          <w:ilvl w:val="0"/>
          <w:numId w:val="22"/>
        </w:numPr>
        <w:autoSpaceDE w:val="0"/>
        <w:autoSpaceDN w:val="0"/>
        <w:adjustRightInd w:val="0"/>
        <w:ind w:left="426"/>
        <w:jc w:val="both"/>
        <w:rPr>
          <w:rFonts w:ascii="Lato" w:hAnsi="Lato"/>
          <w:sz w:val="20"/>
          <w:szCs w:val="20"/>
          <w:lang w:val="pl-PL" w:eastAsia="ar-SA"/>
        </w:rPr>
      </w:pPr>
      <w:r w:rsidRPr="00612B08">
        <w:rPr>
          <w:rFonts w:ascii="Lato" w:hAnsi="Lato"/>
          <w:sz w:val="20"/>
          <w:szCs w:val="20"/>
          <w:lang w:val="pl-PL" w:eastAsia="ar-SA"/>
        </w:rPr>
        <w:t>Wykonawca może powierzyć wykonanie obowiązków umownych podwykonawcy/-om</w:t>
      </w:r>
      <w:r w:rsidR="00647A25" w:rsidRPr="00612B08">
        <w:rPr>
          <w:rFonts w:ascii="Lato" w:hAnsi="Lato"/>
          <w:sz w:val="20"/>
          <w:szCs w:val="20"/>
          <w:lang w:val="pl-PL" w:eastAsia="ar-SA"/>
        </w:rPr>
        <w:t xml:space="preserve"> </w:t>
      </w:r>
      <w:r w:rsidRPr="00612B08">
        <w:rPr>
          <w:rFonts w:ascii="Lato" w:hAnsi="Lato"/>
          <w:sz w:val="20"/>
          <w:szCs w:val="20"/>
          <w:lang w:val="pl-PL" w:eastAsia="ar-SA"/>
        </w:rPr>
        <w:t>w</w:t>
      </w:r>
      <w:r w:rsidR="00647A25" w:rsidRPr="00612B08">
        <w:rPr>
          <w:rFonts w:ascii="Lato" w:hAnsi="Lato"/>
          <w:sz w:val="20"/>
          <w:szCs w:val="20"/>
          <w:lang w:val="pl-PL" w:eastAsia="ar-SA"/>
        </w:rPr>
        <w:t> </w:t>
      </w:r>
      <w:r w:rsidRPr="00612B08">
        <w:rPr>
          <w:rFonts w:ascii="Lato" w:hAnsi="Lato"/>
          <w:sz w:val="20"/>
          <w:szCs w:val="20"/>
          <w:lang w:val="pl-PL" w:eastAsia="ar-SA"/>
        </w:rPr>
        <w:t>trakcie realizacji przedmiotu umowy. Wykaz ww. podmiotów oraz części zamówienia, które wykonają zostanie wprowadzony do umowy aneksem.</w:t>
      </w:r>
    </w:p>
    <w:p w14:paraId="24A6F70B" w14:textId="77777777" w:rsidR="00A12AA4" w:rsidRPr="00612B08" w:rsidRDefault="00A12AA4" w:rsidP="00832275">
      <w:pPr>
        <w:autoSpaceDE w:val="0"/>
        <w:autoSpaceDN w:val="0"/>
        <w:adjustRightInd w:val="0"/>
        <w:ind w:left="360"/>
        <w:jc w:val="both"/>
        <w:rPr>
          <w:rFonts w:ascii="Lato" w:hAnsi="Lato"/>
          <w:color w:val="000000"/>
          <w:sz w:val="20"/>
          <w:szCs w:val="20"/>
          <w:lang w:val="pl-PL"/>
        </w:rPr>
      </w:pPr>
    </w:p>
    <w:p w14:paraId="34601B4B" w14:textId="77777777" w:rsidR="00674758" w:rsidRPr="00612B08" w:rsidRDefault="00674758" w:rsidP="00832275">
      <w:pPr>
        <w:pStyle w:val="Tekstpodstawowy"/>
        <w:rPr>
          <w:rFonts w:ascii="Lato" w:hAnsi="Lato"/>
          <w:bCs/>
          <w:i w:val="0"/>
          <w:sz w:val="20"/>
        </w:rPr>
      </w:pPr>
      <w:r w:rsidRPr="00612B08">
        <w:rPr>
          <w:rFonts w:ascii="Lato" w:hAnsi="Lato"/>
          <w:bCs/>
          <w:i w:val="0"/>
          <w:sz w:val="20"/>
        </w:rPr>
        <w:t>§ 8</w:t>
      </w:r>
    </w:p>
    <w:p w14:paraId="6603CBDC" w14:textId="77777777" w:rsidR="00674758" w:rsidRPr="00612B08" w:rsidRDefault="00674758" w:rsidP="00832275">
      <w:pPr>
        <w:pStyle w:val="Tekstpodstawowy3"/>
        <w:numPr>
          <w:ilvl w:val="0"/>
          <w:numId w:val="10"/>
        </w:numPr>
        <w:tabs>
          <w:tab w:val="clear" w:pos="0"/>
        </w:tabs>
        <w:ind w:left="284"/>
        <w:rPr>
          <w:rFonts w:ascii="Lato" w:hAnsi="Lato"/>
          <w:sz w:val="20"/>
        </w:rPr>
      </w:pPr>
      <w:r w:rsidRPr="00612B08">
        <w:rPr>
          <w:rFonts w:ascii="Lato" w:hAnsi="Lato"/>
          <w:sz w:val="20"/>
        </w:rPr>
        <w:t>Zamawiający przewiduje możliwość zmian postanowień zawartej umowy w stosunku do treści złożonej oferty, na podstawie, której dokonano wyboru Wykonawcy w zakresie:</w:t>
      </w:r>
    </w:p>
    <w:p w14:paraId="3AB098EE" w14:textId="77777777" w:rsidR="00817B21" w:rsidRPr="00612B08" w:rsidRDefault="00817B21" w:rsidP="00832275">
      <w:pPr>
        <w:pStyle w:val="Tekstpodstawowy3"/>
        <w:numPr>
          <w:ilvl w:val="0"/>
          <w:numId w:val="18"/>
        </w:numPr>
        <w:tabs>
          <w:tab w:val="clear" w:pos="0"/>
        </w:tabs>
        <w:ind w:left="709" w:hanging="425"/>
        <w:rPr>
          <w:rFonts w:ascii="Lato" w:hAnsi="Lato"/>
          <w:sz w:val="20"/>
        </w:rPr>
      </w:pPr>
      <w:r w:rsidRPr="00612B08">
        <w:rPr>
          <w:rFonts w:ascii="Lato" w:hAnsi="Lato"/>
          <w:sz w:val="20"/>
          <w:lang w:val="pl-PL"/>
        </w:rPr>
        <w:t xml:space="preserve">W </w:t>
      </w:r>
      <w:r w:rsidRPr="00612B08">
        <w:rPr>
          <w:rFonts w:ascii="Lato" w:hAnsi="Lato"/>
          <w:sz w:val="20"/>
        </w:rPr>
        <w:t xml:space="preserve">przypadku, gdy w trakcie realizacji przedmiotu Umowy nastąpi </w:t>
      </w:r>
      <w:r w:rsidRPr="00612B08">
        <w:rPr>
          <w:rFonts w:ascii="Lato" w:hAnsi="Lato"/>
          <w:sz w:val="20"/>
          <w:u w:val="single"/>
        </w:rPr>
        <w:t>zmiana (zwiększenie lub zmniejszenie) obowiązującej stawki podatku VAT</w:t>
      </w:r>
      <w:r w:rsidRPr="00612B08">
        <w:rPr>
          <w:rFonts w:ascii="Lato" w:hAnsi="Lato"/>
          <w:sz w:val="20"/>
        </w:rPr>
        <w:t xml:space="preserve"> dla dostaw objętych przedmiotem Umowy, Strony dopuszczają możliwość zmiany (zwiększenia lub zmniejszenia) wysokości wynagrodzenia o kwotę równą różnicy w kwocie podatku (bez zmiany cen jednostkowych netto), jednakże </w:t>
      </w:r>
      <w:r w:rsidRPr="00612B08">
        <w:rPr>
          <w:rFonts w:ascii="Lato" w:hAnsi="Lato"/>
          <w:sz w:val="20"/>
        </w:rPr>
        <w:lastRenderedPageBreak/>
        <w:t xml:space="preserve">wyłącznie w odniesieniu do części wynagrodzenia za dostawy, których do dnia zmiany stawki podatku VAT jeszcze nie wykonano. </w:t>
      </w:r>
    </w:p>
    <w:p w14:paraId="23E7AC6B" w14:textId="77777777" w:rsidR="00817B21" w:rsidRPr="00612B08" w:rsidRDefault="00817B21" w:rsidP="00832275">
      <w:pPr>
        <w:pStyle w:val="Tekstpodstawowy3"/>
        <w:numPr>
          <w:ilvl w:val="0"/>
          <w:numId w:val="18"/>
        </w:numPr>
        <w:tabs>
          <w:tab w:val="clear" w:pos="0"/>
        </w:tabs>
        <w:ind w:left="709" w:hanging="425"/>
        <w:rPr>
          <w:rFonts w:ascii="Lato" w:hAnsi="Lato"/>
          <w:sz w:val="20"/>
        </w:rPr>
      </w:pPr>
      <w:r w:rsidRPr="00612B08">
        <w:rPr>
          <w:rFonts w:ascii="Lato" w:hAnsi="Lato"/>
          <w:sz w:val="20"/>
        </w:rPr>
        <w:t xml:space="preserve">W przypadku </w:t>
      </w:r>
      <w:r w:rsidRPr="00612B08">
        <w:rPr>
          <w:rFonts w:ascii="Lato" w:hAnsi="Lato"/>
          <w:sz w:val="20"/>
          <w:u w:val="single"/>
        </w:rPr>
        <w:t>zmiany regulacji prawnych</w:t>
      </w:r>
      <w:r w:rsidRPr="00612B08">
        <w:rPr>
          <w:rFonts w:ascii="Lato" w:hAnsi="Lato"/>
          <w:sz w:val="20"/>
        </w:rPr>
        <w:t xml:space="preserve"> odnoszących się do praw i obowiązków Stron Umowy, wprowadzonych po zawarciu Umowy, wywołujących niezbędną potrzebę zmiany sposobu realizacji Umowy, Zamawiający dopuszcza możliwość zmiany Umowy poprzez dostosowanie jej treści do zmienionych regulacji prawnych odnoszących się do praw i</w:t>
      </w:r>
      <w:r w:rsidR="00520DEE" w:rsidRPr="00612B08">
        <w:rPr>
          <w:rFonts w:ascii="Lato" w:hAnsi="Lato"/>
          <w:sz w:val="20"/>
          <w:lang w:val="pl-PL"/>
        </w:rPr>
        <w:t> </w:t>
      </w:r>
      <w:r w:rsidRPr="00612B08">
        <w:rPr>
          <w:rFonts w:ascii="Lato" w:hAnsi="Lato"/>
          <w:sz w:val="20"/>
        </w:rPr>
        <w:t>obowiązków Stron Umowy.</w:t>
      </w:r>
    </w:p>
    <w:p w14:paraId="09CE4311" w14:textId="77777777" w:rsidR="00F5131C" w:rsidRPr="00612B08" w:rsidRDefault="00F5131C" w:rsidP="00832275">
      <w:pPr>
        <w:pStyle w:val="Tekstpodstawowy2"/>
        <w:numPr>
          <w:ilvl w:val="0"/>
          <w:numId w:val="18"/>
        </w:numPr>
        <w:suppressAutoHyphens/>
        <w:ind w:left="709" w:hanging="425"/>
        <w:rPr>
          <w:rFonts w:ascii="Lato" w:hAnsi="Lato"/>
          <w:i/>
          <w:sz w:val="20"/>
        </w:rPr>
      </w:pPr>
      <w:r w:rsidRPr="00612B08">
        <w:rPr>
          <w:rFonts w:ascii="Lato" w:hAnsi="Lato"/>
          <w:sz w:val="20"/>
          <w:lang w:val="pl-PL"/>
        </w:rPr>
        <w:t>z</w:t>
      </w:r>
      <w:proofErr w:type="spellStart"/>
      <w:r w:rsidRPr="00612B08">
        <w:rPr>
          <w:rFonts w:ascii="Lato" w:hAnsi="Lato"/>
          <w:sz w:val="20"/>
        </w:rPr>
        <w:t>miany</w:t>
      </w:r>
      <w:proofErr w:type="spellEnd"/>
      <w:r w:rsidRPr="00612B08">
        <w:rPr>
          <w:rFonts w:ascii="Lato" w:hAnsi="Lato"/>
          <w:sz w:val="20"/>
        </w:rPr>
        <w:t xml:space="preserve"> ilości i zmiany asortymentu objętego umową, do wysokości kwoty określonej w</w:t>
      </w:r>
      <w:r w:rsidRPr="00612B08">
        <w:rPr>
          <w:rFonts w:ascii="Lato" w:hAnsi="Lato"/>
          <w:sz w:val="20"/>
          <w:lang w:val="pl-PL"/>
        </w:rPr>
        <w:t> </w:t>
      </w:r>
      <w:r w:rsidRPr="00612B08">
        <w:rPr>
          <w:rFonts w:ascii="Lato" w:hAnsi="Lato"/>
          <w:sz w:val="20"/>
        </w:rPr>
        <w:t>§ 4 pkt</w:t>
      </w:r>
      <w:r w:rsidRPr="00612B08">
        <w:rPr>
          <w:rFonts w:ascii="Lato" w:hAnsi="Lato"/>
          <w:sz w:val="20"/>
          <w:lang w:val="pl-PL"/>
        </w:rPr>
        <w:t> </w:t>
      </w:r>
      <w:r w:rsidRPr="00612B08">
        <w:rPr>
          <w:rFonts w:ascii="Lato" w:hAnsi="Lato"/>
          <w:sz w:val="20"/>
        </w:rPr>
        <w:t>1 umowy.</w:t>
      </w:r>
    </w:p>
    <w:p w14:paraId="48EF8D83" w14:textId="77777777" w:rsidR="00817B21" w:rsidRPr="00612B08" w:rsidRDefault="00817B21" w:rsidP="00832275">
      <w:pPr>
        <w:numPr>
          <w:ilvl w:val="0"/>
          <w:numId w:val="18"/>
        </w:numPr>
        <w:autoSpaceDE w:val="0"/>
        <w:autoSpaceDN w:val="0"/>
        <w:adjustRightInd w:val="0"/>
        <w:ind w:left="709" w:hanging="425"/>
        <w:jc w:val="both"/>
        <w:rPr>
          <w:rFonts w:ascii="Lato" w:eastAsia="Calibri" w:hAnsi="Lato"/>
          <w:color w:val="000000"/>
          <w:sz w:val="20"/>
          <w:szCs w:val="20"/>
          <w:lang w:val="pl-PL"/>
        </w:rPr>
      </w:pPr>
      <w:r w:rsidRPr="00612B08">
        <w:rPr>
          <w:rFonts w:ascii="Lato" w:eastAsia="Calibri" w:hAnsi="Lato"/>
          <w:color w:val="000000"/>
          <w:sz w:val="20"/>
          <w:szCs w:val="20"/>
          <w:lang w:val="pl-PL"/>
        </w:rPr>
        <w:t>podwykonawstwa –</w:t>
      </w:r>
      <w:r w:rsidR="002B0F45" w:rsidRPr="00612B08">
        <w:rPr>
          <w:rFonts w:ascii="Lato" w:eastAsia="Calibri" w:hAnsi="Lato"/>
          <w:color w:val="000000"/>
          <w:sz w:val="20"/>
          <w:szCs w:val="20"/>
          <w:lang w:val="pl-PL"/>
        </w:rPr>
        <w:t xml:space="preserve"> </w:t>
      </w:r>
      <w:r w:rsidRPr="00612B08">
        <w:rPr>
          <w:rFonts w:ascii="Lato" w:eastAsia="Calibri" w:hAnsi="Lato"/>
          <w:color w:val="000000"/>
          <w:sz w:val="20"/>
          <w:szCs w:val="20"/>
          <w:lang w:val="pl-PL"/>
        </w:rPr>
        <w:t>za zgodą Zamawiającego:</w:t>
      </w:r>
    </w:p>
    <w:p w14:paraId="2914A61F" w14:textId="77777777" w:rsidR="00817B21" w:rsidRPr="00612B08" w:rsidRDefault="00817B21" w:rsidP="00832275">
      <w:pPr>
        <w:numPr>
          <w:ilvl w:val="0"/>
          <w:numId w:val="19"/>
        </w:numPr>
        <w:autoSpaceDE w:val="0"/>
        <w:autoSpaceDN w:val="0"/>
        <w:adjustRightInd w:val="0"/>
        <w:ind w:left="993" w:hanging="284"/>
        <w:jc w:val="both"/>
        <w:rPr>
          <w:rFonts w:ascii="Lato" w:eastAsia="Calibri" w:hAnsi="Lato"/>
          <w:color w:val="000000"/>
          <w:sz w:val="20"/>
          <w:szCs w:val="20"/>
          <w:lang w:val="pl-PL"/>
        </w:rPr>
      </w:pPr>
      <w:r w:rsidRPr="00612B08">
        <w:rPr>
          <w:rFonts w:ascii="Lato" w:hAnsi="Lato"/>
          <w:color w:val="000000"/>
          <w:sz w:val="20"/>
          <w:szCs w:val="20"/>
          <w:lang w:val="pl-PL"/>
        </w:rPr>
        <w:t>zmiany zakresu wykonania zamówienia przez podwykonawcę</w:t>
      </w:r>
      <w:r w:rsidRPr="00612B08">
        <w:rPr>
          <w:rFonts w:ascii="Lato" w:eastAsia="Calibri" w:hAnsi="Lato"/>
          <w:color w:val="000000"/>
          <w:sz w:val="20"/>
          <w:szCs w:val="20"/>
          <w:lang w:val="pl-PL"/>
        </w:rPr>
        <w:t xml:space="preserve"> </w:t>
      </w:r>
    </w:p>
    <w:p w14:paraId="1835AA56" w14:textId="77777777" w:rsidR="00674758" w:rsidRPr="00612B08" w:rsidRDefault="00817B21" w:rsidP="00832275">
      <w:pPr>
        <w:numPr>
          <w:ilvl w:val="0"/>
          <w:numId w:val="19"/>
        </w:numPr>
        <w:autoSpaceDE w:val="0"/>
        <w:autoSpaceDN w:val="0"/>
        <w:adjustRightInd w:val="0"/>
        <w:ind w:left="993" w:hanging="284"/>
        <w:jc w:val="both"/>
        <w:rPr>
          <w:rFonts w:ascii="Lato" w:eastAsia="Calibri" w:hAnsi="Lato"/>
          <w:color w:val="000000"/>
          <w:sz w:val="20"/>
          <w:szCs w:val="20"/>
          <w:lang w:val="pl-PL"/>
        </w:rPr>
      </w:pPr>
      <w:r w:rsidRPr="00612B08">
        <w:rPr>
          <w:rFonts w:ascii="Lato" w:eastAsia="Calibri" w:hAnsi="Lato"/>
          <w:color w:val="000000"/>
          <w:sz w:val="20"/>
          <w:szCs w:val="20"/>
          <w:lang w:val="pl-PL"/>
        </w:rPr>
        <w:t>powierzenia podwykonawcom części dostaw, mimo oświadczenia o samodzielnej realizacji zamówienia złożonego przez Wykonawcę w ofercie</w:t>
      </w:r>
      <w:r w:rsidR="00674758" w:rsidRPr="00612B08">
        <w:rPr>
          <w:rFonts w:ascii="Lato" w:eastAsia="Calibri" w:hAnsi="Lato"/>
          <w:color w:val="000000"/>
          <w:sz w:val="20"/>
          <w:szCs w:val="20"/>
          <w:lang w:val="pl-PL"/>
        </w:rPr>
        <w:t>,</w:t>
      </w:r>
    </w:p>
    <w:p w14:paraId="5DD46C1F" w14:textId="77777777" w:rsidR="00520DEE" w:rsidRPr="00612B08" w:rsidRDefault="00520DEE" w:rsidP="00832275">
      <w:pPr>
        <w:pStyle w:val="Akapitzlist"/>
        <w:numPr>
          <w:ilvl w:val="0"/>
          <w:numId w:val="10"/>
        </w:numPr>
        <w:suppressAutoHyphens/>
        <w:autoSpaceDN w:val="0"/>
        <w:spacing w:after="0" w:line="240" w:lineRule="auto"/>
        <w:ind w:left="284"/>
        <w:jc w:val="both"/>
        <w:textAlignment w:val="baseline"/>
        <w:rPr>
          <w:rFonts w:ascii="Lato" w:hAnsi="Lato"/>
          <w:sz w:val="20"/>
          <w:szCs w:val="20"/>
          <w:lang w:val="x-none" w:eastAsia="x-none"/>
        </w:rPr>
      </w:pPr>
      <w:r w:rsidRPr="00612B08">
        <w:rPr>
          <w:rFonts w:ascii="Lato" w:hAnsi="Lato"/>
          <w:sz w:val="20"/>
          <w:szCs w:val="20"/>
        </w:rPr>
        <w:t>Zamawiający dopuszcza zmiany umowy bez przeprowadzenia nowego postępowania o udzielenie zamówienia, których łączna wartość jest mniejsza niż progi unijne oraz jest niższa niż 10% wartości pierwotnej umowy, a zmiany te nie powodują zmiany ogólnego charakteru umowy.</w:t>
      </w:r>
    </w:p>
    <w:p w14:paraId="21932F07" w14:textId="77777777" w:rsidR="00033E1F" w:rsidRPr="00612B08" w:rsidRDefault="00033E1F" w:rsidP="00832275">
      <w:pPr>
        <w:numPr>
          <w:ilvl w:val="0"/>
          <w:numId w:val="10"/>
        </w:numPr>
        <w:ind w:left="284"/>
        <w:jc w:val="both"/>
        <w:rPr>
          <w:rFonts w:ascii="Lato" w:hAnsi="Lato"/>
          <w:sz w:val="20"/>
          <w:szCs w:val="20"/>
          <w:lang w:val="x-none" w:eastAsia="x-none"/>
        </w:rPr>
      </w:pPr>
      <w:r w:rsidRPr="00612B08">
        <w:rPr>
          <w:rFonts w:ascii="Lato" w:hAnsi="Lato"/>
          <w:sz w:val="20"/>
          <w:szCs w:val="20"/>
          <w:lang w:val="pl-PL" w:eastAsia="x-none"/>
        </w:rPr>
        <w:t xml:space="preserve">Zamawiający przewiduje możliwość </w:t>
      </w:r>
      <w:r w:rsidRPr="00612B08">
        <w:rPr>
          <w:rFonts w:ascii="Lato" w:hAnsi="Lato"/>
          <w:sz w:val="20"/>
          <w:szCs w:val="20"/>
          <w:lang w:val="x-none" w:eastAsia="x-none"/>
        </w:rPr>
        <w:t xml:space="preserve">zmniejszenia ilości asortymentu objętego zamówieniem do wysokości </w:t>
      </w:r>
      <w:r w:rsidR="00520DEE" w:rsidRPr="00612B08">
        <w:rPr>
          <w:rFonts w:ascii="Lato" w:hAnsi="Lato"/>
          <w:sz w:val="20"/>
          <w:szCs w:val="20"/>
          <w:lang w:val="pl-PL" w:eastAsia="x-none"/>
        </w:rPr>
        <w:t>9</w:t>
      </w:r>
      <w:r w:rsidR="000F0E84" w:rsidRPr="00612B08">
        <w:rPr>
          <w:rFonts w:ascii="Lato" w:hAnsi="Lato"/>
          <w:sz w:val="20"/>
          <w:szCs w:val="20"/>
          <w:lang w:val="pl-PL" w:eastAsia="x-none"/>
        </w:rPr>
        <w:t>0,</w:t>
      </w:r>
      <w:r w:rsidR="00520DEE" w:rsidRPr="00612B08">
        <w:rPr>
          <w:rFonts w:ascii="Lato" w:hAnsi="Lato"/>
          <w:sz w:val="20"/>
          <w:szCs w:val="20"/>
          <w:lang w:val="pl-PL" w:eastAsia="x-none"/>
        </w:rPr>
        <w:t>1</w:t>
      </w:r>
      <w:r w:rsidR="000F0E84" w:rsidRPr="00612B08">
        <w:rPr>
          <w:rFonts w:ascii="Lato" w:hAnsi="Lato"/>
          <w:sz w:val="20"/>
          <w:szCs w:val="20"/>
          <w:lang w:val="pl-PL" w:eastAsia="x-none"/>
        </w:rPr>
        <w:t>0</w:t>
      </w:r>
      <w:r w:rsidRPr="00612B08">
        <w:rPr>
          <w:rFonts w:ascii="Lato" w:hAnsi="Lato"/>
          <w:sz w:val="20"/>
          <w:szCs w:val="20"/>
          <w:lang w:val="x-none" w:eastAsia="x-none"/>
        </w:rPr>
        <w:t>% wartości Umowy. Wykonawcy nie przysługują wobec Zamawiającego roszczenia odszkodowawcze z tytułu zmniejszenia zamówienia.</w:t>
      </w:r>
    </w:p>
    <w:p w14:paraId="3814FC4A" w14:textId="181F6C3E" w:rsidR="00832275" w:rsidRPr="00612B08" w:rsidRDefault="00832275" w:rsidP="00832275">
      <w:pPr>
        <w:numPr>
          <w:ilvl w:val="0"/>
          <w:numId w:val="10"/>
        </w:numPr>
        <w:ind w:left="284"/>
        <w:jc w:val="both"/>
        <w:rPr>
          <w:rFonts w:ascii="Lato" w:hAnsi="Lato"/>
          <w:sz w:val="20"/>
          <w:szCs w:val="20"/>
          <w:lang w:val="x-none" w:eastAsia="x-none"/>
        </w:rPr>
      </w:pPr>
      <w:r w:rsidRPr="00612B08">
        <w:rPr>
          <w:rFonts w:ascii="Lato" w:hAnsi="Lato"/>
          <w:sz w:val="20"/>
          <w:szCs w:val="20"/>
        </w:rPr>
        <w:t xml:space="preserve">W </w:t>
      </w:r>
      <w:proofErr w:type="spellStart"/>
      <w:r w:rsidRPr="00612B08">
        <w:rPr>
          <w:rFonts w:ascii="Lato" w:hAnsi="Lato"/>
          <w:sz w:val="20"/>
          <w:szCs w:val="20"/>
        </w:rPr>
        <w:t>przypadku</w:t>
      </w:r>
      <w:proofErr w:type="spellEnd"/>
      <w:r w:rsidRPr="00612B08">
        <w:rPr>
          <w:rFonts w:ascii="Lato" w:hAnsi="Lato"/>
          <w:sz w:val="20"/>
          <w:szCs w:val="20"/>
        </w:rPr>
        <w:t xml:space="preserve"> </w:t>
      </w:r>
      <w:proofErr w:type="spellStart"/>
      <w:r w:rsidRPr="00612B08">
        <w:rPr>
          <w:rFonts w:ascii="Lato" w:hAnsi="Lato"/>
          <w:sz w:val="20"/>
          <w:szCs w:val="20"/>
        </w:rPr>
        <w:t>zmiany</w:t>
      </w:r>
      <w:proofErr w:type="spellEnd"/>
      <w:r w:rsidRPr="00612B08">
        <w:rPr>
          <w:rFonts w:ascii="Lato" w:hAnsi="Lato"/>
          <w:sz w:val="20"/>
          <w:szCs w:val="20"/>
        </w:rPr>
        <w:t xml:space="preserve"> </w:t>
      </w:r>
      <w:proofErr w:type="spellStart"/>
      <w:r w:rsidRPr="00612B08">
        <w:rPr>
          <w:rFonts w:ascii="Lato" w:hAnsi="Lato"/>
          <w:sz w:val="20"/>
          <w:szCs w:val="20"/>
        </w:rPr>
        <w:t>regulacji</w:t>
      </w:r>
      <w:proofErr w:type="spellEnd"/>
      <w:r w:rsidRPr="00612B08">
        <w:rPr>
          <w:rFonts w:ascii="Lato" w:hAnsi="Lato"/>
          <w:sz w:val="20"/>
          <w:szCs w:val="20"/>
        </w:rPr>
        <w:t xml:space="preserve"> </w:t>
      </w:r>
      <w:proofErr w:type="spellStart"/>
      <w:r w:rsidRPr="00612B08">
        <w:rPr>
          <w:rFonts w:ascii="Lato" w:hAnsi="Lato"/>
          <w:sz w:val="20"/>
          <w:szCs w:val="20"/>
        </w:rPr>
        <w:t>prawnych</w:t>
      </w:r>
      <w:proofErr w:type="spellEnd"/>
      <w:r w:rsidRPr="00612B08">
        <w:rPr>
          <w:rFonts w:ascii="Lato" w:hAnsi="Lato"/>
          <w:sz w:val="20"/>
          <w:szCs w:val="20"/>
        </w:rPr>
        <w:t xml:space="preserve"> </w:t>
      </w:r>
      <w:proofErr w:type="spellStart"/>
      <w:r w:rsidRPr="00612B08">
        <w:rPr>
          <w:rFonts w:ascii="Lato" w:hAnsi="Lato"/>
          <w:sz w:val="20"/>
          <w:szCs w:val="20"/>
        </w:rPr>
        <w:t>odnoszących</w:t>
      </w:r>
      <w:proofErr w:type="spellEnd"/>
      <w:r w:rsidRPr="00612B08">
        <w:rPr>
          <w:rFonts w:ascii="Lato" w:hAnsi="Lato"/>
          <w:sz w:val="20"/>
          <w:szCs w:val="20"/>
        </w:rPr>
        <w:t xml:space="preserve"> </w:t>
      </w:r>
      <w:proofErr w:type="spellStart"/>
      <w:r w:rsidRPr="00612B08">
        <w:rPr>
          <w:rFonts w:ascii="Lato" w:hAnsi="Lato"/>
          <w:sz w:val="20"/>
          <w:szCs w:val="20"/>
        </w:rPr>
        <w:t>się</w:t>
      </w:r>
      <w:proofErr w:type="spellEnd"/>
      <w:r w:rsidRPr="00612B08">
        <w:rPr>
          <w:rFonts w:ascii="Lato" w:hAnsi="Lato"/>
          <w:sz w:val="20"/>
          <w:szCs w:val="20"/>
        </w:rPr>
        <w:t xml:space="preserve"> do </w:t>
      </w:r>
      <w:proofErr w:type="spellStart"/>
      <w:r w:rsidRPr="00612B08">
        <w:rPr>
          <w:rFonts w:ascii="Lato" w:hAnsi="Lato"/>
          <w:sz w:val="20"/>
          <w:szCs w:val="20"/>
        </w:rPr>
        <w:t>przepisów</w:t>
      </w:r>
      <w:proofErr w:type="spellEnd"/>
      <w:r w:rsidRPr="00612B08">
        <w:rPr>
          <w:rFonts w:ascii="Lato" w:hAnsi="Lato"/>
          <w:sz w:val="20"/>
          <w:szCs w:val="20"/>
        </w:rPr>
        <w:t xml:space="preserve"> w </w:t>
      </w:r>
      <w:proofErr w:type="spellStart"/>
      <w:r w:rsidRPr="00612B08">
        <w:rPr>
          <w:rFonts w:ascii="Lato" w:hAnsi="Lato"/>
          <w:sz w:val="20"/>
          <w:szCs w:val="20"/>
        </w:rPr>
        <w:t>zakresie</w:t>
      </w:r>
      <w:proofErr w:type="spellEnd"/>
      <w:r w:rsidRPr="00612B08">
        <w:rPr>
          <w:rFonts w:ascii="Lato" w:hAnsi="Lato"/>
          <w:sz w:val="20"/>
          <w:szCs w:val="20"/>
        </w:rPr>
        <w:t xml:space="preserve"> </w:t>
      </w:r>
      <w:proofErr w:type="spellStart"/>
      <w:r w:rsidRPr="00612B08">
        <w:rPr>
          <w:rFonts w:ascii="Lato" w:hAnsi="Lato"/>
          <w:sz w:val="20"/>
          <w:szCs w:val="20"/>
        </w:rPr>
        <w:t>obowiązkowego</w:t>
      </w:r>
      <w:proofErr w:type="spellEnd"/>
      <w:r w:rsidRPr="00612B08">
        <w:rPr>
          <w:rFonts w:ascii="Lato" w:hAnsi="Lato"/>
          <w:sz w:val="20"/>
          <w:szCs w:val="20"/>
        </w:rPr>
        <w:t xml:space="preserve"> </w:t>
      </w:r>
      <w:proofErr w:type="spellStart"/>
      <w:r w:rsidRPr="00612B08">
        <w:rPr>
          <w:rFonts w:ascii="Lato" w:hAnsi="Lato"/>
          <w:sz w:val="20"/>
          <w:szCs w:val="20"/>
        </w:rPr>
        <w:t>wystawiania</w:t>
      </w:r>
      <w:proofErr w:type="spellEnd"/>
      <w:r w:rsidRPr="00612B08">
        <w:rPr>
          <w:rFonts w:ascii="Lato" w:hAnsi="Lato"/>
          <w:sz w:val="20"/>
          <w:szCs w:val="20"/>
        </w:rPr>
        <w:t xml:space="preserve"> e-</w:t>
      </w:r>
      <w:proofErr w:type="spellStart"/>
      <w:r w:rsidRPr="00612B08">
        <w:rPr>
          <w:rFonts w:ascii="Lato" w:hAnsi="Lato"/>
          <w:sz w:val="20"/>
          <w:szCs w:val="20"/>
        </w:rPr>
        <w:t>faktur</w:t>
      </w:r>
      <w:proofErr w:type="spellEnd"/>
      <w:r w:rsidRPr="00612B08">
        <w:rPr>
          <w:rFonts w:ascii="Lato" w:hAnsi="Lato"/>
          <w:sz w:val="20"/>
          <w:szCs w:val="20"/>
        </w:rPr>
        <w:t xml:space="preserve"> </w:t>
      </w:r>
      <w:proofErr w:type="spellStart"/>
      <w:r w:rsidRPr="00612B08">
        <w:rPr>
          <w:rFonts w:ascii="Lato" w:hAnsi="Lato"/>
          <w:sz w:val="20"/>
          <w:szCs w:val="20"/>
        </w:rPr>
        <w:t>przy</w:t>
      </w:r>
      <w:proofErr w:type="spellEnd"/>
      <w:r w:rsidRPr="00612B08">
        <w:rPr>
          <w:rFonts w:ascii="Lato" w:hAnsi="Lato"/>
          <w:sz w:val="20"/>
          <w:szCs w:val="20"/>
        </w:rPr>
        <w:t xml:space="preserve"> </w:t>
      </w:r>
      <w:proofErr w:type="spellStart"/>
      <w:r w:rsidRPr="00612B08">
        <w:rPr>
          <w:rFonts w:ascii="Lato" w:hAnsi="Lato"/>
          <w:sz w:val="20"/>
          <w:szCs w:val="20"/>
        </w:rPr>
        <w:t>wykorzystaniu</w:t>
      </w:r>
      <w:proofErr w:type="spellEnd"/>
      <w:r w:rsidRPr="00612B08">
        <w:rPr>
          <w:rFonts w:ascii="Lato" w:hAnsi="Lato"/>
          <w:sz w:val="20"/>
          <w:szCs w:val="20"/>
        </w:rPr>
        <w:t xml:space="preserve"> </w:t>
      </w:r>
      <w:proofErr w:type="spellStart"/>
      <w:r w:rsidRPr="00612B08">
        <w:rPr>
          <w:rFonts w:ascii="Lato" w:hAnsi="Lato"/>
          <w:sz w:val="20"/>
          <w:szCs w:val="20"/>
        </w:rPr>
        <w:t>Krajowego</w:t>
      </w:r>
      <w:proofErr w:type="spellEnd"/>
      <w:r w:rsidRPr="00612B08">
        <w:rPr>
          <w:rFonts w:ascii="Lato" w:hAnsi="Lato"/>
          <w:sz w:val="20"/>
          <w:szCs w:val="20"/>
        </w:rPr>
        <w:t xml:space="preserve"> </w:t>
      </w:r>
      <w:proofErr w:type="spellStart"/>
      <w:r w:rsidRPr="00612B08">
        <w:rPr>
          <w:rFonts w:ascii="Lato" w:hAnsi="Lato"/>
          <w:sz w:val="20"/>
          <w:szCs w:val="20"/>
        </w:rPr>
        <w:t>Systemu</w:t>
      </w:r>
      <w:proofErr w:type="spellEnd"/>
      <w:r w:rsidRPr="00612B08">
        <w:rPr>
          <w:rFonts w:ascii="Lato" w:hAnsi="Lato"/>
          <w:sz w:val="20"/>
          <w:szCs w:val="20"/>
        </w:rPr>
        <w:t xml:space="preserve"> e-</w:t>
      </w:r>
      <w:proofErr w:type="spellStart"/>
      <w:r w:rsidRPr="00612B08">
        <w:rPr>
          <w:rFonts w:ascii="Lato" w:hAnsi="Lato"/>
          <w:sz w:val="20"/>
          <w:szCs w:val="20"/>
        </w:rPr>
        <w:t>Faktur</w:t>
      </w:r>
      <w:proofErr w:type="spellEnd"/>
      <w:r w:rsidRPr="00612B08">
        <w:rPr>
          <w:rFonts w:ascii="Lato" w:hAnsi="Lato"/>
          <w:sz w:val="20"/>
          <w:szCs w:val="20"/>
        </w:rPr>
        <w:t xml:space="preserve">, </w:t>
      </w:r>
      <w:proofErr w:type="spellStart"/>
      <w:r w:rsidRPr="00612B08">
        <w:rPr>
          <w:rFonts w:ascii="Lato" w:hAnsi="Lato"/>
          <w:sz w:val="20"/>
          <w:szCs w:val="20"/>
        </w:rPr>
        <w:t>zwany</w:t>
      </w:r>
      <w:proofErr w:type="spellEnd"/>
      <w:r w:rsidRPr="00612B08">
        <w:rPr>
          <w:rFonts w:ascii="Lato" w:hAnsi="Lato"/>
          <w:sz w:val="20"/>
          <w:szCs w:val="20"/>
        </w:rPr>
        <w:t xml:space="preserve"> </w:t>
      </w:r>
      <w:proofErr w:type="spellStart"/>
      <w:r w:rsidRPr="00612B08">
        <w:rPr>
          <w:rFonts w:ascii="Lato" w:hAnsi="Lato"/>
          <w:sz w:val="20"/>
          <w:szCs w:val="20"/>
        </w:rPr>
        <w:t>dalej</w:t>
      </w:r>
      <w:proofErr w:type="spellEnd"/>
      <w:r w:rsidRPr="00612B08">
        <w:rPr>
          <w:rFonts w:ascii="Lato" w:hAnsi="Lato"/>
          <w:sz w:val="20"/>
          <w:szCs w:val="20"/>
        </w:rPr>
        <w:t xml:space="preserve"> </w:t>
      </w:r>
      <w:proofErr w:type="spellStart"/>
      <w:r w:rsidRPr="00612B08">
        <w:rPr>
          <w:rFonts w:ascii="Lato" w:hAnsi="Lato"/>
          <w:sz w:val="20"/>
          <w:szCs w:val="20"/>
        </w:rPr>
        <w:t>KSeF</w:t>
      </w:r>
      <w:proofErr w:type="spellEnd"/>
      <w:r w:rsidRPr="00612B08">
        <w:rPr>
          <w:rFonts w:ascii="Lato" w:hAnsi="Lato"/>
          <w:sz w:val="20"/>
          <w:szCs w:val="20"/>
        </w:rPr>
        <w:t xml:space="preserve">, Zamawiający </w:t>
      </w:r>
      <w:proofErr w:type="spellStart"/>
      <w:r w:rsidRPr="00612B08">
        <w:rPr>
          <w:rFonts w:ascii="Lato" w:hAnsi="Lato"/>
          <w:sz w:val="20"/>
          <w:szCs w:val="20"/>
        </w:rPr>
        <w:t>przewiduje</w:t>
      </w:r>
      <w:proofErr w:type="spellEnd"/>
      <w:r w:rsidRPr="00612B08">
        <w:rPr>
          <w:rFonts w:ascii="Lato" w:hAnsi="Lato"/>
          <w:sz w:val="20"/>
          <w:szCs w:val="20"/>
        </w:rPr>
        <w:t xml:space="preserve"> </w:t>
      </w:r>
      <w:proofErr w:type="spellStart"/>
      <w:r w:rsidRPr="00612B08">
        <w:rPr>
          <w:rFonts w:ascii="Lato" w:hAnsi="Lato"/>
          <w:sz w:val="20"/>
          <w:szCs w:val="20"/>
        </w:rPr>
        <w:t>zmiany</w:t>
      </w:r>
      <w:proofErr w:type="spellEnd"/>
      <w:r w:rsidRPr="00612B08">
        <w:rPr>
          <w:rFonts w:ascii="Lato" w:hAnsi="Lato"/>
          <w:sz w:val="20"/>
          <w:szCs w:val="20"/>
        </w:rPr>
        <w:t xml:space="preserve"> w </w:t>
      </w:r>
      <w:proofErr w:type="spellStart"/>
      <w:r w:rsidRPr="00612B08">
        <w:rPr>
          <w:rFonts w:ascii="Lato" w:hAnsi="Lato"/>
          <w:sz w:val="20"/>
          <w:szCs w:val="20"/>
        </w:rPr>
        <w:t>zakresie</w:t>
      </w:r>
      <w:proofErr w:type="spellEnd"/>
      <w:r w:rsidRPr="00612B08">
        <w:rPr>
          <w:rFonts w:ascii="Lato" w:hAnsi="Lato"/>
          <w:sz w:val="20"/>
          <w:szCs w:val="20"/>
        </w:rPr>
        <w:t xml:space="preserve"> </w:t>
      </w:r>
      <w:proofErr w:type="spellStart"/>
      <w:r w:rsidRPr="00612B08">
        <w:rPr>
          <w:rFonts w:ascii="Lato" w:hAnsi="Lato"/>
          <w:sz w:val="20"/>
          <w:szCs w:val="20"/>
        </w:rPr>
        <w:t>sposobu</w:t>
      </w:r>
      <w:proofErr w:type="spellEnd"/>
      <w:r w:rsidRPr="00612B08">
        <w:rPr>
          <w:rFonts w:ascii="Lato" w:hAnsi="Lato"/>
          <w:sz w:val="20"/>
          <w:szCs w:val="20"/>
        </w:rPr>
        <w:t xml:space="preserve"> </w:t>
      </w:r>
      <w:proofErr w:type="spellStart"/>
      <w:r w:rsidRPr="00612B08">
        <w:rPr>
          <w:rFonts w:ascii="Lato" w:hAnsi="Lato"/>
          <w:sz w:val="20"/>
          <w:szCs w:val="20"/>
        </w:rPr>
        <w:t>wystawiania</w:t>
      </w:r>
      <w:proofErr w:type="spellEnd"/>
      <w:r w:rsidRPr="00612B08">
        <w:rPr>
          <w:rFonts w:ascii="Lato" w:hAnsi="Lato"/>
          <w:sz w:val="20"/>
          <w:szCs w:val="20"/>
        </w:rPr>
        <w:t xml:space="preserve"> </w:t>
      </w:r>
      <w:proofErr w:type="spellStart"/>
      <w:r w:rsidRPr="00612B08">
        <w:rPr>
          <w:rFonts w:ascii="Lato" w:hAnsi="Lato"/>
          <w:sz w:val="20"/>
          <w:szCs w:val="20"/>
        </w:rPr>
        <w:t>oraz</w:t>
      </w:r>
      <w:proofErr w:type="spellEnd"/>
      <w:r w:rsidRPr="00612B08">
        <w:rPr>
          <w:rFonts w:ascii="Lato" w:hAnsi="Lato"/>
          <w:sz w:val="20"/>
          <w:szCs w:val="20"/>
        </w:rPr>
        <w:t xml:space="preserve"> </w:t>
      </w:r>
      <w:proofErr w:type="spellStart"/>
      <w:r w:rsidRPr="00612B08">
        <w:rPr>
          <w:rFonts w:ascii="Lato" w:hAnsi="Lato"/>
          <w:sz w:val="20"/>
          <w:szCs w:val="20"/>
        </w:rPr>
        <w:t>otrzymywania</w:t>
      </w:r>
      <w:proofErr w:type="spellEnd"/>
      <w:r w:rsidRPr="00612B08">
        <w:rPr>
          <w:rFonts w:ascii="Lato" w:hAnsi="Lato"/>
          <w:sz w:val="20"/>
          <w:szCs w:val="20"/>
        </w:rPr>
        <w:t xml:space="preserve"> </w:t>
      </w:r>
      <w:proofErr w:type="spellStart"/>
      <w:r w:rsidRPr="00612B08">
        <w:rPr>
          <w:rFonts w:ascii="Lato" w:hAnsi="Lato"/>
          <w:sz w:val="20"/>
          <w:szCs w:val="20"/>
        </w:rPr>
        <w:t>od</w:t>
      </w:r>
      <w:proofErr w:type="spellEnd"/>
      <w:r w:rsidRPr="00612B08">
        <w:rPr>
          <w:rFonts w:ascii="Lato" w:hAnsi="Lato"/>
          <w:sz w:val="20"/>
          <w:szCs w:val="20"/>
        </w:rPr>
        <w:t xml:space="preserve"> </w:t>
      </w:r>
      <w:proofErr w:type="spellStart"/>
      <w:r w:rsidRPr="00612B08">
        <w:rPr>
          <w:rFonts w:ascii="Lato" w:hAnsi="Lato"/>
          <w:sz w:val="20"/>
          <w:szCs w:val="20"/>
        </w:rPr>
        <w:t>Wykonawcy</w:t>
      </w:r>
      <w:proofErr w:type="spellEnd"/>
      <w:r w:rsidRPr="00612B08">
        <w:rPr>
          <w:rFonts w:ascii="Lato" w:hAnsi="Lato"/>
          <w:sz w:val="20"/>
          <w:szCs w:val="20"/>
        </w:rPr>
        <w:t xml:space="preserve"> e-</w:t>
      </w:r>
      <w:proofErr w:type="spellStart"/>
      <w:r w:rsidRPr="00612B08">
        <w:rPr>
          <w:rFonts w:ascii="Lato" w:hAnsi="Lato"/>
          <w:sz w:val="20"/>
          <w:szCs w:val="20"/>
        </w:rPr>
        <w:t>faktury</w:t>
      </w:r>
      <w:proofErr w:type="spellEnd"/>
      <w:r w:rsidRPr="00612B08">
        <w:rPr>
          <w:rFonts w:ascii="Lato" w:hAnsi="Lato"/>
          <w:sz w:val="20"/>
          <w:szCs w:val="20"/>
        </w:rPr>
        <w:t xml:space="preserve"> </w:t>
      </w:r>
      <w:proofErr w:type="spellStart"/>
      <w:r w:rsidRPr="00612B08">
        <w:rPr>
          <w:rFonts w:ascii="Lato" w:hAnsi="Lato"/>
          <w:sz w:val="20"/>
          <w:szCs w:val="20"/>
        </w:rPr>
        <w:t>przy</w:t>
      </w:r>
      <w:proofErr w:type="spellEnd"/>
      <w:r w:rsidRPr="00612B08">
        <w:rPr>
          <w:rFonts w:ascii="Lato" w:hAnsi="Lato"/>
          <w:sz w:val="20"/>
          <w:szCs w:val="20"/>
        </w:rPr>
        <w:t xml:space="preserve"> </w:t>
      </w:r>
      <w:proofErr w:type="spellStart"/>
      <w:r w:rsidRPr="00612B08">
        <w:rPr>
          <w:rFonts w:ascii="Lato" w:hAnsi="Lato"/>
          <w:sz w:val="20"/>
          <w:szCs w:val="20"/>
        </w:rPr>
        <w:t>wykorzystaniu</w:t>
      </w:r>
      <w:proofErr w:type="spellEnd"/>
      <w:r w:rsidRPr="00612B08">
        <w:rPr>
          <w:rFonts w:ascii="Lato" w:hAnsi="Lato"/>
          <w:sz w:val="20"/>
          <w:szCs w:val="20"/>
        </w:rPr>
        <w:t xml:space="preserve"> </w:t>
      </w:r>
      <w:proofErr w:type="spellStart"/>
      <w:r w:rsidRPr="00612B08">
        <w:rPr>
          <w:rFonts w:ascii="Lato" w:hAnsi="Lato"/>
          <w:sz w:val="20"/>
          <w:szCs w:val="20"/>
        </w:rPr>
        <w:t>systemu</w:t>
      </w:r>
      <w:proofErr w:type="spellEnd"/>
      <w:r w:rsidRPr="00612B08">
        <w:rPr>
          <w:rFonts w:ascii="Lato" w:hAnsi="Lato"/>
          <w:sz w:val="20"/>
          <w:szCs w:val="20"/>
        </w:rPr>
        <w:t xml:space="preserve"> </w:t>
      </w:r>
      <w:proofErr w:type="spellStart"/>
      <w:r w:rsidRPr="00612B08">
        <w:rPr>
          <w:rFonts w:ascii="Lato" w:hAnsi="Lato"/>
          <w:sz w:val="20"/>
          <w:szCs w:val="20"/>
        </w:rPr>
        <w:t>KSeF</w:t>
      </w:r>
      <w:proofErr w:type="spellEnd"/>
    </w:p>
    <w:p w14:paraId="267FDBB6" w14:textId="77777777" w:rsidR="00674758" w:rsidRPr="00612B08" w:rsidRDefault="00674758" w:rsidP="00832275">
      <w:pPr>
        <w:pStyle w:val="Tekstpodstawowy"/>
        <w:numPr>
          <w:ilvl w:val="0"/>
          <w:numId w:val="10"/>
        </w:numPr>
        <w:ind w:left="284"/>
        <w:jc w:val="both"/>
        <w:rPr>
          <w:rFonts w:ascii="Lato" w:hAnsi="Lato"/>
          <w:b w:val="0"/>
          <w:i w:val="0"/>
          <w:sz w:val="20"/>
        </w:rPr>
      </w:pPr>
      <w:r w:rsidRPr="00612B08">
        <w:rPr>
          <w:rFonts w:ascii="Lato" w:hAnsi="Lato"/>
          <w:b w:val="0"/>
          <w:i w:val="0"/>
          <w:sz w:val="20"/>
        </w:rPr>
        <w:t xml:space="preserve">W razie wystąpienia istotnej zmiany okoliczności powodującej, że wykonanie umowy nie leży w interesie publicznym, czego nie można było przewidzieć w chwili zawarcia umowy, Zamawiający może odstąpić od umowy w terminie 30 dni od powzięcia wiadomości o tych okolicznościach. </w:t>
      </w:r>
      <w:r w:rsidRPr="00612B08">
        <w:rPr>
          <w:rFonts w:ascii="Lato" w:hAnsi="Lato"/>
          <w:b w:val="0"/>
          <w:i w:val="0"/>
          <w:color w:val="000000"/>
          <w:sz w:val="20"/>
        </w:rPr>
        <w:t>W takim przypadku Wykonawca może żądać wyłącznie wynagrodzenia należnego z tytułu wykonania części umowy</w:t>
      </w:r>
      <w:r w:rsidR="00AA60A0" w:rsidRPr="00612B08">
        <w:rPr>
          <w:rFonts w:ascii="Lato" w:hAnsi="Lato"/>
          <w:b w:val="0"/>
          <w:i w:val="0"/>
          <w:color w:val="000000"/>
          <w:sz w:val="20"/>
        </w:rPr>
        <w:t>.</w:t>
      </w:r>
    </w:p>
    <w:p w14:paraId="121CA97D" w14:textId="77777777" w:rsidR="00674758" w:rsidRPr="00612B08" w:rsidRDefault="00674758" w:rsidP="00832275">
      <w:pPr>
        <w:jc w:val="both"/>
        <w:rPr>
          <w:rFonts w:ascii="Lato" w:hAnsi="Lato"/>
          <w:color w:val="000000"/>
          <w:sz w:val="20"/>
          <w:szCs w:val="20"/>
          <w:lang w:val="pl-PL"/>
        </w:rPr>
      </w:pPr>
    </w:p>
    <w:p w14:paraId="709EE81D" w14:textId="77777777" w:rsidR="00976AF7" w:rsidRPr="00612B08" w:rsidRDefault="00674758" w:rsidP="00832275">
      <w:pPr>
        <w:pStyle w:val="Tekstpodstawowy"/>
        <w:rPr>
          <w:rFonts w:ascii="Lato" w:hAnsi="Lato"/>
          <w:bCs/>
          <w:i w:val="0"/>
          <w:sz w:val="20"/>
        </w:rPr>
      </w:pPr>
      <w:r w:rsidRPr="00612B08">
        <w:rPr>
          <w:rFonts w:ascii="Lato" w:hAnsi="Lato"/>
          <w:bCs/>
          <w:i w:val="0"/>
          <w:sz w:val="20"/>
        </w:rPr>
        <w:t>§ 9</w:t>
      </w:r>
    </w:p>
    <w:p w14:paraId="01EA2C8C" w14:textId="77777777" w:rsidR="00832275" w:rsidRPr="00612B08" w:rsidRDefault="00832275" w:rsidP="00832275">
      <w:pPr>
        <w:pStyle w:val="gwp20dee741gwpc3a7ff53msonormal"/>
        <w:numPr>
          <w:ilvl w:val="2"/>
          <w:numId w:val="17"/>
        </w:numPr>
        <w:tabs>
          <w:tab w:val="clear" w:pos="2160"/>
        </w:tabs>
        <w:spacing w:before="0" w:beforeAutospacing="0" w:after="0" w:afterAutospacing="0"/>
        <w:ind w:left="284" w:hanging="284"/>
        <w:jc w:val="both"/>
        <w:rPr>
          <w:rFonts w:ascii="Lato" w:hAnsi="Lato"/>
          <w:color w:val="000000"/>
          <w:sz w:val="20"/>
          <w:szCs w:val="20"/>
        </w:rPr>
      </w:pPr>
      <w:bookmarkStart w:id="3" w:name="_Hlk213844471"/>
      <w:r w:rsidRPr="00612B08">
        <w:rPr>
          <w:rFonts w:ascii="Lato" w:hAnsi="Lato"/>
          <w:color w:val="000000"/>
          <w:sz w:val="20"/>
          <w:szCs w:val="20"/>
        </w:rPr>
        <w:t>Zgodnie z art. 439 PZP, Strony postanawiają, iż dokonają waloryzacji kwoty wynagrodzenia Wykonawcy określonego w § 4 ust. 1 Umowy, w wypadku zmiany cen asortymentu stanowiącego przedmiot dostaw jednak nie częściej niż raz w okresie obowiązywania umowy, z zastrzeżeniem, że waloryzacja nie może nastąpić wcześniej, niż po upływie dwóch pełnych kwartałów kalendarzowych obowiązywania umowy.</w:t>
      </w:r>
    </w:p>
    <w:p w14:paraId="0FBBA445" w14:textId="77777777" w:rsidR="00832275" w:rsidRPr="00612B08" w:rsidRDefault="00832275" w:rsidP="00832275">
      <w:pPr>
        <w:pStyle w:val="gwp20dee741gwpc3a7ff53msonormal"/>
        <w:numPr>
          <w:ilvl w:val="2"/>
          <w:numId w:val="17"/>
        </w:numPr>
        <w:tabs>
          <w:tab w:val="clear" w:pos="2160"/>
        </w:tabs>
        <w:spacing w:before="0" w:beforeAutospacing="0" w:after="0" w:afterAutospacing="0"/>
        <w:ind w:left="284" w:hanging="284"/>
        <w:jc w:val="both"/>
        <w:rPr>
          <w:rFonts w:ascii="Lato" w:hAnsi="Lato"/>
          <w:color w:val="000000"/>
          <w:sz w:val="20"/>
          <w:szCs w:val="20"/>
        </w:rPr>
      </w:pPr>
      <w:r w:rsidRPr="00612B08">
        <w:rPr>
          <w:rFonts w:ascii="Lato" w:hAnsi="Lato"/>
          <w:color w:val="000000"/>
          <w:sz w:val="20"/>
          <w:szCs w:val="20"/>
        </w:rPr>
        <w:t>Strony określają następujące warunki waloryzacji:</w:t>
      </w:r>
    </w:p>
    <w:p w14:paraId="2C99A165" w14:textId="77777777" w:rsidR="00832275" w:rsidRPr="00612B08" w:rsidRDefault="00832275" w:rsidP="00832275">
      <w:pPr>
        <w:pStyle w:val="gwp20dee741gwpc3a7ff53msonormal"/>
        <w:numPr>
          <w:ilvl w:val="0"/>
          <w:numId w:val="40"/>
        </w:numPr>
        <w:spacing w:before="0" w:beforeAutospacing="0" w:after="0" w:afterAutospacing="0"/>
        <w:ind w:left="567"/>
        <w:jc w:val="both"/>
        <w:rPr>
          <w:rFonts w:ascii="Lato" w:hAnsi="Lato"/>
          <w:color w:val="000000"/>
          <w:sz w:val="20"/>
          <w:szCs w:val="20"/>
        </w:rPr>
      </w:pPr>
      <w:r w:rsidRPr="00612B08">
        <w:rPr>
          <w:rFonts w:ascii="Lato" w:hAnsi="Lato"/>
          <w:color w:val="000000"/>
          <w:sz w:val="20"/>
          <w:szCs w:val="20"/>
        </w:rPr>
        <w:t>Waloryzacja będzie się odbywać w oparciu o wskaźnik cen towarów i usług konsumpcyjnych ogółem za każdy kolejny kwartał ogłaszany przez Prezesa Głównego Urzędu Statystycznego na podstawie art. 25 ust. 11 ustawy z dnia 17 grudnia 1998 r. o emeryturach i rentach z Funduszu Ubezpieczeń Społecznych (</w:t>
      </w:r>
      <w:proofErr w:type="spellStart"/>
      <w:r w:rsidRPr="00612B08">
        <w:rPr>
          <w:rFonts w:ascii="Lato" w:hAnsi="Lato"/>
          <w:color w:val="000000"/>
          <w:sz w:val="20"/>
          <w:szCs w:val="20"/>
        </w:rPr>
        <w:t>t.j</w:t>
      </w:r>
      <w:proofErr w:type="spellEnd"/>
      <w:r w:rsidRPr="00612B08">
        <w:rPr>
          <w:rFonts w:ascii="Lato" w:hAnsi="Lato"/>
          <w:color w:val="000000"/>
          <w:sz w:val="20"/>
          <w:szCs w:val="20"/>
        </w:rPr>
        <w:t xml:space="preserve">. Dz. U. z 2024 poz.1631 z </w:t>
      </w:r>
      <w:proofErr w:type="spellStart"/>
      <w:r w:rsidRPr="00612B08">
        <w:rPr>
          <w:rFonts w:ascii="Lato" w:hAnsi="Lato"/>
          <w:color w:val="000000"/>
          <w:sz w:val="20"/>
          <w:szCs w:val="20"/>
        </w:rPr>
        <w:t>późn</w:t>
      </w:r>
      <w:proofErr w:type="spellEnd"/>
      <w:r w:rsidRPr="00612B08">
        <w:rPr>
          <w:rFonts w:ascii="Lato" w:hAnsi="Lato"/>
          <w:color w:val="000000"/>
          <w:sz w:val="20"/>
          <w:szCs w:val="20"/>
        </w:rPr>
        <w:t>. zm.). Przez waloryzację rozumie się zarówno wzrost, jak i spadek cen lub kosztów przyjętych do ustalenia wynagrodzenia wykonawcy wskazanego w umowie.</w:t>
      </w:r>
    </w:p>
    <w:p w14:paraId="1CD15E42" w14:textId="77777777" w:rsidR="00832275" w:rsidRPr="00612B08" w:rsidRDefault="00832275" w:rsidP="00832275">
      <w:pPr>
        <w:pStyle w:val="gwp20dee741gwpc3a7ff53msonormal"/>
        <w:numPr>
          <w:ilvl w:val="0"/>
          <w:numId w:val="40"/>
        </w:numPr>
        <w:spacing w:before="0" w:beforeAutospacing="0" w:after="0" w:afterAutospacing="0"/>
        <w:ind w:left="567"/>
        <w:jc w:val="both"/>
        <w:rPr>
          <w:rFonts w:ascii="Lato" w:hAnsi="Lato"/>
          <w:color w:val="000000"/>
          <w:sz w:val="20"/>
          <w:szCs w:val="20"/>
        </w:rPr>
      </w:pPr>
      <w:r w:rsidRPr="00612B08">
        <w:rPr>
          <w:rFonts w:ascii="Lato" w:hAnsi="Lato"/>
          <w:color w:val="000000"/>
          <w:sz w:val="20"/>
          <w:szCs w:val="20"/>
        </w:rPr>
        <w:t>Waloryzacja może nastąpić po opublikowaniu pierwszego komunikatu Prezesa GUS, licząc od upływu dwóch pełnych kwartałów kalendarzowych obowiązywania umowy,</w:t>
      </w:r>
    </w:p>
    <w:p w14:paraId="2719D728" w14:textId="77777777" w:rsidR="00832275" w:rsidRPr="00612B08" w:rsidRDefault="00832275" w:rsidP="00832275">
      <w:pPr>
        <w:pStyle w:val="gwp20dee741gwpc3a7ff53msonormal"/>
        <w:numPr>
          <w:ilvl w:val="0"/>
          <w:numId w:val="40"/>
        </w:numPr>
        <w:spacing w:before="0" w:beforeAutospacing="0" w:after="0" w:afterAutospacing="0"/>
        <w:ind w:left="567"/>
        <w:jc w:val="both"/>
        <w:rPr>
          <w:rFonts w:ascii="Lato" w:hAnsi="Lato"/>
          <w:color w:val="000000"/>
          <w:sz w:val="20"/>
          <w:szCs w:val="20"/>
        </w:rPr>
      </w:pPr>
      <w:r w:rsidRPr="00612B08">
        <w:rPr>
          <w:rFonts w:ascii="Lato" w:hAnsi="Lato"/>
          <w:color w:val="000000"/>
          <w:sz w:val="20"/>
          <w:szCs w:val="20"/>
        </w:rPr>
        <w:t xml:space="preserve">Strony dokonują waloryzacji wynagrodzenia Wykonawcy pod warunkiem, że zmiana cen towarów i usług wynikająca z komunikatów Prezesa GUS za dwa kolejne kwartały bezpośrednio poprzedzające złożenie wniosku o waloryzację przekroczy łącznie 5% </w:t>
      </w:r>
    </w:p>
    <w:p w14:paraId="255FD075" w14:textId="77777777" w:rsidR="00832275" w:rsidRPr="00612B08" w:rsidRDefault="00832275" w:rsidP="00832275">
      <w:pPr>
        <w:pStyle w:val="gwp20dee741gwpc3a7ff53msonormal"/>
        <w:numPr>
          <w:ilvl w:val="0"/>
          <w:numId w:val="40"/>
        </w:numPr>
        <w:spacing w:before="0" w:beforeAutospacing="0" w:after="0" w:afterAutospacing="0"/>
        <w:ind w:left="567"/>
        <w:jc w:val="both"/>
        <w:rPr>
          <w:rFonts w:ascii="Lato" w:hAnsi="Lato"/>
          <w:color w:val="000000"/>
          <w:sz w:val="20"/>
          <w:szCs w:val="20"/>
        </w:rPr>
      </w:pPr>
      <w:r w:rsidRPr="00612B08">
        <w:rPr>
          <w:rFonts w:ascii="Lato" w:hAnsi="Lato"/>
          <w:color w:val="000000"/>
          <w:sz w:val="20"/>
          <w:szCs w:val="20"/>
        </w:rPr>
        <w:t xml:space="preserve">Waloryzacja będzie oparta o wskaźnik waloryzacji (WW) wyliczony w następujący sposób: WW=0,5*F, gdzie F to średnia arytmetyczna dwóch następujących po sobie wartości zmiany cen towarów i usług wynikających z komunikatów Prezesa GUS za dwa kolejne kwartały bezpośrednio poprzedzające złożenie wniosku o waloryzację. </w:t>
      </w:r>
    </w:p>
    <w:p w14:paraId="67CCD173" w14:textId="77777777" w:rsidR="00832275" w:rsidRPr="00612B08" w:rsidRDefault="00832275" w:rsidP="00832275">
      <w:pPr>
        <w:pStyle w:val="gwp20dee741gwpc3a7ff53msonormal"/>
        <w:numPr>
          <w:ilvl w:val="0"/>
          <w:numId w:val="40"/>
        </w:numPr>
        <w:spacing w:before="0" w:beforeAutospacing="0" w:after="0" w:afterAutospacing="0"/>
        <w:ind w:left="567"/>
        <w:jc w:val="both"/>
        <w:rPr>
          <w:rFonts w:ascii="Lato" w:hAnsi="Lato"/>
          <w:color w:val="000000"/>
          <w:sz w:val="20"/>
          <w:szCs w:val="20"/>
        </w:rPr>
      </w:pPr>
      <w:r w:rsidRPr="00612B08">
        <w:rPr>
          <w:rFonts w:ascii="Lato" w:hAnsi="Lato"/>
          <w:color w:val="000000"/>
          <w:sz w:val="20"/>
          <w:szCs w:val="20"/>
        </w:rPr>
        <w:t xml:space="preserve">Waloryzacja obowiązywać będzie w stosunku do części przedmiotu umowy realizowanego od dnia podpisania aneksu do umowy. </w:t>
      </w:r>
    </w:p>
    <w:p w14:paraId="378C046A" w14:textId="77777777" w:rsidR="00832275" w:rsidRPr="00612B08" w:rsidRDefault="00832275" w:rsidP="00832275">
      <w:pPr>
        <w:pStyle w:val="gwp20dee741gwpc3a7ff53msonormal"/>
        <w:numPr>
          <w:ilvl w:val="0"/>
          <w:numId w:val="40"/>
        </w:numPr>
        <w:spacing w:before="0" w:beforeAutospacing="0" w:after="0" w:afterAutospacing="0"/>
        <w:ind w:left="567"/>
        <w:jc w:val="both"/>
        <w:rPr>
          <w:rFonts w:ascii="Lato" w:hAnsi="Lato"/>
          <w:color w:val="000000"/>
          <w:sz w:val="20"/>
          <w:szCs w:val="20"/>
        </w:rPr>
      </w:pPr>
      <w:r w:rsidRPr="00612B08">
        <w:rPr>
          <w:rFonts w:ascii="Lato" w:hAnsi="Lato" w:cs="Calibri"/>
          <w:color w:val="000000"/>
          <w:sz w:val="20"/>
          <w:szCs w:val="20"/>
        </w:rPr>
        <w:t xml:space="preserve">Waloryzacja wynagrodzenia wykonawcy może nastąpić wyłącznie po złożeniu wniosku przez każdą ze stron. Wniosek może dotyczyć cen jednostkowych brutto wszystkich lub wybranych produktów określonych w umowie. </w:t>
      </w:r>
      <w:r w:rsidRPr="00612B08">
        <w:rPr>
          <w:rFonts w:ascii="Lato" w:hAnsi="Lato"/>
          <w:color w:val="000000"/>
          <w:sz w:val="20"/>
          <w:szCs w:val="20"/>
        </w:rPr>
        <w:t xml:space="preserve">Wniosek powinien zawierać wyczerpujące uzasadnienie faktyczne i wskazanie podstaw prawnych oraz dokładne wyliczenie cen jednostkowych brutto, </w:t>
      </w:r>
      <w:r w:rsidRPr="00612B08">
        <w:rPr>
          <w:rFonts w:ascii="Lato" w:hAnsi="Lato"/>
          <w:color w:val="000000"/>
          <w:sz w:val="20"/>
          <w:szCs w:val="20"/>
        </w:rPr>
        <w:lastRenderedPageBreak/>
        <w:t xml:space="preserve">według następującej zasady: nowa cena jednostkowa to iloczyn dotychczasowej ceny jednostkowej i wskaźnika waloryzacji  wyliczonego wg wzoru z pkt. 4. We wniosku każda ze stron ma obowiązek wykazania, że nastąpił wzrost cen lub kosztów związanych z wykonaniem umowy. </w:t>
      </w:r>
    </w:p>
    <w:p w14:paraId="119235F8" w14:textId="77777777" w:rsidR="00832275" w:rsidRPr="00612B08" w:rsidRDefault="00832275" w:rsidP="00832275">
      <w:pPr>
        <w:pStyle w:val="gwp20dee741gwpc3a7ff53msonormal"/>
        <w:numPr>
          <w:ilvl w:val="0"/>
          <w:numId w:val="40"/>
        </w:numPr>
        <w:spacing w:before="0" w:beforeAutospacing="0" w:after="0" w:afterAutospacing="0"/>
        <w:ind w:left="567"/>
        <w:jc w:val="both"/>
        <w:rPr>
          <w:rFonts w:ascii="Lato" w:hAnsi="Lato"/>
          <w:color w:val="000000"/>
          <w:sz w:val="20"/>
          <w:szCs w:val="20"/>
        </w:rPr>
      </w:pPr>
      <w:r w:rsidRPr="00612B08">
        <w:rPr>
          <w:rFonts w:ascii="Lato" w:hAnsi="Lato"/>
          <w:color w:val="000000"/>
          <w:sz w:val="20"/>
          <w:szCs w:val="20"/>
        </w:rPr>
        <w:t>Strona, która otrzymała wniosek o waloryzację w terminie 14 dni od dnia otrzymania wniosku zweryfikuje jego zasadność oraz poprawność zawartych w nim kalkulacji i poinformuje drugą stronę o zgodzie lub braku zgody na waloryzację. Brak zgody wymaga uzasadnienia.</w:t>
      </w:r>
    </w:p>
    <w:p w14:paraId="312D2E4E" w14:textId="5C6BE1FD" w:rsidR="00832275" w:rsidRPr="00612B08" w:rsidRDefault="00832275" w:rsidP="00832275">
      <w:pPr>
        <w:pStyle w:val="gwp20dee741gwpc3a7ff53msonormal"/>
        <w:numPr>
          <w:ilvl w:val="0"/>
          <w:numId w:val="40"/>
        </w:numPr>
        <w:spacing w:before="0" w:beforeAutospacing="0" w:after="0" w:afterAutospacing="0"/>
        <w:ind w:left="567"/>
        <w:jc w:val="both"/>
        <w:rPr>
          <w:rFonts w:ascii="Lato" w:hAnsi="Lato"/>
          <w:color w:val="000000"/>
          <w:sz w:val="20"/>
          <w:szCs w:val="20"/>
        </w:rPr>
      </w:pPr>
      <w:r w:rsidRPr="00612B08">
        <w:rPr>
          <w:rFonts w:ascii="Lato" w:hAnsi="Lato"/>
          <w:color w:val="000000"/>
          <w:sz w:val="20"/>
          <w:szCs w:val="20"/>
        </w:rPr>
        <w:t xml:space="preserve">Maksymalna wartość wszystkich zmian wynagrodzenia wprowadzonych na podstawie niniejszego </w:t>
      </w:r>
      <w:r w:rsidR="00AE4A34">
        <w:rPr>
          <w:rFonts w:ascii="Lato" w:hAnsi="Lato"/>
          <w:color w:val="000000"/>
          <w:sz w:val="20"/>
          <w:szCs w:val="20"/>
        </w:rPr>
        <w:t>ustępu</w:t>
      </w:r>
      <w:r w:rsidRPr="00612B08">
        <w:rPr>
          <w:rFonts w:ascii="Lato" w:hAnsi="Lato"/>
          <w:color w:val="000000"/>
          <w:sz w:val="20"/>
          <w:szCs w:val="20"/>
        </w:rPr>
        <w:t xml:space="preserve"> w okresie umowy nie może przekroczyć 10% całkowitej wartości brutto umowy, o której mowa w § 4 ust. 1</w:t>
      </w:r>
    </w:p>
    <w:p w14:paraId="2D563D8E" w14:textId="77777777" w:rsidR="00832275" w:rsidRPr="00612B08" w:rsidRDefault="00832275" w:rsidP="00832275">
      <w:pPr>
        <w:pStyle w:val="gwp20dee741gwpc3a7ff53msonormal"/>
        <w:numPr>
          <w:ilvl w:val="0"/>
          <w:numId w:val="40"/>
        </w:numPr>
        <w:spacing w:before="0" w:beforeAutospacing="0" w:after="0" w:afterAutospacing="0"/>
        <w:ind w:left="567"/>
        <w:jc w:val="both"/>
        <w:rPr>
          <w:rFonts w:ascii="Lato" w:hAnsi="Lato"/>
          <w:color w:val="000000"/>
          <w:sz w:val="20"/>
          <w:szCs w:val="20"/>
        </w:rPr>
      </w:pPr>
      <w:r w:rsidRPr="00612B08">
        <w:rPr>
          <w:rFonts w:ascii="Lato" w:hAnsi="Lato"/>
          <w:color w:val="000000"/>
          <w:sz w:val="20"/>
          <w:szCs w:val="20"/>
        </w:rPr>
        <w:t xml:space="preserve">Zmiana wynagrodzenia następuje na podstawie pisemnego aneksu podpisanego przez obie Strony umowy. </w:t>
      </w:r>
    </w:p>
    <w:bookmarkEnd w:id="3"/>
    <w:p w14:paraId="0911C7E3" w14:textId="77777777" w:rsidR="00832275" w:rsidRPr="00612B08" w:rsidRDefault="00832275" w:rsidP="00832275">
      <w:pPr>
        <w:pStyle w:val="Tekstpodstawowy"/>
        <w:jc w:val="left"/>
        <w:rPr>
          <w:rFonts w:ascii="Lato" w:hAnsi="Lato"/>
          <w:bCs/>
          <w:i w:val="0"/>
          <w:sz w:val="20"/>
        </w:rPr>
      </w:pPr>
    </w:p>
    <w:p w14:paraId="21EBCC75" w14:textId="6DEC880A" w:rsidR="00832275" w:rsidRPr="00612B08" w:rsidRDefault="00832275" w:rsidP="00832275">
      <w:pPr>
        <w:pStyle w:val="Tekstpodstawowy"/>
        <w:rPr>
          <w:rFonts w:ascii="Lato" w:hAnsi="Lato"/>
          <w:bCs/>
          <w:i w:val="0"/>
          <w:sz w:val="20"/>
        </w:rPr>
      </w:pPr>
      <w:r w:rsidRPr="00612B08">
        <w:rPr>
          <w:rFonts w:ascii="Lato" w:hAnsi="Lato"/>
          <w:bCs/>
          <w:i w:val="0"/>
          <w:sz w:val="20"/>
        </w:rPr>
        <w:t>§ 10</w:t>
      </w:r>
    </w:p>
    <w:p w14:paraId="1B3B9A39" w14:textId="5840C7E7" w:rsidR="00976AF7" w:rsidRPr="00612B08" w:rsidRDefault="00976AF7" w:rsidP="00832275">
      <w:pPr>
        <w:pStyle w:val="Default"/>
        <w:jc w:val="both"/>
        <w:rPr>
          <w:rFonts w:ascii="Lato" w:hAnsi="Lato" w:cs="Times New Roman"/>
          <w:color w:val="auto"/>
          <w:sz w:val="20"/>
          <w:szCs w:val="20"/>
          <w:lang w:val="pl-PL"/>
        </w:rPr>
      </w:pPr>
      <w:r w:rsidRPr="00612B08">
        <w:rPr>
          <w:rFonts w:ascii="Lato" w:hAnsi="Lato" w:cs="Times New Roman"/>
          <w:color w:val="auto"/>
          <w:sz w:val="20"/>
          <w:szCs w:val="20"/>
          <w:lang w:val="pl-PL"/>
        </w:rPr>
        <w:t xml:space="preserve">Umowę zawiera się na czas określony </w:t>
      </w:r>
      <w:r w:rsidR="00832275" w:rsidRPr="00612B08">
        <w:rPr>
          <w:rFonts w:ascii="Lato" w:hAnsi="Lato" w:cs="Times New Roman"/>
          <w:color w:val="auto"/>
          <w:sz w:val="20"/>
          <w:szCs w:val="20"/>
          <w:lang w:val="pl-PL"/>
        </w:rPr>
        <w:t xml:space="preserve">tj. </w:t>
      </w:r>
      <w:r w:rsidR="00832275" w:rsidRPr="00612B08">
        <w:rPr>
          <w:rFonts w:ascii="Lato" w:hAnsi="Lato" w:cs="Times New Roman"/>
          <w:b/>
          <w:bCs/>
          <w:color w:val="auto"/>
          <w:sz w:val="20"/>
          <w:szCs w:val="20"/>
          <w:lang w:val="pl-PL"/>
        </w:rPr>
        <w:t xml:space="preserve">od </w:t>
      </w:r>
      <w:r w:rsidR="005D50ED" w:rsidRPr="00612B08">
        <w:rPr>
          <w:rFonts w:ascii="Lato" w:hAnsi="Lato" w:cs="Times New Roman"/>
          <w:b/>
          <w:bCs/>
          <w:color w:val="auto"/>
          <w:sz w:val="20"/>
          <w:szCs w:val="20"/>
          <w:lang w:val="pl-PL"/>
        </w:rPr>
        <w:t>daty podpisania umowy</w:t>
      </w:r>
      <w:r w:rsidR="00832275" w:rsidRPr="00612B08">
        <w:rPr>
          <w:rFonts w:ascii="Lato" w:hAnsi="Lato" w:cs="Times New Roman"/>
          <w:b/>
          <w:bCs/>
          <w:color w:val="auto"/>
          <w:sz w:val="20"/>
          <w:szCs w:val="20"/>
          <w:lang w:val="pl-PL"/>
        </w:rPr>
        <w:t xml:space="preserve"> do 31.12.2026 r</w:t>
      </w:r>
      <w:r w:rsidR="006F428E" w:rsidRPr="00612B08">
        <w:rPr>
          <w:rFonts w:ascii="Lato" w:hAnsi="Lato" w:cs="Times New Roman"/>
          <w:b/>
          <w:bCs/>
          <w:color w:val="auto"/>
          <w:sz w:val="20"/>
          <w:szCs w:val="20"/>
          <w:lang w:val="pl-PL"/>
        </w:rPr>
        <w:t>.,</w:t>
      </w:r>
      <w:r w:rsidR="006F428E" w:rsidRPr="00612B08">
        <w:rPr>
          <w:rFonts w:ascii="Lato" w:hAnsi="Lato" w:cs="Times New Roman"/>
          <w:color w:val="auto"/>
          <w:sz w:val="20"/>
          <w:szCs w:val="20"/>
          <w:lang w:val="pl-PL"/>
        </w:rPr>
        <w:t xml:space="preserve"> </w:t>
      </w:r>
      <w:r w:rsidRPr="00612B08">
        <w:rPr>
          <w:rFonts w:ascii="Lato" w:hAnsi="Lato" w:cs="Times New Roman"/>
          <w:color w:val="auto"/>
          <w:sz w:val="20"/>
          <w:szCs w:val="20"/>
          <w:lang w:val="pl-PL"/>
        </w:rPr>
        <w:t>z tym, że</w:t>
      </w:r>
      <w:r w:rsidR="00ED6832" w:rsidRPr="00612B08">
        <w:rPr>
          <w:rFonts w:ascii="Lato" w:hAnsi="Lato" w:cs="Times New Roman"/>
          <w:color w:val="auto"/>
          <w:sz w:val="20"/>
          <w:szCs w:val="20"/>
          <w:lang w:val="pl-PL"/>
        </w:rPr>
        <w:t> </w:t>
      </w:r>
      <w:r w:rsidRPr="00612B08">
        <w:rPr>
          <w:rFonts w:ascii="Lato" w:hAnsi="Lato" w:cs="Times New Roman"/>
          <w:color w:val="auto"/>
          <w:sz w:val="20"/>
          <w:szCs w:val="20"/>
          <w:lang w:val="pl-PL"/>
        </w:rPr>
        <w:t xml:space="preserve">Zamawiający ma prawo rozwiązać umowę w trybie natychmiastowym w przypadku: </w:t>
      </w:r>
    </w:p>
    <w:p w14:paraId="58982F95" w14:textId="77777777" w:rsidR="00976AF7" w:rsidRPr="00612B08" w:rsidRDefault="00976AF7" w:rsidP="00832275">
      <w:pPr>
        <w:pStyle w:val="Default"/>
        <w:numPr>
          <w:ilvl w:val="0"/>
          <w:numId w:val="37"/>
        </w:numPr>
        <w:jc w:val="both"/>
        <w:rPr>
          <w:rFonts w:ascii="Lato" w:hAnsi="Lato" w:cs="Times New Roman"/>
          <w:color w:val="auto"/>
          <w:sz w:val="20"/>
          <w:szCs w:val="20"/>
          <w:lang w:val="pl-PL"/>
        </w:rPr>
      </w:pPr>
      <w:r w:rsidRPr="00612B08">
        <w:rPr>
          <w:rFonts w:ascii="Lato" w:hAnsi="Lato" w:cs="Times New Roman"/>
          <w:color w:val="auto"/>
          <w:sz w:val="20"/>
          <w:szCs w:val="20"/>
          <w:lang w:val="pl-PL"/>
        </w:rPr>
        <w:t>kiedy Wykonawca nie realizuje przedmiotu umowy</w:t>
      </w:r>
      <w:r w:rsidR="00A3324F" w:rsidRPr="00612B08">
        <w:rPr>
          <w:rFonts w:ascii="Lato" w:hAnsi="Lato" w:cs="Times New Roman"/>
          <w:color w:val="auto"/>
          <w:sz w:val="20"/>
          <w:szCs w:val="20"/>
          <w:lang w:val="pl-PL"/>
        </w:rPr>
        <w:t>;</w:t>
      </w:r>
      <w:r w:rsidRPr="00612B08">
        <w:rPr>
          <w:rFonts w:ascii="Lato" w:hAnsi="Lato" w:cs="Times New Roman"/>
          <w:color w:val="auto"/>
          <w:sz w:val="20"/>
          <w:szCs w:val="20"/>
          <w:lang w:val="pl-PL"/>
        </w:rPr>
        <w:t xml:space="preserve"> </w:t>
      </w:r>
    </w:p>
    <w:p w14:paraId="61664DC7" w14:textId="77777777" w:rsidR="00976AF7" w:rsidRPr="00612B08" w:rsidRDefault="00976AF7" w:rsidP="00832275">
      <w:pPr>
        <w:numPr>
          <w:ilvl w:val="0"/>
          <w:numId w:val="37"/>
        </w:numPr>
        <w:jc w:val="both"/>
        <w:rPr>
          <w:rFonts w:ascii="Lato" w:hAnsi="Lato"/>
          <w:color w:val="000000"/>
          <w:sz w:val="20"/>
          <w:szCs w:val="20"/>
          <w:lang w:val="pl-PL"/>
        </w:rPr>
      </w:pPr>
      <w:r w:rsidRPr="00612B08">
        <w:rPr>
          <w:rFonts w:ascii="Lato" w:hAnsi="Lato"/>
          <w:color w:val="000000"/>
          <w:sz w:val="20"/>
          <w:szCs w:val="20"/>
          <w:lang w:val="pl-PL"/>
        </w:rPr>
        <w:t xml:space="preserve">Wykonawca nie rozpoczął wykonywania przedmiotu umowy bez uzasadnionych przyczyn oraz nie kontynuuje ich pomimo wezwania Zamawiającego złożonego na piśmie, a przerwa ta trwa dłużej niż </w:t>
      </w:r>
      <w:r w:rsidR="00B93BA6" w:rsidRPr="00612B08">
        <w:rPr>
          <w:rFonts w:ascii="Lato" w:hAnsi="Lato"/>
          <w:color w:val="000000"/>
          <w:sz w:val="20"/>
          <w:szCs w:val="20"/>
          <w:lang w:val="pl-PL"/>
        </w:rPr>
        <w:t>2 dni.</w:t>
      </w:r>
    </w:p>
    <w:p w14:paraId="2CC2C5A7" w14:textId="6A911DCE" w:rsidR="00674758" w:rsidRPr="00612B08" w:rsidRDefault="00996D21" w:rsidP="00832275">
      <w:pPr>
        <w:pStyle w:val="Tekstpodstawowy"/>
        <w:rPr>
          <w:rFonts w:ascii="Lato" w:hAnsi="Lato"/>
          <w:bCs/>
          <w:i w:val="0"/>
          <w:sz w:val="20"/>
        </w:rPr>
      </w:pPr>
      <w:r w:rsidRPr="00612B08">
        <w:rPr>
          <w:rFonts w:ascii="Lato" w:hAnsi="Lato"/>
          <w:b w:val="0"/>
          <w:i w:val="0"/>
          <w:sz w:val="20"/>
        </w:rPr>
        <w:br/>
      </w:r>
      <w:r w:rsidR="00674758" w:rsidRPr="00612B08">
        <w:rPr>
          <w:rFonts w:ascii="Lato" w:hAnsi="Lato"/>
          <w:bCs/>
          <w:i w:val="0"/>
          <w:sz w:val="20"/>
        </w:rPr>
        <w:t>§ 1</w:t>
      </w:r>
      <w:r w:rsidR="00832275" w:rsidRPr="00612B08">
        <w:rPr>
          <w:rFonts w:ascii="Lato" w:hAnsi="Lato"/>
          <w:bCs/>
          <w:i w:val="0"/>
          <w:sz w:val="20"/>
        </w:rPr>
        <w:t>1</w:t>
      </w:r>
    </w:p>
    <w:p w14:paraId="472562E5" w14:textId="2D722790" w:rsidR="0065309A" w:rsidRPr="00612B08" w:rsidRDefault="00E023DD" w:rsidP="00832275">
      <w:pPr>
        <w:numPr>
          <w:ilvl w:val="0"/>
          <w:numId w:val="2"/>
        </w:numPr>
        <w:tabs>
          <w:tab w:val="left" w:pos="-900"/>
          <w:tab w:val="left" w:leader="dot" w:pos="8971"/>
        </w:tabs>
        <w:jc w:val="both"/>
        <w:rPr>
          <w:rFonts w:ascii="Lato" w:hAnsi="Lato"/>
          <w:bCs/>
          <w:sz w:val="20"/>
          <w:szCs w:val="20"/>
          <w:lang w:val="pl-PL"/>
        </w:rPr>
      </w:pPr>
      <w:r w:rsidRPr="00612B08">
        <w:rPr>
          <w:rFonts w:ascii="Lato" w:hAnsi="Lato"/>
          <w:bCs/>
          <w:sz w:val="20"/>
          <w:szCs w:val="20"/>
          <w:lang w:val="pl-PL"/>
        </w:rPr>
        <w:t xml:space="preserve">Przedstawicielem Zamawiającego jest: </w:t>
      </w:r>
      <w:r w:rsidR="007E74D1" w:rsidRPr="00612B08">
        <w:rPr>
          <w:rFonts w:ascii="Lato" w:hAnsi="Lato"/>
          <w:bCs/>
          <w:sz w:val="20"/>
          <w:szCs w:val="20"/>
          <w:lang w:val="pl-PL"/>
        </w:rPr>
        <w:t>Pan</w:t>
      </w:r>
      <w:r w:rsidR="00444204" w:rsidRPr="00612B08">
        <w:rPr>
          <w:rFonts w:ascii="Lato" w:hAnsi="Lato"/>
          <w:bCs/>
          <w:sz w:val="20"/>
          <w:szCs w:val="20"/>
          <w:lang w:val="pl-PL"/>
        </w:rPr>
        <w:t>/</w:t>
      </w:r>
      <w:r w:rsidR="007E74D1" w:rsidRPr="00612B08">
        <w:rPr>
          <w:rFonts w:ascii="Lato" w:hAnsi="Lato"/>
          <w:bCs/>
          <w:sz w:val="20"/>
          <w:szCs w:val="20"/>
          <w:lang w:val="pl-PL"/>
        </w:rPr>
        <w:t xml:space="preserve">i </w:t>
      </w:r>
      <w:r w:rsidR="00444204" w:rsidRPr="00612B08">
        <w:rPr>
          <w:rFonts w:ascii="Lato" w:hAnsi="Lato"/>
          <w:bCs/>
          <w:sz w:val="20"/>
          <w:szCs w:val="20"/>
          <w:lang w:val="pl-PL"/>
        </w:rPr>
        <w:t>…………………………………….…..</w:t>
      </w:r>
      <w:r w:rsidR="007E74D1" w:rsidRPr="00612B08">
        <w:rPr>
          <w:rFonts w:ascii="Lato" w:hAnsi="Lato"/>
          <w:bCs/>
          <w:sz w:val="20"/>
          <w:szCs w:val="20"/>
          <w:lang w:val="pl-PL"/>
        </w:rPr>
        <w:t xml:space="preserve"> </w:t>
      </w:r>
      <w:r w:rsidRPr="00612B08">
        <w:rPr>
          <w:rFonts w:ascii="Lato" w:hAnsi="Lato"/>
          <w:bCs/>
          <w:sz w:val="20"/>
          <w:szCs w:val="20"/>
          <w:lang w:val="pl-PL"/>
        </w:rPr>
        <w:t xml:space="preserve">tel. </w:t>
      </w:r>
      <w:r w:rsidR="00444204" w:rsidRPr="00612B08">
        <w:rPr>
          <w:rFonts w:ascii="Lato" w:hAnsi="Lato"/>
          <w:bCs/>
          <w:sz w:val="20"/>
          <w:szCs w:val="20"/>
          <w:lang w:val="pl-PL"/>
        </w:rPr>
        <w:t>……………………….……..</w:t>
      </w:r>
      <w:r w:rsidR="004446D6" w:rsidRPr="00612B08">
        <w:rPr>
          <w:rFonts w:ascii="Lato" w:hAnsi="Lato"/>
          <w:bCs/>
          <w:sz w:val="20"/>
          <w:szCs w:val="20"/>
          <w:lang w:val="pl-PL"/>
        </w:rPr>
        <w:t xml:space="preserve">   </w:t>
      </w:r>
      <w:r w:rsidR="00BF3C68" w:rsidRPr="00612B08">
        <w:rPr>
          <w:rFonts w:ascii="Lato" w:hAnsi="Lato"/>
          <w:bCs/>
          <w:sz w:val="20"/>
          <w:szCs w:val="20"/>
          <w:lang w:val="pl-PL"/>
        </w:rPr>
        <w:t xml:space="preserve">                   </w:t>
      </w:r>
      <w:r w:rsidR="004446D6" w:rsidRPr="00612B08">
        <w:rPr>
          <w:rFonts w:ascii="Lato" w:hAnsi="Lato"/>
          <w:bCs/>
          <w:sz w:val="20"/>
          <w:szCs w:val="20"/>
          <w:lang w:val="pl-PL"/>
        </w:rPr>
        <w:t xml:space="preserve">            </w:t>
      </w:r>
      <w:r w:rsidR="007F0E94" w:rsidRPr="00612B08">
        <w:rPr>
          <w:rFonts w:ascii="Lato" w:hAnsi="Lato"/>
          <w:bCs/>
          <w:sz w:val="20"/>
          <w:szCs w:val="20"/>
          <w:lang w:val="pl-PL"/>
        </w:rPr>
        <w:t>e-</w:t>
      </w:r>
      <w:r w:rsidR="00ED6832" w:rsidRPr="00612B08">
        <w:rPr>
          <w:rFonts w:ascii="Lato" w:hAnsi="Lato"/>
          <w:bCs/>
          <w:sz w:val="20"/>
          <w:szCs w:val="20"/>
          <w:lang w:val="pl-PL"/>
        </w:rPr>
        <w:t>m</w:t>
      </w:r>
      <w:r w:rsidR="007F0E94" w:rsidRPr="00612B08">
        <w:rPr>
          <w:rFonts w:ascii="Lato" w:hAnsi="Lato"/>
          <w:bCs/>
          <w:sz w:val="20"/>
          <w:szCs w:val="20"/>
          <w:lang w:val="pl-PL"/>
        </w:rPr>
        <w:t>ail:</w:t>
      </w:r>
      <w:r w:rsidR="00ED6832" w:rsidRPr="00612B08">
        <w:rPr>
          <w:rFonts w:ascii="Lato" w:hAnsi="Lato"/>
          <w:bCs/>
          <w:sz w:val="20"/>
          <w:szCs w:val="20"/>
          <w:lang w:val="pl-PL"/>
        </w:rPr>
        <w:t xml:space="preserve"> </w:t>
      </w:r>
      <w:hyperlink r:id="rId8" w:history="1">
        <w:r w:rsidR="00ED6832" w:rsidRPr="00612B08">
          <w:rPr>
            <w:rStyle w:val="Hipercze"/>
            <w:rFonts w:ascii="Lato" w:hAnsi="Lato"/>
            <w:sz w:val="20"/>
            <w:szCs w:val="20"/>
            <w:lang w:val="pl-PL"/>
          </w:rPr>
          <w:t>sekretariat@dpskrakowska.krakow.pl</w:t>
        </w:r>
      </w:hyperlink>
      <w:r w:rsidR="007F0E94" w:rsidRPr="00612B08">
        <w:rPr>
          <w:rFonts w:ascii="Lato" w:hAnsi="Lato"/>
          <w:bCs/>
          <w:sz w:val="20"/>
          <w:szCs w:val="20"/>
          <w:lang w:val="pl-PL"/>
        </w:rPr>
        <w:t xml:space="preserve"> </w:t>
      </w:r>
    </w:p>
    <w:p w14:paraId="004FD31F" w14:textId="3AB12A5C" w:rsidR="00A862A3" w:rsidRPr="00612B08" w:rsidRDefault="00E023DD" w:rsidP="00832275">
      <w:pPr>
        <w:numPr>
          <w:ilvl w:val="0"/>
          <w:numId w:val="2"/>
        </w:numPr>
        <w:jc w:val="both"/>
        <w:rPr>
          <w:rFonts w:ascii="Lato" w:hAnsi="Lato"/>
          <w:sz w:val="20"/>
          <w:szCs w:val="20"/>
          <w:lang w:val="pl-PL"/>
        </w:rPr>
      </w:pPr>
      <w:r w:rsidRPr="00612B08">
        <w:rPr>
          <w:rFonts w:ascii="Lato" w:hAnsi="Lato"/>
          <w:bCs/>
          <w:sz w:val="20"/>
          <w:szCs w:val="20"/>
          <w:lang w:val="pl-PL"/>
        </w:rPr>
        <w:t xml:space="preserve">Przedstawicielem Wykonawcy jest </w:t>
      </w:r>
      <w:r w:rsidR="00444204" w:rsidRPr="00612B08">
        <w:rPr>
          <w:rFonts w:ascii="Lato" w:hAnsi="Lato"/>
          <w:bCs/>
          <w:sz w:val="20"/>
          <w:szCs w:val="20"/>
          <w:lang w:val="pl-PL"/>
        </w:rPr>
        <w:t>Pan/i</w:t>
      </w:r>
      <w:r w:rsidR="007F5734" w:rsidRPr="00612B08">
        <w:rPr>
          <w:rFonts w:ascii="Lato" w:hAnsi="Lato"/>
          <w:bCs/>
          <w:sz w:val="20"/>
          <w:szCs w:val="20"/>
          <w:lang w:val="pl-PL"/>
        </w:rPr>
        <w:t>………………………………………..</w:t>
      </w:r>
      <w:r w:rsidR="0065309A" w:rsidRPr="00612B08">
        <w:rPr>
          <w:rFonts w:ascii="Lato" w:hAnsi="Lato"/>
          <w:bCs/>
          <w:sz w:val="20"/>
          <w:szCs w:val="20"/>
          <w:lang w:val="pl-PL"/>
        </w:rPr>
        <w:t xml:space="preserve"> tel. </w:t>
      </w:r>
      <w:r w:rsidR="007F5734" w:rsidRPr="00612B08">
        <w:rPr>
          <w:rFonts w:ascii="Lato" w:hAnsi="Lato"/>
          <w:bCs/>
          <w:sz w:val="20"/>
          <w:szCs w:val="20"/>
          <w:lang w:val="pl-PL"/>
        </w:rPr>
        <w:t>…………………………</w:t>
      </w:r>
      <w:r w:rsidR="002B048D" w:rsidRPr="00612B08">
        <w:rPr>
          <w:rFonts w:ascii="Lato" w:hAnsi="Lato"/>
          <w:sz w:val="20"/>
          <w:szCs w:val="20"/>
          <w:lang w:val="pl-PL"/>
        </w:rPr>
        <w:t>,</w:t>
      </w:r>
      <w:r w:rsidR="00FF79C7" w:rsidRPr="00612B08">
        <w:rPr>
          <w:rFonts w:ascii="Lato" w:hAnsi="Lato"/>
          <w:sz w:val="20"/>
          <w:szCs w:val="20"/>
          <w:lang w:val="pl-PL"/>
        </w:rPr>
        <w:t xml:space="preserve"> </w:t>
      </w:r>
      <w:r w:rsidR="004446D6" w:rsidRPr="00612B08">
        <w:rPr>
          <w:rFonts w:ascii="Lato" w:hAnsi="Lato"/>
          <w:sz w:val="20"/>
          <w:szCs w:val="20"/>
          <w:lang w:val="pl-PL"/>
        </w:rPr>
        <w:t xml:space="preserve">                          </w:t>
      </w:r>
      <w:r w:rsidR="0065309A" w:rsidRPr="00612B08">
        <w:rPr>
          <w:rFonts w:ascii="Lato" w:hAnsi="Lato"/>
          <w:bCs/>
          <w:sz w:val="20"/>
          <w:szCs w:val="20"/>
          <w:lang w:val="pl-PL"/>
        </w:rPr>
        <w:t xml:space="preserve">e-mail: </w:t>
      </w:r>
      <w:r w:rsidR="007F5734" w:rsidRPr="00612B08">
        <w:rPr>
          <w:rFonts w:ascii="Lato" w:hAnsi="Lato"/>
          <w:bCs/>
          <w:sz w:val="20"/>
          <w:szCs w:val="20"/>
          <w:lang w:val="pl-PL"/>
        </w:rPr>
        <w:t>…………………………………………………</w:t>
      </w:r>
    </w:p>
    <w:p w14:paraId="1162FD45" w14:textId="77777777" w:rsidR="00C81FD5" w:rsidRPr="00612B08" w:rsidRDefault="00C81FD5" w:rsidP="00832275">
      <w:pPr>
        <w:jc w:val="center"/>
        <w:rPr>
          <w:rFonts w:ascii="Lato" w:hAnsi="Lato"/>
          <w:sz w:val="20"/>
          <w:szCs w:val="20"/>
        </w:rPr>
      </w:pPr>
    </w:p>
    <w:p w14:paraId="1D9AEB9B" w14:textId="69387570" w:rsidR="007F0E94" w:rsidRPr="00612B08" w:rsidRDefault="00B93BA6" w:rsidP="00832275">
      <w:pPr>
        <w:jc w:val="center"/>
        <w:rPr>
          <w:rFonts w:ascii="Lato" w:hAnsi="Lato"/>
          <w:b/>
          <w:bCs/>
          <w:sz w:val="20"/>
          <w:szCs w:val="20"/>
        </w:rPr>
      </w:pPr>
      <w:r w:rsidRPr="00612B08">
        <w:rPr>
          <w:rFonts w:ascii="Lato" w:hAnsi="Lato"/>
          <w:b/>
          <w:bCs/>
          <w:sz w:val="20"/>
          <w:szCs w:val="20"/>
        </w:rPr>
        <w:t>§ 1</w:t>
      </w:r>
      <w:r w:rsidR="00832275" w:rsidRPr="00612B08">
        <w:rPr>
          <w:rFonts w:ascii="Lato" w:hAnsi="Lato"/>
          <w:b/>
          <w:bCs/>
          <w:sz w:val="20"/>
          <w:szCs w:val="20"/>
        </w:rPr>
        <w:t>2</w:t>
      </w:r>
    </w:p>
    <w:p w14:paraId="5B4D493E" w14:textId="77777777" w:rsidR="00B93BA6" w:rsidRPr="00612B08" w:rsidRDefault="00B93BA6" w:rsidP="00832275">
      <w:pPr>
        <w:pStyle w:val="Tekstpodstawowy"/>
        <w:numPr>
          <w:ilvl w:val="0"/>
          <w:numId w:val="9"/>
        </w:numPr>
        <w:jc w:val="both"/>
        <w:rPr>
          <w:rFonts w:ascii="Lato" w:hAnsi="Lato"/>
          <w:b w:val="0"/>
          <w:i w:val="0"/>
          <w:sz w:val="20"/>
        </w:rPr>
      </w:pPr>
      <w:r w:rsidRPr="00612B08">
        <w:rPr>
          <w:rFonts w:ascii="Lato" w:hAnsi="Lato"/>
          <w:b w:val="0"/>
          <w:i w:val="0"/>
          <w:sz w:val="20"/>
        </w:rPr>
        <w:t>Jakiekolwiek zmiany w treści niniejszej umowy, wymagają formy pisemnej pod rygorem nieważności.</w:t>
      </w:r>
    </w:p>
    <w:p w14:paraId="3EFFBAD2" w14:textId="77777777" w:rsidR="00B93BA6" w:rsidRPr="00612B08" w:rsidRDefault="00B93BA6" w:rsidP="00832275">
      <w:pPr>
        <w:pStyle w:val="Tekstpodstawowy"/>
        <w:numPr>
          <w:ilvl w:val="0"/>
          <w:numId w:val="9"/>
        </w:numPr>
        <w:jc w:val="both"/>
        <w:rPr>
          <w:rFonts w:ascii="Lato" w:hAnsi="Lato"/>
          <w:b w:val="0"/>
          <w:i w:val="0"/>
          <w:sz w:val="20"/>
        </w:rPr>
      </w:pPr>
      <w:r w:rsidRPr="00612B08">
        <w:rPr>
          <w:rFonts w:ascii="Lato" w:hAnsi="Lato"/>
          <w:b w:val="0"/>
          <w:i w:val="0"/>
          <w:sz w:val="20"/>
        </w:rPr>
        <w:t xml:space="preserve">W sprawach nieregulowanych niniejszą umową zastosowanie maja przepisy Kodeksu Cywilnego oraz  ustawy z dnia </w:t>
      </w:r>
      <w:r w:rsidR="00ED6832" w:rsidRPr="00612B08">
        <w:rPr>
          <w:rFonts w:ascii="Lato" w:hAnsi="Lato"/>
          <w:b w:val="0"/>
          <w:i w:val="0"/>
          <w:sz w:val="20"/>
          <w:lang w:val="pl-PL"/>
        </w:rPr>
        <w:t>11 września 2019 r</w:t>
      </w:r>
      <w:r w:rsidRPr="00612B08">
        <w:rPr>
          <w:rFonts w:ascii="Lato" w:hAnsi="Lato"/>
          <w:b w:val="0"/>
          <w:i w:val="0"/>
          <w:sz w:val="20"/>
        </w:rPr>
        <w:t>. Prawo  zamówień publicznych.</w:t>
      </w:r>
    </w:p>
    <w:p w14:paraId="73AEE852" w14:textId="77777777" w:rsidR="00B93BA6" w:rsidRPr="00612B08" w:rsidRDefault="00B93BA6" w:rsidP="00832275">
      <w:pPr>
        <w:pStyle w:val="Tekstpodstawowy"/>
        <w:numPr>
          <w:ilvl w:val="0"/>
          <w:numId w:val="9"/>
        </w:numPr>
        <w:jc w:val="both"/>
        <w:rPr>
          <w:rFonts w:ascii="Lato" w:hAnsi="Lato"/>
          <w:b w:val="0"/>
          <w:i w:val="0"/>
          <w:sz w:val="20"/>
        </w:rPr>
      </w:pPr>
      <w:r w:rsidRPr="00612B08">
        <w:rPr>
          <w:rFonts w:ascii="Lato" w:hAnsi="Lato"/>
          <w:b w:val="0"/>
          <w:i w:val="0"/>
          <w:sz w:val="20"/>
        </w:rPr>
        <w:t>Spory mogące wyniknąć z umowy rozstrzygać będzie sąd właściwy dla siedziby Zamawiającego.</w:t>
      </w:r>
    </w:p>
    <w:p w14:paraId="1813906C" w14:textId="77777777" w:rsidR="00B93BA6" w:rsidRPr="00612B08" w:rsidRDefault="00B93BA6" w:rsidP="00832275">
      <w:pPr>
        <w:pStyle w:val="Tekstpodstawowy"/>
        <w:numPr>
          <w:ilvl w:val="0"/>
          <w:numId w:val="9"/>
        </w:numPr>
        <w:jc w:val="both"/>
        <w:rPr>
          <w:rFonts w:ascii="Lato" w:hAnsi="Lato"/>
          <w:b w:val="0"/>
          <w:i w:val="0"/>
          <w:sz w:val="20"/>
        </w:rPr>
      </w:pPr>
      <w:r w:rsidRPr="00612B08">
        <w:rPr>
          <w:rFonts w:ascii="Lato" w:hAnsi="Lato"/>
          <w:b w:val="0"/>
          <w:i w:val="0"/>
          <w:sz w:val="20"/>
        </w:rPr>
        <w:t>Załącznikami do niniejszej umowy są:</w:t>
      </w:r>
    </w:p>
    <w:p w14:paraId="419831D0" w14:textId="77777777" w:rsidR="00ED6832" w:rsidRPr="00612B08" w:rsidRDefault="00B93BA6" w:rsidP="00832275">
      <w:pPr>
        <w:pStyle w:val="Tekstpodstawowy"/>
        <w:numPr>
          <w:ilvl w:val="0"/>
          <w:numId w:val="21"/>
        </w:numPr>
        <w:jc w:val="both"/>
        <w:rPr>
          <w:rFonts w:ascii="Lato" w:hAnsi="Lato"/>
          <w:b w:val="0"/>
          <w:i w:val="0"/>
          <w:sz w:val="20"/>
        </w:rPr>
      </w:pPr>
      <w:r w:rsidRPr="00612B08">
        <w:rPr>
          <w:rFonts w:ascii="Lato" w:hAnsi="Lato"/>
          <w:b w:val="0"/>
          <w:i w:val="0"/>
          <w:sz w:val="20"/>
          <w:lang w:val="pl-PL"/>
        </w:rPr>
        <w:t xml:space="preserve">Zał. </w:t>
      </w:r>
      <w:r w:rsidR="003C6B4E" w:rsidRPr="00612B08">
        <w:rPr>
          <w:rFonts w:ascii="Lato" w:hAnsi="Lato"/>
          <w:b w:val="0"/>
          <w:i w:val="0"/>
          <w:sz w:val="20"/>
          <w:lang w:val="pl-PL"/>
        </w:rPr>
        <w:t>N</w:t>
      </w:r>
      <w:r w:rsidRPr="00612B08">
        <w:rPr>
          <w:rFonts w:ascii="Lato" w:hAnsi="Lato"/>
          <w:b w:val="0"/>
          <w:i w:val="0"/>
          <w:sz w:val="20"/>
          <w:lang w:val="pl-PL"/>
        </w:rPr>
        <w:t>r 1 – Zestawienie asortymentu</w:t>
      </w:r>
      <w:r w:rsidR="009A3BC3" w:rsidRPr="00612B08">
        <w:rPr>
          <w:rFonts w:ascii="Lato" w:hAnsi="Lato"/>
          <w:b w:val="0"/>
          <w:i w:val="0"/>
          <w:sz w:val="20"/>
          <w:lang w:val="pl-PL"/>
        </w:rPr>
        <w:t xml:space="preserve">, </w:t>
      </w:r>
    </w:p>
    <w:p w14:paraId="06BBC358" w14:textId="77777777" w:rsidR="00B93BA6" w:rsidRPr="00612B08" w:rsidRDefault="003C6B4E" w:rsidP="00832275">
      <w:pPr>
        <w:pStyle w:val="Tekstpodstawowy"/>
        <w:numPr>
          <w:ilvl w:val="0"/>
          <w:numId w:val="21"/>
        </w:numPr>
        <w:jc w:val="both"/>
        <w:rPr>
          <w:rFonts w:ascii="Lato" w:hAnsi="Lato"/>
          <w:b w:val="0"/>
          <w:i w:val="0"/>
          <w:sz w:val="20"/>
        </w:rPr>
      </w:pPr>
      <w:r w:rsidRPr="00612B08">
        <w:rPr>
          <w:rFonts w:ascii="Lato" w:hAnsi="Lato"/>
          <w:b w:val="0"/>
          <w:i w:val="0"/>
          <w:sz w:val="20"/>
          <w:lang w:val="pl-PL"/>
        </w:rPr>
        <w:t>Z</w:t>
      </w:r>
      <w:r w:rsidR="009A3BC3" w:rsidRPr="00612B08">
        <w:rPr>
          <w:rFonts w:ascii="Lato" w:hAnsi="Lato"/>
          <w:b w:val="0"/>
          <w:i w:val="0"/>
          <w:sz w:val="20"/>
          <w:lang w:val="pl-PL"/>
        </w:rPr>
        <w:t xml:space="preserve">ał. Nr 2 – </w:t>
      </w:r>
      <w:r w:rsidRPr="00612B08">
        <w:rPr>
          <w:rFonts w:ascii="Lato" w:hAnsi="Lato"/>
          <w:b w:val="0"/>
          <w:i w:val="0"/>
          <w:sz w:val="20"/>
          <w:lang w:val="pl-PL"/>
        </w:rPr>
        <w:t>O</w:t>
      </w:r>
      <w:r w:rsidR="009A3BC3" w:rsidRPr="00612B08">
        <w:rPr>
          <w:rFonts w:ascii="Lato" w:hAnsi="Lato"/>
          <w:b w:val="0"/>
          <w:i w:val="0"/>
          <w:sz w:val="20"/>
          <w:lang w:val="pl-PL"/>
        </w:rPr>
        <w:t>świadczenie o spełnieniu przez produkt wymogów prawnych</w:t>
      </w:r>
    </w:p>
    <w:p w14:paraId="196E7FDC" w14:textId="1979153C" w:rsidR="005C7CBD" w:rsidRPr="00612B08" w:rsidRDefault="007F0E94" w:rsidP="00310D94">
      <w:pPr>
        <w:pStyle w:val="Akapitzlist"/>
        <w:numPr>
          <w:ilvl w:val="0"/>
          <w:numId w:val="9"/>
        </w:numPr>
        <w:shd w:val="clear" w:color="auto" w:fill="FFFFFF"/>
        <w:tabs>
          <w:tab w:val="left" w:pos="567"/>
        </w:tabs>
        <w:spacing w:line="240" w:lineRule="auto"/>
        <w:jc w:val="both"/>
        <w:rPr>
          <w:rFonts w:ascii="Lato" w:hAnsi="Lato"/>
          <w:color w:val="000000"/>
          <w:sz w:val="20"/>
          <w:szCs w:val="20"/>
        </w:rPr>
      </w:pPr>
      <w:r w:rsidRPr="00612B08">
        <w:rPr>
          <w:rFonts w:ascii="Lato" w:hAnsi="Lato"/>
          <w:color w:val="000000"/>
          <w:sz w:val="20"/>
          <w:szCs w:val="20"/>
        </w:rPr>
        <w:t>Umowę niniejszą sporządzono w</w:t>
      </w:r>
      <w:r w:rsidR="00B93BA6" w:rsidRPr="00612B08">
        <w:rPr>
          <w:rFonts w:ascii="Lato" w:hAnsi="Lato"/>
          <w:color w:val="000000"/>
          <w:sz w:val="20"/>
          <w:szCs w:val="20"/>
        </w:rPr>
        <w:t xml:space="preserve"> </w:t>
      </w:r>
      <w:r w:rsidR="00C8082E" w:rsidRPr="00612B08">
        <w:rPr>
          <w:rFonts w:ascii="Lato" w:hAnsi="Lato"/>
          <w:color w:val="000000"/>
          <w:sz w:val="20"/>
          <w:szCs w:val="20"/>
        </w:rPr>
        <w:t>2</w:t>
      </w:r>
      <w:r w:rsidRPr="00612B08">
        <w:rPr>
          <w:rFonts w:ascii="Lato" w:hAnsi="Lato"/>
          <w:color w:val="000000"/>
          <w:sz w:val="20"/>
          <w:szCs w:val="20"/>
        </w:rPr>
        <w:t xml:space="preserve"> jednobrzmiących egzemplarzach</w:t>
      </w:r>
      <w:r w:rsidR="00FE6CF8" w:rsidRPr="00612B08">
        <w:rPr>
          <w:rFonts w:ascii="Lato" w:hAnsi="Lato"/>
          <w:color w:val="000000"/>
          <w:sz w:val="20"/>
          <w:szCs w:val="20"/>
        </w:rPr>
        <w:t>:</w:t>
      </w:r>
      <w:r w:rsidRPr="00612B08">
        <w:rPr>
          <w:rFonts w:ascii="Lato" w:hAnsi="Lato"/>
          <w:color w:val="000000"/>
          <w:sz w:val="20"/>
          <w:szCs w:val="20"/>
        </w:rPr>
        <w:t xml:space="preserve"> </w:t>
      </w:r>
      <w:r w:rsidR="00C8082E" w:rsidRPr="00612B08">
        <w:rPr>
          <w:rFonts w:ascii="Lato" w:hAnsi="Lato"/>
          <w:color w:val="000000"/>
          <w:sz w:val="20"/>
          <w:szCs w:val="20"/>
        </w:rPr>
        <w:t>1</w:t>
      </w:r>
      <w:r w:rsidRPr="00612B08">
        <w:rPr>
          <w:rFonts w:ascii="Lato" w:hAnsi="Lato"/>
          <w:color w:val="000000"/>
          <w:sz w:val="20"/>
          <w:szCs w:val="20"/>
        </w:rPr>
        <w:t xml:space="preserve"> egz</w:t>
      </w:r>
      <w:r w:rsidR="00ED6832" w:rsidRPr="00612B08">
        <w:rPr>
          <w:rFonts w:ascii="Lato" w:hAnsi="Lato"/>
          <w:color w:val="000000"/>
          <w:sz w:val="20"/>
          <w:szCs w:val="20"/>
        </w:rPr>
        <w:t>emplarz</w:t>
      </w:r>
      <w:r w:rsidRPr="00612B08">
        <w:rPr>
          <w:rFonts w:ascii="Lato" w:hAnsi="Lato"/>
          <w:color w:val="000000"/>
          <w:sz w:val="20"/>
          <w:szCs w:val="20"/>
        </w:rPr>
        <w:t xml:space="preserve"> dla Zamawiającego, 1 egz</w:t>
      </w:r>
      <w:r w:rsidR="00ED6832" w:rsidRPr="00612B08">
        <w:rPr>
          <w:rFonts w:ascii="Lato" w:hAnsi="Lato"/>
          <w:color w:val="000000"/>
          <w:sz w:val="20"/>
          <w:szCs w:val="20"/>
        </w:rPr>
        <w:t>emplarz</w:t>
      </w:r>
      <w:r w:rsidRPr="00612B08">
        <w:rPr>
          <w:rFonts w:ascii="Lato" w:hAnsi="Lato"/>
          <w:color w:val="000000"/>
          <w:sz w:val="20"/>
          <w:szCs w:val="20"/>
        </w:rPr>
        <w:t xml:space="preserve"> dla Wykonawcy</w:t>
      </w:r>
      <w:r w:rsidR="005C7CBD" w:rsidRPr="00612B08">
        <w:rPr>
          <w:rFonts w:ascii="Lato" w:hAnsi="Lato"/>
          <w:color w:val="000000"/>
          <w:sz w:val="20"/>
          <w:szCs w:val="20"/>
        </w:rPr>
        <w:t xml:space="preserve"> (umowa w formie tradycyjnej</w:t>
      </w:r>
      <w:r w:rsidR="005C7CBD" w:rsidRPr="00612B08">
        <w:rPr>
          <w:rFonts w:ascii="Lato" w:hAnsi="Lato"/>
          <w:b/>
          <w:bCs/>
          <w:color w:val="000000"/>
          <w:sz w:val="20"/>
          <w:szCs w:val="20"/>
        </w:rPr>
        <w:t>)/</w:t>
      </w:r>
      <w:r w:rsidR="005C7CBD" w:rsidRPr="00612B08">
        <w:rPr>
          <w:rFonts w:ascii="Lato" w:hAnsi="Lato"/>
          <w:color w:val="000000"/>
          <w:sz w:val="20"/>
          <w:szCs w:val="20"/>
        </w:rPr>
        <w:t xml:space="preserve"> Umowa została zawarta w formie elektronicznej, datą zawarcia umowy jest data opatrzenia jej podpisem elektronicznym przez ostatnią ze Stron (umowa w formie elektronicznej).</w:t>
      </w:r>
    </w:p>
    <w:p w14:paraId="6C41C515" w14:textId="3ECE5BC9" w:rsidR="007F0E94" w:rsidRPr="00612B08" w:rsidRDefault="007F0E94" w:rsidP="005C7CBD">
      <w:pPr>
        <w:jc w:val="both"/>
        <w:rPr>
          <w:rFonts w:ascii="Lato" w:hAnsi="Lato"/>
          <w:b/>
          <w:sz w:val="20"/>
          <w:szCs w:val="20"/>
          <w:lang w:val="pl-PL"/>
        </w:rPr>
      </w:pPr>
    </w:p>
    <w:p w14:paraId="3232A6B9" w14:textId="77777777" w:rsidR="007F0E94" w:rsidRPr="00612B08" w:rsidRDefault="007F0E94" w:rsidP="00832275">
      <w:pPr>
        <w:shd w:val="clear" w:color="auto" w:fill="FFFFFF"/>
        <w:tabs>
          <w:tab w:val="left" w:pos="240"/>
        </w:tabs>
        <w:jc w:val="both"/>
        <w:rPr>
          <w:rFonts w:ascii="Lato" w:hAnsi="Lato"/>
          <w:color w:val="000000"/>
          <w:sz w:val="20"/>
          <w:szCs w:val="20"/>
          <w:lang w:val="pl-PL"/>
        </w:rPr>
      </w:pPr>
    </w:p>
    <w:p w14:paraId="5C32D6DB" w14:textId="77777777" w:rsidR="00CA1E57" w:rsidRPr="00612B08" w:rsidRDefault="00CA1E57" w:rsidP="00832275">
      <w:pPr>
        <w:shd w:val="clear" w:color="auto" w:fill="FFFFFF"/>
        <w:tabs>
          <w:tab w:val="left" w:pos="240"/>
        </w:tabs>
        <w:jc w:val="both"/>
        <w:rPr>
          <w:rFonts w:ascii="Lato" w:hAnsi="Lato"/>
          <w:color w:val="000000"/>
          <w:sz w:val="20"/>
          <w:szCs w:val="20"/>
          <w:lang w:val="pl-PL"/>
        </w:rPr>
      </w:pPr>
    </w:p>
    <w:tbl>
      <w:tblPr>
        <w:tblW w:w="0" w:type="auto"/>
        <w:jc w:val="center"/>
        <w:tblLook w:val="04A0" w:firstRow="1" w:lastRow="0" w:firstColumn="1" w:lastColumn="0" w:noHBand="0" w:noVBand="1"/>
      </w:tblPr>
      <w:tblGrid>
        <w:gridCol w:w="4605"/>
        <w:gridCol w:w="4606"/>
      </w:tblGrid>
      <w:tr w:rsidR="00520DEE" w:rsidRPr="00612B08" w14:paraId="2F566542" w14:textId="77777777" w:rsidTr="00D84910">
        <w:trPr>
          <w:jc w:val="center"/>
        </w:trPr>
        <w:tc>
          <w:tcPr>
            <w:tcW w:w="4605" w:type="dxa"/>
          </w:tcPr>
          <w:p w14:paraId="25696C9F" w14:textId="77777777" w:rsidR="00520DEE" w:rsidRPr="00612B08" w:rsidRDefault="00520DEE" w:rsidP="00832275">
            <w:pPr>
              <w:jc w:val="center"/>
              <w:rPr>
                <w:rFonts w:ascii="Lato" w:hAnsi="Lato"/>
                <w:b/>
                <w:bCs/>
                <w:sz w:val="20"/>
                <w:szCs w:val="20"/>
                <w:u w:val="single"/>
                <w:lang w:val="pl-PL" w:eastAsia="x-none"/>
              </w:rPr>
            </w:pPr>
            <w:r w:rsidRPr="00612B08">
              <w:rPr>
                <w:rFonts w:ascii="Lato" w:hAnsi="Lato"/>
                <w:b/>
                <w:bCs/>
                <w:sz w:val="20"/>
                <w:szCs w:val="20"/>
                <w:u w:val="single"/>
                <w:lang w:val="pl-PL" w:eastAsia="x-none"/>
              </w:rPr>
              <w:t>ZAMAWIAJĄCY</w:t>
            </w:r>
          </w:p>
        </w:tc>
        <w:tc>
          <w:tcPr>
            <w:tcW w:w="4606" w:type="dxa"/>
          </w:tcPr>
          <w:p w14:paraId="5878DA2A" w14:textId="77777777" w:rsidR="00520DEE" w:rsidRPr="00612B08" w:rsidRDefault="00520DEE" w:rsidP="00832275">
            <w:pPr>
              <w:jc w:val="center"/>
              <w:rPr>
                <w:rFonts w:ascii="Lato" w:hAnsi="Lato"/>
                <w:b/>
                <w:bCs/>
                <w:sz w:val="20"/>
                <w:szCs w:val="20"/>
                <w:u w:val="single"/>
                <w:lang w:val="pl-PL" w:eastAsia="x-none"/>
              </w:rPr>
            </w:pPr>
            <w:r w:rsidRPr="00612B08">
              <w:rPr>
                <w:rFonts w:ascii="Lato" w:hAnsi="Lato"/>
                <w:b/>
                <w:bCs/>
                <w:sz w:val="20"/>
                <w:szCs w:val="20"/>
                <w:u w:val="single"/>
                <w:lang w:val="pl-PL" w:eastAsia="x-none"/>
              </w:rPr>
              <w:t>WYKONAWCA</w:t>
            </w:r>
          </w:p>
        </w:tc>
      </w:tr>
    </w:tbl>
    <w:p w14:paraId="20777350" w14:textId="3E497413" w:rsidR="00946406" w:rsidRPr="00444426" w:rsidRDefault="00ED6832" w:rsidP="00832275">
      <w:pPr>
        <w:jc w:val="right"/>
        <w:rPr>
          <w:rFonts w:ascii="Lato" w:hAnsi="Lato"/>
          <w:b/>
          <w:bCs/>
          <w:sz w:val="16"/>
          <w:szCs w:val="16"/>
          <w:lang w:val="pl-PL" w:eastAsia="x-none"/>
        </w:rPr>
      </w:pPr>
      <w:r w:rsidRPr="00612B08">
        <w:rPr>
          <w:rFonts w:ascii="Lato" w:hAnsi="Lato"/>
          <w:b/>
          <w:bCs/>
          <w:sz w:val="20"/>
          <w:szCs w:val="20"/>
          <w:lang w:val="pl-PL" w:eastAsia="x-none"/>
        </w:rPr>
        <w:br w:type="column"/>
      </w:r>
      <w:proofErr w:type="spellStart"/>
      <w:r w:rsidRPr="00444426">
        <w:rPr>
          <w:rFonts w:ascii="Lato" w:hAnsi="Lato"/>
          <w:b/>
          <w:bCs/>
          <w:sz w:val="16"/>
          <w:szCs w:val="16"/>
          <w:lang w:val="pl-PL" w:eastAsia="x-none"/>
        </w:rPr>
        <w:lastRenderedPageBreak/>
        <w:t>Załacznik</w:t>
      </w:r>
      <w:proofErr w:type="spellEnd"/>
      <w:r w:rsidRPr="00444426">
        <w:rPr>
          <w:rFonts w:ascii="Lato" w:hAnsi="Lato"/>
          <w:b/>
          <w:bCs/>
          <w:sz w:val="16"/>
          <w:szCs w:val="16"/>
          <w:lang w:val="pl-PL" w:eastAsia="x-none"/>
        </w:rPr>
        <w:t xml:space="preserve"> </w:t>
      </w:r>
      <w:r w:rsidR="003C6B4E" w:rsidRPr="00444426">
        <w:rPr>
          <w:rFonts w:ascii="Lato" w:hAnsi="Lato"/>
          <w:b/>
          <w:bCs/>
          <w:sz w:val="16"/>
          <w:szCs w:val="16"/>
          <w:lang w:val="pl-PL" w:eastAsia="x-none"/>
        </w:rPr>
        <w:t>N</w:t>
      </w:r>
      <w:r w:rsidRPr="00444426">
        <w:rPr>
          <w:rFonts w:ascii="Lato" w:hAnsi="Lato"/>
          <w:b/>
          <w:bCs/>
          <w:sz w:val="16"/>
          <w:szCs w:val="16"/>
          <w:lang w:val="pl-PL" w:eastAsia="x-none"/>
        </w:rPr>
        <w:t>r 1 do umowy DPS.</w:t>
      </w:r>
      <w:r w:rsidR="00832275">
        <w:rPr>
          <w:rFonts w:ascii="Lato" w:hAnsi="Lato"/>
          <w:b/>
          <w:bCs/>
          <w:sz w:val="16"/>
          <w:szCs w:val="16"/>
          <w:lang w:val="pl-PL" w:eastAsia="x-none"/>
        </w:rPr>
        <w:t>272………</w:t>
      </w:r>
    </w:p>
    <w:p w14:paraId="218F91D7" w14:textId="77777777" w:rsidR="00ED6832" w:rsidRPr="00444426" w:rsidRDefault="00ED6832" w:rsidP="00832275">
      <w:pPr>
        <w:rPr>
          <w:rFonts w:ascii="Lato" w:hAnsi="Lato"/>
          <w:b/>
          <w:sz w:val="21"/>
          <w:szCs w:val="21"/>
          <w:lang w:val="pl-PL" w:eastAsia="x-none"/>
        </w:rPr>
      </w:pPr>
    </w:p>
    <w:p w14:paraId="1BDAAD6A" w14:textId="77777777" w:rsidR="00FE6CF8" w:rsidRPr="00444426" w:rsidRDefault="00FE6CF8" w:rsidP="00832275">
      <w:pPr>
        <w:jc w:val="center"/>
        <w:rPr>
          <w:rFonts w:ascii="Lato" w:hAnsi="Lato"/>
          <w:b/>
          <w:sz w:val="21"/>
          <w:szCs w:val="21"/>
          <w:lang w:val="pl-PL" w:eastAsia="x-none"/>
        </w:rPr>
      </w:pPr>
    </w:p>
    <w:p w14:paraId="2F3B79D9" w14:textId="70034CC0" w:rsidR="00946406" w:rsidRPr="00612B08" w:rsidRDefault="00946406" w:rsidP="00832275">
      <w:pPr>
        <w:jc w:val="center"/>
        <w:rPr>
          <w:rFonts w:ascii="Lato" w:hAnsi="Lato"/>
          <w:b/>
          <w:sz w:val="20"/>
          <w:szCs w:val="20"/>
          <w:lang w:val="x-none" w:eastAsia="x-none"/>
        </w:rPr>
      </w:pPr>
      <w:r w:rsidRPr="00612B08">
        <w:rPr>
          <w:rFonts w:ascii="Lato" w:hAnsi="Lato"/>
          <w:b/>
          <w:sz w:val="20"/>
          <w:szCs w:val="20"/>
          <w:lang w:val="pl-PL" w:eastAsia="x-none"/>
        </w:rPr>
        <w:t>Asortyment</w:t>
      </w:r>
      <w:r w:rsidR="00444204" w:rsidRPr="00612B08">
        <w:rPr>
          <w:rFonts w:ascii="Lato" w:hAnsi="Lato"/>
          <w:b/>
          <w:sz w:val="20"/>
          <w:szCs w:val="20"/>
          <w:lang w:val="pl-PL" w:eastAsia="x-none"/>
        </w:rPr>
        <w:t xml:space="preserve"> -</w:t>
      </w:r>
      <w:r w:rsidRPr="00612B08">
        <w:rPr>
          <w:rFonts w:ascii="Lato" w:hAnsi="Lato"/>
          <w:b/>
          <w:sz w:val="20"/>
          <w:szCs w:val="20"/>
          <w:lang w:val="pl-PL" w:eastAsia="x-none"/>
        </w:rPr>
        <w:t xml:space="preserve"> </w:t>
      </w:r>
      <w:r w:rsidR="00444204" w:rsidRPr="00612B08">
        <w:rPr>
          <w:rFonts w:ascii="Lato" w:hAnsi="Lato"/>
          <w:b/>
          <w:sz w:val="20"/>
          <w:szCs w:val="20"/>
          <w:lang w:val="pl-PL" w:eastAsia="x-none"/>
        </w:rPr>
        <w:t xml:space="preserve">Dostawa </w:t>
      </w:r>
      <w:r w:rsidR="00310D94" w:rsidRPr="00612B08">
        <w:rPr>
          <w:rFonts w:ascii="Lato" w:hAnsi="Lato"/>
          <w:b/>
          <w:sz w:val="20"/>
          <w:szCs w:val="20"/>
          <w:lang w:val="pl-PL" w:eastAsia="x-none"/>
        </w:rPr>
        <w:t>mrożonek</w:t>
      </w:r>
    </w:p>
    <w:p w14:paraId="17BE5878" w14:textId="158E2EAD" w:rsidR="00946406" w:rsidRPr="00612B08" w:rsidRDefault="00946406" w:rsidP="00832275">
      <w:pPr>
        <w:spacing w:after="240"/>
        <w:jc w:val="both"/>
        <w:rPr>
          <w:rFonts w:ascii="Lato" w:hAnsi="Lato"/>
          <w:sz w:val="20"/>
          <w:szCs w:val="20"/>
          <w:lang w:eastAsia="x-none"/>
        </w:rPr>
      </w:pPr>
      <w:r w:rsidRPr="00612B08">
        <w:rPr>
          <w:rFonts w:ascii="Lato" w:hAnsi="Lato"/>
          <w:b/>
          <w:sz w:val="20"/>
          <w:szCs w:val="20"/>
          <w:lang w:val="x-none" w:eastAsia="x-none"/>
        </w:rPr>
        <w:t xml:space="preserve">w postępowaniu </w:t>
      </w:r>
      <w:r w:rsidRPr="00612B08">
        <w:rPr>
          <w:rFonts w:ascii="Lato" w:hAnsi="Lato"/>
          <w:b/>
          <w:sz w:val="20"/>
          <w:szCs w:val="20"/>
          <w:lang w:val="pl-PL" w:eastAsia="x-none"/>
        </w:rPr>
        <w:t>o udzielenie zamówienia publicznego</w:t>
      </w:r>
      <w:r w:rsidRPr="00612B08">
        <w:rPr>
          <w:rFonts w:ascii="Lato" w:hAnsi="Lato"/>
          <w:b/>
          <w:color w:val="000000"/>
          <w:sz w:val="20"/>
          <w:szCs w:val="20"/>
          <w:lang w:val="pl-PL" w:eastAsia="x-none"/>
        </w:rPr>
        <w:t>, którego przedmiotem jest</w:t>
      </w:r>
      <w:r w:rsidR="002B0F45" w:rsidRPr="00612B08">
        <w:rPr>
          <w:rFonts w:ascii="Lato" w:hAnsi="Lato"/>
          <w:b/>
          <w:color w:val="000000"/>
          <w:sz w:val="20"/>
          <w:szCs w:val="20"/>
          <w:lang w:val="pl-PL" w:eastAsia="x-none"/>
        </w:rPr>
        <w:t xml:space="preserve"> </w:t>
      </w:r>
      <w:r w:rsidR="00310D94" w:rsidRPr="00612B08">
        <w:rPr>
          <w:rFonts w:ascii="Lato" w:hAnsi="Lato"/>
          <w:b/>
          <w:color w:val="000000"/>
          <w:sz w:val="20"/>
          <w:szCs w:val="20"/>
          <w:lang w:val="pl-PL" w:eastAsia="x-none"/>
        </w:rPr>
        <w:t>Sukcesywna dostawa mrożonek dla Domu Pomocy Społecznej w Krakowie, ul. Krakowska 55, w 2026 roku</w:t>
      </w:r>
      <w:r w:rsidR="00357A98" w:rsidRPr="00612B08">
        <w:rPr>
          <w:rFonts w:ascii="Lato" w:hAnsi="Lato"/>
          <w:b/>
          <w:color w:val="000000"/>
          <w:sz w:val="20"/>
          <w:szCs w:val="20"/>
          <w:lang w:val="pl-PL" w:eastAsia="x-none"/>
        </w:rPr>
        <w:t>.</w:t>
      </w: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261"/>
        <w:gridCol w:w="1418"/>
        <w:gridCol w:w="567"/>
        <w:gridCol w:w="1134"/>
        <w:gridCol w:w="1701"/>
        <w:gridCol w:w="1984"/>
      </w:tblGrid>
      <w:tr w:rsidR="00F5131C" w:rsidRPr="00612B08" w14:paraId="6B6C3797" w14:textId="77777777" w:rsidTr="002B0F45">
        <w:trPr>
          <w:trHeight w:val="677"/>
        </w:trPr>
        <w:tc>
          <w:tcPr>
            <w:tcW w:w="567" w:type="dxa"/>
            <w:tcBorders>
              <w:top w:val="single" w:sz="4" w:space="0" w:color="auto"/>
              <w:left w:val="single" w:sz="4" w:space="0" w:color="auto"/>
              <w:bottom w:val="single" w:sz="4" w:space="0" w:color="auto"/>
              <w:right w:val="single" w:sz="4" w:space="0" w:color="auto"/>
            </w:tcBorders>
            <w:vAlign w:val="center"/>
          </w:tcPr>
          <w:p w14:paraId="7C54B6E0" w14:textId="77777777" w:rsidR="00F5131C" w:rsidRPr="00612B08" w:rsidRDefault="00F5131C" w:rsidP="00832275">
            <w:pPr>
              <w:jc w:val="center"/>
              <w:rPr>
                <w:rFonts w:ascii="Lato" w:hAnsi="Lato" w:cs="Arial"/>
                <w:b/>
                <w:bCs/>
                <w:sz w:val="20"/>
                <w:szCs w:val="20"/>
              </w:rPr>
            </w:pPr>
            <w:proofErr w:type="spellStart"/>
            <w:r w:rsidRPr="00612B08">
              <w:rPr>
                <w:rFonts w:ascii="Lato" w:hAnsi="Lato" w:cs="Arial"/>
                <w:b/>
                <w:bCs/>
                <w:sz w:val="20"/>
                <w:szCs w:val="20"/>
              </w:rPr>
              <w:t>Lp</w:t>
            </w:r>
            <w:proofErr w:type="spellEnd"/>
            <w:r w:rsidRPr="00612B08">
              <w:rPr>
                <w:rFonts w:ascii="Lato" w:hAnsi="Lato" w:cs="Arial"/>
                <w:b/>
                <w:bCs/>
                <w:sz w:val="20"/>
                <w:szCs w:val="20"/>
              </w:rPr>
              <w:t>.</w:t>
            </w:r>
          </w:p>
        </w:tc>
        <w:tc>
          <w:tcPr>
            <w:tcW w:w="3261" w:type="dxa"/>
            <w:tcBorders>
              <w:top w:val="single" w:sz="4" w:space="0" w:color="auto"/>
              <w:left w:val="single" w:sz="4" w:space="0" w:color="auto"/>
              <w:bottom w:val="single" w:sz="4" w:space="0" w:color="auto"/>
              <w:right w:val="single" w:sz="4" w:space="0" w:color="auto"/>
            </w:tcBorders>
            <w:vAlign w:val="center"/>
          </w:tcPr>
          <w:p w14:paraId="58F8B3EC" w14:textId="77777777" w:rsidR="00F5131C" w:rsidRPr="00612B08" w:rsidRDefault="00F5131C" w:rsidP="00832275">
            <w:pPr>
              <w:jc w:val="center"/>
              <w:rPr>
                <w:rFonts w:ascii="Lato" w:hAnsi="Lato" w:cs="Arial"/>
                <w:b/>
                <w:bCs/>
                <w:sz w:val="20"/>
                <w:szCs w:val="20"/>
              </w:rPr>
            </w:pPr>
            <w:proofErr w:type="spellStart"/>
            <w:r w:rsidRPr="00612B08">
              <w:rPr>
                <w:rFonts w:ascii="Lato" w:hAnsi="Lato" w:cs="Arial"/>
                <w:b/>
                <w:bCs/>
                <w:sz w:val="20"/>
                <w:szCs w:val="20"/>
              </w:rPr>
              <w:t>Asortyment</w:t>
            </w:r>
            <w:proofErr w:type="spellEnd"/>
            <w:r w:rsidRPr="00612B08">
              <w:rPr>
                <w:rFonts w:ascii="Lato" w:hAnsi="Lato" w:cs="Arial"/>
                <w:b/>
                <w:bCs/>
                <w:sz w:val="20"/>
                <w:szCs w:val="20"/>
              </w:rPr>
              <w:t xml:space="preserve">/ </w:t>
            </w:r>
            <w:proofErr w:type="spellStart"/>
            <w:r w:rsidRPr="00612B08">
              <w:rPr>
                <w:rFonts w:ascii="Lato" w:hAnsi="Lato" w:cs="Arial"/>
                <w:b/>
                <w:bCs/>
                <w:sz w:val="20"/>
                <w:szCs w:val="20"/>
              </w:rPr>
              <w:t>Opis</w:t>
            </w:r>
            <w:proofErr w:type="spellEnd"/>
            <w:r w:rsidRPr="00612B08">
              <w:rPr>
                <w:rFonts w:ascii="Lato" w:hAnsi="Lato" w:cs="Arial"/>
                <w:b/>
                <w:bCs/>
                <w:sz w:val="20"/>
                <w:szCs w:val="20"/>
              </w:rPr>
              <w:t xml:space="preserve"> </w:t>
            </w:r>
            <w:proofErr w:type="spellStart"/>
            <w:r w:rsidRPr="00612B08">
              <w:rPr>
                <w:rFonts w:ascii="Lato" w:hAnsi="Lato" w:cs="Arial"/>
                <w:b/>
                <w:bCs/>
                <w:sz w:val="20"/>
                <w:szCs w:val="20"/>
              </w:rPr>
              <w:t>przedmiotu</w:t>
            </w:r>
            <w:proofErr w:type="spellEnd"/>
            <w:r w:rsidRPr="00612B08">
              <w:rPr>
                <w:rFonts w:ascii="Lato" w:hAnsi="Lato" w:cs="Arial"/>
                <w:b/>
                <w:bCs/>
                <w:sz w:val="20"/>
                <w:szCs w:val="20"/>
              </w:rPr>
              <w:t xml:space="preserve"> </w:t>
            </w:r>
            <w:proofErr w:type="spellStart"/>
            <w:r w:rsidRPr="00612B08">
              <w:rPr>
                <w:rFonts w:ascii="Lato" w:hAnsi="Lato" w:cs="Arial"/>
                <w:b/>
                <w:bCs/>
                <w:sz w:val="20"/>
                <w:szCs w:val="20"/>
              </w:rPr>
              <w:t>zamówienia</w:t>
            </w:r>
            <w:proofErr w:type="spellEnd"/>
          </w:p>
        </w:tc>
        <w:tc>
          <w:tcPr>
            <w:tcW w:w="1418" w:type="dxa"/>
            <w:tcBorders>
              <w:top w:val="single" w:sz="4" w:space="0" w:color="auto"/>
              <w:left w:val="single" w:sz="4" w:space="0" w:color="auto"/>
              <w:bottom w:val="single" w:sz="4" w:space="0" w:color="auto"/>
              <w:right w:val="single" w:sz="4" w:space="0" w:color="auto"/>
            </w:tcBorders>
          </w:tcPr>
          <w:p w14:paraId="581B4B03" w14:textId="77777777" w:rsidR="00F5131C" w:rsidRPr="00612B08" w:rsidRDefault="00F5131C" w:rsidP="00832275">
            <w:pPr>
              <w:jc w:val="center"/>
              <w:rPr>
                <w:rFonts w:ascii="Lato" w:hAnsi="Lato" w:cs="Arial"/>
                <w:b/>
                <w:bCs/>
                <w:sz w:val="20"/>
                <w:szCs w:val="20"/>
              </w:rPr>
            </w:pPr>
            <w:r w:rsidRPr="00612B08">
              <w:rPr>
                <w:rFonts w:ascii="Lato" w:hAnsi="Lato" w:cs="Arial"/>
                <w:b/>
                <w:bCs/>
                <w:sz w:val="20"/>
                <w:szCs w:val="20"/>
              </w:rPr>
              <w:t xml:space="preserve">Nazwa </w:t>
            </w:r>
            <w:proofErr w:type="spellStart"/>
            <w:r w:rsidRPr="00612B08">
              <w:rPr>
                <w:rFonts w:ascii="Lato" w:hAnsi="Lato" w:cs="Arial"/>
                <w:b/>
                <w:bCs/>
                <w:sz w:val="20"/>
                <w:szCs w:val="20"/>
              </w:rPr>
              <w:t>asortymenu</w:t>
            </w:r>
            <w:proofErr w:type="spellEnd"/>
            <w:r w:rsidRPr="00612B08">
              <w:rPr>
                <w:rFonts w:ascii="Lato" w:hAnsi="Lato" w:cs="Arial"/>
                <w:b/>
                <w:bCs/>
                <w:sz w:val="20"/>
                <w:szCs w:val="20"/>
              </w:rPr>
              <w:t>/producent</w:t>
            </w:r>
          </w:p>
        </w:tc>
        <w:tc>
          <w:tcPr>
            <w:tcW w:w="567" w:type="dxa"/>
            <w:tcBorders>
              <w:top w:val="single" w:sz="4" w:space="0" w:color="auto"/>
              <w:left w:val="single" w:sz="4" w:space="0" w:color="auto"/>
              <w:bottom w:val="single" w:sz="4" w:space="0" w:color="auto"/>
              <w:right w:val="single" w:sz="4" w:space="0" w:color="auto"/>
            </w:tcBorders>
            <w:vAlign w:val="center"/>
          </w:tcPr>
          <w:p w14:paraId="2A19899C" w14:textId="77777777" w:rsidR="00F5131C" w:rsidRPr="00612B08" w:rsidRDefault="00F5131C" w:rsidP="00832275">
            <w:pPr>
              <w:jc w:val="center"/>
              <w:rPr>
                <w:rFonts w:ascii="Lato" w:hAnsi="Lato" w:cs="Arial"/>
                <w:b/>
                <w:bCs/>
                <w:sz w:val="20"/>
                <w:szCs w:val="20"/>
              </w:rPr>
            </w:pPr>
            <w:proofErr w:type="spellStart"/>
            <w:r w:rsidRPr="00612B08">
              <w:rPr>
                <w:rFonts w:ascii="Lato" w:hAnsi="Lato" w:cs="Arial"/>
                <w:b/>
                <w:bCs/>
                <w:sz w:val="20"/>
                <w:szCs w:val="20"/>
              </w:rPr>
              <w:t>j.m</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14:paraId="30C0DF25" w14:textId="77777777" w:rsidR="00F5131C" w:rsidRPr="00612B08" w:rsidRDefault="00F5131C" w:rsidP="00832275">
            <w:pPr>
              <w:jc w:val="center"/>
              <w:rPr>
                <w:rFonts w:ascii="Lato" w:hAnsi="Lato" w:cs="Arial"/>
                <w:b/>
                <w:bCs/>
                <w:sz w:val="20"/>
                <w:szCs w:val="20"/>
              </w:rPr>
            </w:pPr>
            <w:proofErr w:type="spellStart"/>
            <w:r w:rsidRPr="00612B08">
              <w:rPr>
                <w:rFonts w:ascii="Lato" w:hAnsi="Lato" w:cs="Arial"/>
                <w:b/>
                <w:bCs/>
                <w:sz w:val="20"/>
                <w:szCs w:val="20"/>
              </w:rPr>
              <w:t>Ilość</w:t>
            </w:r>
            <w:proofErr w:type="spellEnd"/>
          </w:p>
        </w:tc>
        <w:tc>
          <w:tcPr>
            <w:tcW w:w="1701" w:type="dxa"/>
            <w:tcBorders>
              <w:top w:val="single" w:sz="4" w:space="0" w:color="auto"/>
              <w:left w:val="single" w:sz="4" w:space="0" w:color="auto"/>
              <w:bottom w:val="single" w:sz="4" w:space="0" w:color="auto"/>
              <w:right w:val="single" w:sz="4" w:space="0" w:color="auto"/>
            </w:tcBorders>
            <w:vAlign w:val="center"/>
          </w:tcPr>
          <w:p w14:paraId="723D4E21" w14:textId="77777777" w:rsidR="00F5131C" w:rsidRPr="00612B08" w:rsidRDefault="00F5131C" w:rsidP="00832275">
            <w:pPr>
              <w:jc w:val="center"/>
              <w:rPr>
                <w:rFonts w:ascii="Lato" w:hAnsi="Lato" w:cs="Arial"/>
                <w:b/>
                <w:bCs/>
                <w:sz w:val="20"/>
                <w:szCs w:val="20"/>
              </w:rPr>
            </w:pPr>
            <w:r w:rsidRPr="00612B08">
              <w:rPr>
                <w:rFonts w:ascii="Lato" w:hAnsi="Lato" w:cs="Arial"/>
                <w:b/>
                <w:bCs/>
                <w:sz w:val="20"/>
                <w:szCs w:val="20"/>
              </w:rPr>
              <w:t xml:space="preserve">Cena </w:t>
            </w:r>
            <w:proofErr w:type="spellStart"/>
            <w:r w:rsidRPr="00612B08">
              <w:rPr>
                <w:rFonts w:ascii="Lato" w:hAnsi="Lato" w:cs="Arial"/>
                <w:b/>
                <w:bCs/>
                <w:sz w:val="20"/>
                <w:szCs w:val="20"/>
              </w:rPr>
              <w:t>jednostkowa</w:t>
            </w:r>
            <w:proofErr w:type="spellEnd"/>
          </w:p>
          <w:p w14:paraId="34EB30F7" w14:textId="77777777" w:rsidR="00F5131C" w:rsidRPr="00612B08" w:rsidRDefault="00F5131C" w:rsidP="00832275">
            <w:pPr>
              <w:jc w:val="center"/>
              <w:rPr>
                <w:rFonts w:ascii="Lato" w:hAnsi="Lato" w:cs="Arial"/>
                <w:b/>
                <w:bCs/>
                <w:sz w:val="20"/>
                <w:szCs w:val="20"/>
              </w:rPr>
            </w:pPr>
            <w:proofErr w:type="spellStart"/>
            <w:r w:rsidRPr="00612B08">
              <w:rPr>
                <w:rFonts w:ascii="Lato" w:hAnsi="Lato" w:cs="Arial"/>
                <w:b/>
                <w:bCs/>
                <w:sz w:val="20"/>
                <w:szCs w:val="20"/>
              </w:rPr>
              <w:t>brutto</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14:paraId="3DC239A4" w14:textId="77777777" w:rsidR="00F5131C" w:rsidRPr="00612B08" w:rsidRDefault="00F5131C" w:rsidP="00832275">
            <w:pPr>
              <w:jc w:val="center"/>
              <w:rPr>
                <w:rFonts w:ascii="Lato" w:hAnsi="Lato" w:cs="Arial"/>
                <w:b/>
                <w:bCs/>
                <w:sz w:val="20"/>
                <w:szCs w:val="20"/>
              </w:rPr>
            </w:pPr>
            <w:r w:rsidRPr="00612B08">
              <w:rPr>
                <w:rFonts w:ascii="Lato" w:hAnsi="Lato" w:cs="Arial"/>
                <w:b/>
                <w:bCs/>
                <w:sz w:val="20"/>
                <w:szCs w:val="20"/>
              </w:rPr>
              <w:t xml:space="preserve">Cena </w:t>
            </w:r>
            <w:proofErr w:type="spellStart"/>
            <w:r w:rsidRPr="00612B08">
              <w:rPr>
                <w:rFonts w:ascii="Lato" w:hAnsi="Lato" w:cs="Arial"/>
                <w:b/>
                <w:bCs/>
                <w:sz w:val="20"/>
                <w:szCs w:val="20"/>
              </w:rPr>
              <w:t>brutto</w:t>
            </w:r>
            <w:proofErr w:type="spellEnd"/>
            <w:r w:rsidRPr="00612B08">
              <w:rPr>
                <w:rFonts w:ascii="Lato" w:hAnsi="Lato" w:cs="Arial"/>
                <w:b/>
                <w:bCs/>
                <w:sz w:val="20"/>
                <w:szCs w:val="20"/>
              </w:rPr>
              <w:t>=</w:t>
            </w:r>
          </w:p>
          <w:p w14:paraId="5F2A0E1C" w14:textId="77777777" w:rsidR="00F5131C" w:rsidRPr="00612B08" w:rsidRDefault="00F5131C" w:rsidP="00832275">
            <w:pPr>
              <w:jc w:val="center"/>
              <w:rPr>
                <w:rFonts w:ascii="Lato" w:hAnsi="Lato" w:cs="Arial"/>
                <w:b/>
                <w:bCs/>
                <w:sz w:val="20"/>
                <w:szCs w:val="20"/>
              </w:rPr>
            </w:pPr>
            <w:r w:rsidRPr="00612B08">
              <w:rPr>
                <w:rFonts w:ascii="Lato" w:hAnsi="Lato" w:cs="Arial"/>
                <w:b/>
                <w:bCs/>
                <w:sz w:val="20"/>
                <w:szCs w:val="20"/>
              </w:rPr>
              <w:t>5 x 6</w:t>
            </w:r>
          </w:p>
        </w:tc>
      </w:tr>
      <w:tr w:rsidR="00F5131C" w:rsidRPr="00612B08" w14:paraId="4111A56B" w14:textId="77777777" w:rsidTr="002B0F45">
        <w:trPr>
          <w:trHeight w:val="131"/>
        </w:trPr>
        <w:tc>
          <w:tcPr>
            <w:tcW w:w="567" w:type="dxa"/>
            <w:tcBorders>
              <w:top w:val="single" w:sz="4" w:space="0" w:color="auto"/>
              <w:left w:val="single" w:sz="4" w:space="0" w:color="auto"/>
              <w:bottom w:val="single" w:sz="4" w:space="0" w:color="auto"/>
              <w:right w:val="single" w:sz="4" w:space="0" w:color="auto"/>
            </w:tcBorders>
            <w:vAlign w:val="center"/>
          </w:tcPr>
          <w:p w14:paraId="319D7984" w14:textId="77777777" w:rsidR="00F5131C" w:rsidRPr="00612B08" w:rsidRDefault="00F5131C" w:rsidP="00832275">
            <w:pPr>
              <w:jc w:val="center"/>
              <w:rPr>
                <w:rFonts w:ascii="Lato" w:hAnsi="Lato" w:cs="Arial"/>
                <w:sz w:val="20"/>
                <w:szCs w:val="20"/>
              </w:rPr>
            </w:pPr>
            <w:r w:rsidRPr="00612B08">
              <w:rPr>
                <w:rFonts w:ascii="Lato" w:hAnsi="Lato" w:cs="Arial"/>
                <w:sz w:val="20"/>
                <w:szCs w:val="20"/>
              </w:rPr>
              <w:t>1</w:t>
            </w:r>
          </w:p>
        </w:tc>
        <w:tc>
          <w:tcPr>
            <w:tcW w:w="3261" w:type="dxa"/>
            <w:tcBorders>
              <w:top w:val="single" w:sz="4" w:space="0" w:color="auto"/>
              <w:left w:val="single" w:sz="4" w:space="0" w:color="auto"/>
              <w:bottom w:val="single" w:sz="4" w:space="0" w:color="auto"/>
              <w:right w:val="single" w:sz="4" w:space="0" w:color="auto"/>
            </w:tcBorders>
            <w:vAlign w:val="center"/>
          </w:tcPr>
          <w:p w14:paraId="014B98E5" w14:textId="77777777" w:rsidR="00F5131C" w:rsidRPr="00612B08" w:rsidRDefault="00F5131C" w:rsidP="00832275">
            <w:pPr>
              <w:jc w:val="center"/>
              <w:rPr>
                <w:rFonts w:ascii="Lato" w:hAnsi="Lato" w:cs="Arial"/>
                <w:sz w:val="20"/>
                <w:szCs w:val="20"/>
              </w:rPr>
            </w:pPr>
            <w:r w:rsidRPr="00612B08">
              <w:rPr>
                <w:rFonts w:ascii="Lato" w:hAnsi="Lato" w:cs="Arial"/>
                <w:sz w:val="20"/>
                <w:szCs w:val="20"/>
              </w:rPr>
              <w:t>2</w:t>
            </w:r>
          </w:p>
        </w:tc>
        <w:tc>
          <w:tcPr>
            <w:tcW w:w="1418" w:type="dxa"/>
            <w:tcBorders>
              <w:top w:val="single" w:sz="4" w:space="0" w:color="auto"/>
              <w:left w:val="single" w:sz="4" w:space="0" w:color="auto"/>
              <w:bottom w:val="single" w:sz="4" w:space="0" w:color="auto"/>
              <w:right w:val="single" w:sz="4" w:space="0" w:color="auto"/>
            </w:tcBorders>
          </w:tcPr>
          <w:p w14:paraId="4C3537CC" w14:textId="77777777" w:rsidR="00F5131C" w:rsidRPr="00612B08" w:rsidRDefault="00F5131C" w:rsidP="00832275">
            <w:pPr>
              <w:jc w:val="center"/>
              <w:rPr>
                <w:rFonts w:ascii="Lato" w:hAnsi="Lato" w:cs="Arial"/>
                <w:sz w:val="20"/>
                <w:szCs w:val="20"/>
              </w:rPr>
            </w:pPr>
            <w:r w:rsidRPr="00612B08">
              <w:rPr>
                <w:rFonts w:ascii="Lato" w:hAnsi="Lato" w:cs="Arial"/>
                <w:sz w:val="20"/>
                <w:szCs w:val="20"/>
              </w:rPr>
              <w:t>3</w:t>
            </w:r>
          </w:p>
        </w:tc>
        <w:tc>
          <w:tcPr>
            <w:tcW w:w="567" w:type="dxa"/>
            <w:tcBorders>
              <w:top w:val="single" w:sz="4" w:space="0" w:color="auto"/>
              <w:left w:val="single" w:sz="4" w:space="0" w:color="auto"/>
              <w:bottom w:val="single" w:sz="4" w:space="0" w:color="auto"/>
              <w:right w:val="single" w:sz="4" w:space="0" w:color="auto"/>
            </w:tcBorders>
            <w:vAlign w:val="center"/>
          </w:tcPr>
          <w:p w14:paraId="30AA6634" w14:textId="77777777" w:rsidR="00F5131C" w:rsidRPr="00612B08" w:rsidRDefault="00F5131C" w:rsidP="00832275">
            <w:pPr>
              <w:jc w:val="center"/>
              <w:rPr>
                <w:rFonts w:ascii="Lato" w:hAnsi="Lato" w:cs="Arial"/>
                <w:sz w:val="20"/>
                <w:szCs w:val="20"/>
              </w:rPr>
            </w:pPr>
            <w:r w:rsidRPr="00612B08">
              <w:rPr>
                <w:rFonts w:ascii="Lato" w:hAnsi="Lato" w:cs="Arial"/>
                <w:sz w:val="20"/>
                <w:szCs w:val="20"/>
              </w:rPr>
              <w:t>4</w:t>
            </w:r>
          </w:p>
        </w:tc>
        <w:tc>
          <w:tcPr>
            <w:tcW w:w="1134" w:type="dxa"/>
            <w:tcBorders>
              <w:top w:val="single" w:sz="4" w:space="0" w:color="auto"/>
              <w:left w:val="single" w:sz="4" w:space="0" w:color="auto"/>
              <w:bottom w:val="single" w:sz="4" w:space="0" w:color="auto"/>
              <w:right w:val="single" w:sz="4" w:space="0" w:color="auto"/>
            </w:tcBorders>
            <w:vAlign w:val="center"/>
          </w:tcPr>
          <w:p w14:paraId="141F96B6" w14:textId="77777777" w:rsidR="00F5131C" w:rsidRPr="00612B08" w:rsidRDefault="00F5131C" w:rsidP="00832275">
            <w:pPr>
              <w:jc w:val="center"/>
              <w:rPr>
                <w:rFonts w:ascii="Lato" w:hAnsi="Lato" w:cs="Arial"/>
                <w:sz w:val="20"/>
                <w:szCs w:val="20"/>
              </w:rPr>
            </w:pPr>
            <w:r w:rsidRPr="00612B08">
              <w:rPr>
                <w:rFonts w:ascii="Lato" w:hAnsi="Lato" w:cs="Arial"/>
                <w:sz w:val="20"/>
                <w:szCs w:val="20"/>
              </w:rPr>
              <w:t>5</w:t>
            </w:r>
          </w:p>
        </w:tc>
        <w:tc>
          <w:tcPr>
            <w:tcW w:w="1701" w:type="dxa"/>
            <w:tcBorders>
              <w:top w:val="single" w:sz="4" w:space="0" w:color="auto"/>
              <w:left w:val="single" w:sz="4" w:space="0" w:color="auto"/>
              <w:bottom w:val="single" w:sz="4" w:space="0" w:color="auto"/>
              <w:right w:val="single" w:sz="4" w:space="0" w:color="auto"/>
            </w:tcBorders>
            <w:vAlign w:val="center"/>
          </w:tcPr>
          <w:p w14:paraId="1AE571FA" w14:textId="77777777" w:rsidR="00F5131C" w:rsidRPr="00612B08" w:rsidRDefault="00F5131C" w:rsidP="00832275">
            <w:pPr>
              <w:jc w:val="center"/>
              <w:rPr>
                <w:rFonts w:ascii="Lato" w:hAnsi="Lato" w:cs="Arial"/>
                <w:sz w:val="20"/>
                <w:szCs w:val="20"/>
              </w:rPr>
            </w:pPr>
            <w:r w:rsidRPr="00612B08">
              <w:rPr>
                <w:rFonts w:ascii="Lato" w:hAnsi="Lato" w:cs="Arial"/>
                <w:sz w:val="20"/>
                <w:szCs w:val="20"/>
              </w:rPr>
              <w:t>6</w:t>
            </w:r>
          </w:p>
        </w:tc>
        <w:tc>
          <w:tcPr>
            <w:tcW w:w="1984" w:type="dxa"/>
            <w:tcBorders>
              <w:top w:val="single" w:sz="4" w:space="0" w:color="auto"/>
              <w:left w:val="single" w:sz="4" w:space="0" w:color="auto"/>
              <w:bottom w:val="single" w:sz="4" w:space="0" w:color="auto"/>
              <w:right w:val="single" w:sz="4" w:space="0" w:color="auto"/>
            </w:tcBorders>
            <w:vAlign w:val="center"/>
          </w:tcPr>
          <w:p w14:paraId="6F523D96" w14:textId="77777777" w:rsidR="00F5131C" w:rsidRPr="00612B08" w:rsidRDefault="00F5131C" w:rsidP="00832275">
            <w:pPr>
              <w:jc w:val="center"/>
              <w:rPr>
                <w:rFonts w:ascii="Lato" w:hAnsi="Lato" w:cs="Arial"/>
                <w:sz w:val="20"/>
                <w:szCs w:val="20"/>
              </w:rPr>
            </w:pPr>
            <w:r w:rsidRPr="00612B08">
              <w:rPr>
                <w:rFonts w:ascii="Lato" w:hAnsi="Lato" w:cs="Arial"/>
                <w:sz w:val="20"/>
                <w:szCs w:val="20"/>
              </w:rPr>
              <w:t>7</w:t>
            </w:r>
          </w:p>
        </w:tc>
      </w:tr>
      <w:tr w:rsidR="00F5131C" w:rsidRPr="00612B08" w14:paraId="003BBDF0" w14:textId="77777777" w:rsidTr="002B0F45">
        <w:trPr>
          <w:trHeight w:val="782"/>
        </w:trPr>
        <w:tc>
          <w:tcPr>
            <w:tcW w:w="567" w:type="dxa"/>
            <w:tcBorders>
              <w:top w:val="single" w:sz="4" w:space="0" w:color="auto"/>
              <w:left w:val="single" w:sz="4" w:space="0" w:color="auto"/>
              <w:bottom w:val="single" w:sz="4" w:space="0" w:color="auto"/>
              <w:right w:val="single" w:sz="4" w:space="0" w:color="auto"/>
            </w:tcBorders>
            <w:vAlign w:val="center"/>
          </w:tcPr>
          <w:p w14:paraId="5D03D283" w14:textId="77777777" w:rsidR="00F5131C" w:rsidRPr="00612B08" w:rsidRDefault="00F5131C" w:rsidP="00832275">
            <w:pPr>
              <w:jc w:val="center"/>
              <w:rPr>
                <w:rFonts w:ascii="Lato" w:hAnsi="Lato" w:cs="Arial"/>
                <w:sz w:val="20"/>
                <w:szCs w:val="20"/>
              </w:rPr>
            </w:pPr>
            <w:r w:rsidRPr="00612B08">
              <w:rPr>
                <w:rFonts w:ascii="Lato" w:hAnsi="Lato" w:cs="Arial"/>
                <w:sz w:val="20"/>
                <w:szCs w:val="20"/>
              </w:rPr>
              <w:t>1</w:t>
            </w:r>
          </w:p>
        </w:tc>
        <w:tc>
          <w:tcPr>
            <w:tcW w:w="3261" w:type="dxa"/>
            <w:tcBorders>
              <w:top w:val="single" w:sz="4" w:space="0" w:color="auto"/>
              <w:left w:val="single" w:sz="4" w:space="0" w:color="auto"/>
              <w:bottom w:val="single" w:sz="4" w:space="0" w:color="auto"/>
              <w:right w:val="single" w:sz="4" w:space="0" w:color="auto"/>
            </w:tcBorders>
          </w:tcPr>
          <w:p w14:paraId="76AFC0DB" w14:textId="77777777" w:rsidR="00F5131C" w:rsidRPr="00612B08" w:rsidRDefault="00F5131C" w:rsidP="00832275">
            <w:pPr>
              <w:rPr>
                <w:rFonts w:ascii="Lato" w:hAnsi="Lato"/>
                <w:b/>
                <w:bCs/>
                <w:sz w:val="20"/>
                <w:szCs w:val="20"/>
                <w:lang w:val="pl-PL" w:eastAsia="pl-PL"/>
              </w:rPr>
            </w:pPr>
          </w:p>
        </w:tc>
        <w:tc>
          <w:tcPr>
            <w:tcW w:w="1418" w:type="dxa"/>
            <w:tcBorders>
              <w:top w:val="single" w:sz="4" w:space="0" w:color="auto"/>
              <w:left w:val="single" w:sz="4" w:space="0" w:color="auto"/>
              <w:bottom w:val="single" w:sz="4" w:space="0" w:color="auto"/>
              <w:right w:val="single" w:sz="4" w:space="0" w:color="auto"/>
            </w:tcBorders>
          </w:tcPr>
          <w:p w14:paraId="4F868685" w14:textId="77777777" w:rsidR="00F5131C" w:rsidRPr="00612B08" w:rsidRDefault="00F5131C" w:rsidP="00832275">
            <w:pPr>
              <w:rPr>
                <w:rFonts w:ascii="Lato" w:hAnsi="Lato"/>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76E38AFC" w14:textId="77777777" w:rsidR="00F5131C" w:rsidRPr="00612B08" w:rsidRDefault="00F5131C" w:rsidP="00832275">
            <w:pPr>
              <w:rPr>
                <w:rFonts w:ascii="Lato" w:hAnsi="Lato"/>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1257CA41" w14:textId="77777777" w:rsidR="00F5131C" w:rsidRPr="00612B08" w:rsidRDefault="00F5131C" w:rsidP="00832275">
            <w:pPr>
              <w:jc w:val="center"/>
              <w:rPr>
                <w:rFonts w:ascii="Lato" w:hAnsi="Lato"/>
                <w:color w:val="000000"/>
                <w:sz w:val="20"/>
                <w:szCs w:val="20"/>
                <w:lang w:val="pl-PL" w:eastAsia="pl-PL"/>
              </w:rPr>
            </w:pPr>
          </w:p>
        </w:tc>
        <w:tc>
          <w:tcPr>
            <w:tcW w:w="1701" w:type="dxa"/>
            <w:tcBorders>
              <w:top w:val="single" w:sz="4" w:space="0" w:color="auto"/>
              <w:left w:val="single" w:sz="4" w:space="0" w:color="auto"/>
              <w:bottom w:val="single" w:sz="4" w:space="0" w:color="auto"/>
              <w:right w:val="single" w:sz="4" w:space="0" w:color="auto"/>
            </w:tcBorders>
            <w:vAlign w:val="center"/>
          </w:tcPr>
          <w:p w14:paraId="4CF6D7E2" w14:textId="77777777" w:rsidR="00F5131C" w:rsidRPr="00612B08" w:rsidRDefault="00F5131C" w:rsidP="00832275">
            <w:pPr>
              <w:jc w:val="center"/>
              <w:rPr>
                <w:rFonts w:ascii="Lato" w:hAnsi="Lato" w:cs="Arial"/>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34C4E2C0" w14:textId="77777777" w:rsidR="00F5131C" w:rsidRPr="00612B08" w:rsidRDefault="00F5131C" w:rsidP="00832275">
            <w:pPr>
              <w:jc w:val="center"/>
              <w:rPr>
                <w:rFonts w:ascii="Lato" w:hAnsi="Lato" w:cs="Arial"/>
                <w:sz w:val="20"/>
                <w:szCs w:val="20"/>
              </w:rPr>
            </w:pPr>
          </w:p>
        </w:tc>
      </w:tr>
      <w:tr w:rsidR="002B0F45" w:rsidRPr="00612B08" w14:paraId="6A9B1E52" w14:textId="77777777" w:rsidTr="002B0F45">
        <w:trPr>
          <w:trHeight w:val="782"/>
        </w:trPr>
        <w:tc>
          <w:tcPr>
            <w:tcW w:w="567" w:type="dxa"/>
            <w:tcBorders>
              <w:top w:val="single" w:sz="4" w:space="0" w:color="auto"/>
              <w:left w:val="single" w:sz="4" w:space="0" w:color="auto"/>
              <w:bottom w:val="single" w:sz="4" w:space="0" w:color="auto"/>
              <w:right w:val="single" w:sz="4" w:space="0" w:color="auto"/>
            </w:tcBorders>
            <w:vAlign w:val="center"/>
          </w:tcPr>
          <w:p w14:paraId="0EF26008" w14:textId="77777777" w:rsidR="002B0F45" w:rsidRPr="00612B08" w:rsidRDefault="002B0F45" w:rsidP="00832275">
            <w:pPr>
              <w:jc w:val="center"/>
              <w:rPr>
                <w:rFonts w:ascii="Lato" w:hAnsi="Lato" w:cs="Arial"/>
                <w:sz w:val="20"/>
                <w:szCs w:val="20"/>
              </w:rPr>
            </w:pPr>
            <w:r w:rsidRPr="00612B08">
              <w:rPr>
                <w:rFonts w:ascii="Lato" w:hAnsi="Lato" w:cs="Arial"/>
                <w:sz w:val="20"/>
                <w:szCs w:val="20"/>
              </w:rPr>
              <w:t>2</w:t>
            </w:r>
          </w:p>
        </w:tc>
        <w:tc>
          <w:tcPr>
            <w:tcW w:w="3261" w:type="dxa"/>
            <w:tcBorders>
              <w:top w:val="single" w:sz="4" w:space="0" w:color="auto"/>
              <w:left w:val="single" w:sz="4" w:space="0" w:color="auto"/>
              <w:bottom w:val="single" w:sz="4" w:space="0" w:color="auto"/>
              <w:right w:val="single" w:sz="4" w:space="0" w:color="auto"/>
            </w:tcBorders>
          </w:tcPr>
          <w:p w14:paraId="035ABD19" w14:textId="77777777" w:rsidR="002B0F45" w:rsidRPr="00612B08" w:rsidRDefault="002B0F45" w:rsidP="00832275">
            <w:pPr>
              <w:rPr>
                <w:rFonts w:ascii="Lato" w:hAnsi="Lato"/>
                <w:b/>
                <w:bCs/>
                <w:sz w:val="20"/>
                <w:szCs w:val="20"/>
                <w:lang w:val="pl-PL" w:eastAsia="pl-PL"/>
              </w:rPr>
            </w:pPr>
          </w:p>
        </w:tc>
        <w:tc>
          <w:tcPr>
            <w:tcW w:w="1418" w:type="dxa"/>
            <w:tcBorders>
              <w:top w:val="single" w:sz="4" w:space="0" w:color="auto"/>
              <w:left w:val="single" w:sz="4" w:space="0" w:color="auto"/>
              <w:bottom w:val="single" w:sz="4" w:space="0" w:color="auto"/>
              <w:right w:val="single" w:sz="4" w:space="0" w:color="auto"/>
            </w:tcBorders>
          </w:tcPr>
          <w:p w14:paraId="4B150DAD" w14:textId="77777777" w:rsidR="002B0F45" w:rsidRPr="00612B08" w:rsidRDefault="002B0F45" w:rsidP="00832275">
            <w:pPr>
              <w:rPr>
                <w:rFonts w:ascii="Lato" w:hAnsi="Lato"/>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01BA8E95" w14:textId="77777777" w:rsidR="002B0F45" w:rsidRPr="00612B08" w:rsidRDefault="002B0F45" w:rsidP="00832275">
            <w:pPr>
              <w:rPr>
                <w:rFonts w:ascii="Lato" w:hAnsi="Lato"/>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6CFCA2EC" w14:textId="77777777" w:rsidR="002B0F45" w:rsidRPr="00612B08" w:rsidRDefault="002B0F45" w:rsidP="00832275">
            <w:pPr>
              <w:jc w:val="center"/>
              <w:rPr>
                <w:rFonts w:ascii="Lato" w:hAnsi="Lato"/>
                <w:color w:val="000000"/>
                <w:sz w:val="20"/>
                <w:szCs w:val="20"/>
                <w:lang w:val="pl-PL" w:eastAsia="pl-PL"/>
              </w:rPr>
            </w:pPr>
          </w:p>
        </w:tc>
        <w:tc>
          <w:tcPr>
            <w:tcW w:w="1701" w:type="dxa"/>
            <w:tcBorders>
              <w:top w:val="single" w:sz="4" w:space="0" w:color="auto"/>
              <w:left w:val="single" w:sz="4" w:space="0" w:color="auto"/>
              <w:bottom w:val="single" w:sz="4" w:space="0" w:color="auto"/>
              <w:right w:val="single" w:sz="4" w:space="0" w:color="auto"/>
            </w:tcBorders>
            <w:vAlign w:val="center"/>
          </w:tcPr>
          <w:p w14:paraId="33032BCD" w14:textId="77777777" w:rsidR="002B0F45" w:rsidRPr="00612B08" w:rsidRDefault="002B0F45" w:rsidP="00832275">
            <w:pPr>
              <w:jc w:val="center"/>
              <w:rPr>
                <w:rFonts w:ascii="Lato" w:hAnsi="Lato" w:cs="Arial"/>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1BB42FD1" w14:textId="77777777" w:rsidR="002B0F45" w:rsidRPr="00612B08" w:rsidRDefault="002B0F45" w:rsidP="00832275">
            <w:pPr>
              <w:jc w:val="center"/>
              <w:rPr>
                <w:rFonts w:ascii="Lato" w:hAnsi="Lato" w:cs="Arial"/>
                <w:sz w:val="20"/>
                <w:szCs w:val="20"/>
              </w:rPr>
            </w:pPr>
          </w:p>
        </w:tc>
      </w:tr>
      <w:tr w:rsidR="002B0F45" w:rsidRPr="00612B08" w14:paraId="4FA5EF3B" w14:textId="77777777" w:rsidTr="002B0F45">
        <w:trPr>
          <w:trHeight w:val="782"/>
        </w:trPr>
        <w:tc>
          <w:tcPr>
            <w:tcW w:w="567" w:type="dxa"/>
            <w:tcBorders>
              <w:top w:val="single" w:sz="4" w:space="0" w:color="auto"/>
              <w:left w:val="single" w:sz="4" w:space="0" w:color="auto"/>
              <w:bottom w:val="single" w:sz="4" w:space="0" w:color="auto"/>
              <w:right w:val="single" w:sz="4" w:space="0" w:color="auto"/>
            </w:tcBorders>
            <w:vAlign w:val="center"/>
          </w:tcPr>
          <w:p w14:paraId="5BE70EDF" w14:textId="77777777" w:rsidR="002B0F45" w:rsidRPr="00612B08" w:rsidRDefault="002B0F45" w:rsidP="00832275">
            <w:pPr>
              <w:jc w:val="center"/>
              <w:rPr>
                <w:rFonts w:ascii="Lato" w:hAnsi="Lato" w:cs="Arial"/>
                <w:sz w:val="20"/>
                <w:szCs w:val="20"/>
              </w:rPr>
            </w:pPr>
            <w:r w:rsidRPr="00612B08">
              <w:rPr>
                <w:rFonts w:ascii="Lato" w:hAnsi="Lato" w:cs="Arial"/>
                <w:sz w:val="20"/>
                <w:szCs w:val="20"/>
              </w:rPr>
              <w:t>3</w:t>
            </w:r>
          </w:p>
        </w:tc>
        <w:tc>
          <w:tcPr>
            <w:tcW w:w="3261" w:type="dxa"/>
            <w:tcBorders>
              <w:top w:val="single" w:sz="4" w:space="0" w:color="auto"/>
              <w:left w:val="single" w:sz="4" w:space="0" w:color="auto"/>
              <w:bottom w:val="single" w:sz="4" w:space="0" w:color="auto"/>
              <w:right w:val="single" w:sz="4" w:space="0" w:color="auto"/>
            </w:tcBorders>
          </w:tcPr>
          <w:p w14:paraId="4A326E1B" w14:textId="77777777" w:rsidR="002B0F45" w:rsidRPr="00612B08" w:rsidRDefault="002B0F45" w:rsidP="00832275">
            <w:pPr>
              <w:rPr>
                <w:rFonts w:ascii="Lato" w:hAnsi="Lato"/>
                <w:b/>
                <w:bCs/>
                <w:sz w:val="20"/>
                <w:szCs w:val="20"/>
                <w:lang w:val="pl-PL" w:eastAsia="pl-PL"/>
              </w:rPr>
            </w:pPr>
          </w:p>
        </w:tc>
        <w:tc>
          <w:tcPr>
            <w:tcW w:w="1418" w:type="dxa"/>
            <w:tcBorders>
              <w:top w:val="single" w:sz="4" w:space="0" w:color="auto"/>
              <w:left w:val="single" w:sz="4" w:space="0" w:color="auto"/>
              <w:bottom w:val="single" w:sz="4" w:space="0" w:color="auto"/>
              <w:right w:val="single" w:sz="4" w:space="0" w:color="auto"/>
            </w:tcBorders>
          </w:tcPr>
          <w:p w14:paraId="0BB6EDA2" w14:textId="77777777" w:rsidR="002B0F45" w:rsidRPr="00612B08" w:rsidRDefault="002B0F45" w:rsidP="00832275">
            <w:pPr>
              <w:rPr>
                <w:rFonts w:ascii="Lato" w:hAnsi="Lato"/>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03C721F1" w14:textId="77777777" w:rsidR="002B0F45" w:rsidRPr="00612B08" w:rsidRDefault="002B0F45" w:rsidP="00832275">
            <w:pPr>
              <w:rPr>
                <w:rFonts w:ascii="Lato" w:hAnsi="Lato"/>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096DD5F9" w14:textId="77777777" w:rsidR="002B0F45" w:rsidRPr="00612B08" w:rsidRDefault="002B0F45" w:rsidP="00832275">
            <w:pPr>
              <w:jc w:val="center"/>
              <w:rPr>
                <w:rFonts w:ascii="Lato" w:hAnsi="Lato"/>
                <w:color w:val="000000"/>
                <w:sz w:val="20"/>
                <w:szCs w:val="20"/>
                <w:lang w:val="pl-PL" w:eastAsia="pl-PL"/>
              </w:rPr>
            </w:pPr>
          </w:p>
        </w:tc>
        <w:tc>
          <w:tcPr>
            <w:tcW w:w="1701" w:type="dxa"/>
            <w:tcBorders>
              <w:top w:val="single" w:sz="4" w:space="0" w:color="auto"/>
              <w:left w:val="single" w:sz="4" w:space="0" w:color="auto"/>
              <w:bottom w:val="single" w:sz="4" w:space="0" w:color="auto"/>
              <w:right w:val="single" w:sz="4" w:space="0" w:color="auto"/>
            </w:tcBorders>
            <w:vAlign w:val="center"/>
          </w:tcPr>
          <w:p w14:paraId="55B66681" w14:textId="77777777" w:rsidR="002B0F45" w:rsidRPr="00612B08" w:rsidRDefault="002B0F45" w:rsidP="00832275">
            <w:pPr>
              <w:jc w:val="center"/>
              <w:rPr>
                <w:rFonts w:ascii="Lato" w:hAnsi="Lato" w:cs="Arial"/>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518753C8" w14:textId="77777777" w:rsidR="002B0F45" w:rsidRPr="00612B08" w:rsidRDefault="002B0F45" w:rsidP="00832275">
            <w:pPr>
              <w:jc w:val="center"/>
              <w:rPr>
                <w:rFonts w:ascii="Lato" w:hAnsi="Lato" w:cs="Arial"/>
                <w:sz w:val="20"/>
                <w:szCs w:val="20"/>
              </w:rPr>
            </w:pPr>
          </w:p>
        </w:tc>
      </w:tr>
      <w:tr w:rsidR="00F5131C" w:rsidRPr="00612B08" w14:paraId="632C674D" w14:textId="77777777" w:rsidTr="002B0F45">
        <w:trPr>
          <w:gridBefore w:val="4"/>
          <w:wBefore w:w="5813" w:type="dxa"/>
          <w:trHeight w:val="567"/>
        </w:trPr>
        <w:tc>
          <w:tcPr>
            <w:tcW w:w="2835" w:type="dxa"/>
            <w:gridSpan w:val="2"/>
            <w:tcBorders>
              <w:top w:val="single" w:sz="4" w:space="0" w:color="auto"/>
              <w:left w:val="single" w:sz="4" w:space="0" w:color="auto"/>
              <w:right w:val="single" w:sz="4" w:space="0" w:color="auto"/>
            </w:tcBorders>
            <w:vAlign w:val="center"/>
          </w:tcPr>
          <w:p w14:paraId="2BD78087" w14:textId="77777777" w:rsidR="00F5131C" w:rsidRPr="00612B08" w:rsidRDefault="00F5131C" w:rsidP="00832275">
            <w:pPr>
              <w:jc w:val="right"/>
              <w:rPr>
                <w:rFonts w:ascii="Lato" w:hAnsi="Lato" w:cs="Arial"/>
                <w:b/>
                <w:color w:val="000000"/>
                <w:sz w:val="20"/>
                <w:szCs w:val="20"/>
              </w:rPr>
            </w:pPr>
            <w:r w:rsidRPr="00612B08">
              <w:rPr>
                <w:rFonts w:ascii="Lato" w:hAnsi="Lato" w:cs="Arial"/>
                <w:b/>
                <w:color w:val="000000"/>
                <w:sz w:val="20"/>
                <w:szCs w:val="20"/>
              </w:rPr>
              <w:t>RAZEM CENA BRUTTO</w:t>
            </w:r>
          </w:p>
        </w:tc>
        <w:tc>
          <w:tcPr>
            <w:tcW w:w="1984" w:type="dxa"/>
            <w:tcBorders>
              <w:top w:val="single" w:sz="4" w:space="0" w:color="auto"/>
              <w:left w:val="single" w:sz="4" w:space="0" w:color="auto"/>
              <w:right w:val="single" w:sz="4" w:space="0" w:color="auto"/>
            </w:tcBorders>
            <w:vAlign w:val="center"/>
          </w:tcPr>
          <w:p w14:paraId="056A8992" w14:textId="77777777" w:rsidR="00F5131C" w:rsidRPr="00612B08" w:rsidRDefault="00F5131C" w:rsidP="00832275">
            <w:pPr>
              <w:jc w:val="right"/>
              <w:rPr>
                <w:rFonts w:ascii="Lato" w:hAnsi="Lato" w:cs="Arial"/>
                <w:b/>
                <w:sz w:val="20"/>
                <w:szCs w:val="20"/>
              </w:rPr>
            </w:pPr>
            <w:proofErr w:type="spellStart"/>
            <w:r w:rsidRPr="00612B08">
              <w:rPr>
                <w:rFonts w:ascii="Lato" w:hAnsi="Lato" w:cs="Arial"/>
                <w:b/>
                <w:sz w:val="20"/>
                <w:szCs w:val="20"/>
              </w:rPr>
              <w:t>zł</w:t>
            </w:r>
            <w:proofErr w:type="spellEnd"/>
          </w:p>
        </w:tc>
      </w:tr>
    </w:tbl>
    <w:p w14:paraId="3983D6D4" w14:textId="77777777" w:rsidR="00946406" w:rsidRPr="00612B08" w:rsidRDefault="00946406" w:rsidP="00832275">
      <w:pPr>
        <w:rPr>
          <w:rFonts w:ascii="Lato" w:hAnsi="Lato"/>
          <w:bCs/>
          <w:sz w:val="20"/>
          <w:szCs w:val="20"/>
          <w:lang w:val="pl-PL" w:eastAsia="x-none"/>
        </w:rPr>
      </w:pPr>
    </w:p>
    <w:p w14:paraId="11D56566" w14:textId="77777777" w:rsidR="00946406" w:rsidRPr="00612B08" w:rsidRDefault="00946406" w:rsidP="00832275">
      <w:pPr>
        <w:rPr>
          <w:rFonts w:ascii="Lato" w:hAnsi="Lato"/>
          <w:bCs/>
          <w:sz w:val="20"/>
          <w:szCs w:val="20"/>
          <w:lang w:val="pl-PL" w:eastAsia="x-none"/>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3"/>
        <w:gridCol w:w="3686"/>
      </w:tblGrid>
      <w:tr w:rsidR="00946406" w:rsidRPr="00612B08" w14:paraId="245FDAFF" w14:textId="77777777" w:rsidTr="00357A98">
        <w:trPr>
          <w:trHeight w:val="468"/>
        </w:trPr>
        <w:tc>
          <w:tcPr>
            <w:tcW w:w="3543" w:type="dxa"/>
            <w:tcBorders>
              <w:top w:val="single" w:sz="4" w:space="0" w:color="auto"/>
              <w:left w:val="single" w:sz="4" w:space="0" w:color="auto"/>
              <w:bottom w:val="single" w:sz="4" w:space="0" w:color="auto"/>
              <w:right w:val="single" w:sz="4" w:space="0" w:color="auto"/>
            </w:tcBorders>
            <w:vAlign w:val="center"/>
          </w:tcPr>
          <w:p w14:paraId="429FC07D" w14:textId="718BE542" w:rsidR="00946406" w:rsidRPr="00612B08" w:rsidRDefault="00946406" w:rsidP="00832275">
            <w:pPr>
              <w:jc w:val="center"/>
              <w:rPr>
                <w:rFonts w:ascii="Lato" w:hAnsi="Lato"/>
                <w:b/>
                <w:bCs/>
                <w:sz w:val="20"/>
                <w:szCs w:val="20"/>
                <w:lang w:val="pl-PL" w:eastAsia="x-none"/>
              </w:rPr>
            </w:pPr>
            <w:r w:rsidRPr="00612B08">
              <w:rPr>
                <w:rFonts w:ascii="Lato" w:hAnsi="Lato"/>
                <w:b/>
                <w:bCs/>
                <w:sz w:val="20"/>
                <w:szCs w:val="20"/>
                <w:lang w:val="pl-PL" w:eastAsia="x-none"/>
              </w:rPr>
              <w:t>Cena brutto razem</w:t>
            </w:r>
          </w:p>
        </w:tc>
        <w:tc>
          <w:tcPr>
            <w:tcW w:w="3686" w:type="dxa"/>
            <w:tcBorders>
              <w:top w:val="single" w:sz="4" w:space="0" w:color="auto"/>
              <w:left w:val="single" w:sz="4" w:space="0" w:color="auto"/>
              <w:bottom w:val="single" w:sz="4" w:space="0" w:color="auto"/>
              <w:right w:val="single" w:sz="4" w:space="0" w:color="auto"/>
            </w:tcBorders>
            <w:vAlign w:val="center"/>
          </w:tcPr>
          <w:p w14:paraId="05A84B5D" w14:textId="23100CDB" w:rsidR="00946406" w:rsidRPr="00612B08" w:rsidRDefault="00946406" w:rsidP="00832275">
            <w:pPr>
              <w:jc w:val="center"/>
              <w:rPr>
                <w:rFonts w:ascii="Lato" w:hAnsi="Lato"/>
                <w:b/>
                <w:bCs/>
                <w:sz w:val="20"/>
                <w:szCs w:val="20"/>
                <w:lang w:val="pl-PL" w:eastAsia="x-none"/>
              </w:rPr>
            </w:pPr>
            <w:r w:rsidRPr="00612B08">
              <w:rPr>
                <w:rFonts w:ascii="Lato" w:hAnsi="Lato"/>
                <w:b/>
                <w:bCs/>
                <w:sz w:val="20"/>
                <w:szCs w:val="20"/>
                <w:lang w:val="pl-PL" w:eastAsia="x-none"/>
              </w:rPr>
              <w:t>Cena netto razem</w:t>
            </w:r>
          </w:p>
        </w:tc>
      </w:tr>
      <w:tr w:rsidR="00946406" w:rsidRPr="00612B08" w14:paraId="561F9B3D" w14:textId="77777777" w:rsidTr="00444204">
        <w:trPr>
          <w:trHeight w:val="535"/>
        </w:trPr>
        <w:tc>
          <w:tcPr>
            <w:tcW w:w="3543" w:type="dxa"/>
            <w:tcBorders>
              <w:top w:val="single" w:sz="4" w:space="0" w:color="auto"/>
              <w:left w:val="single" w:sz="4" w:space="0" w:color="auto"/>
              <w:bottom w:val="single" w:sz="4" w:space="0" w:color="auto"/>
              <w:right w:val="single" w:sz="4" w:space="0" w:color="auto"/>
            </w:tcBorders>
            <w:vAlign w:val="center"/>
          </w:tcPr>
          <w:p w14:paraId="0C61228F" w14:textId="77777777" w:rsidR="00946406" w:rsidRPr="00612B08" w:rsidRDefault="001572AF" w:rsidP="00832275">
            <w:pPr>
              <w:jc w:val="center"/>
              <w:rPr>
                <w:rFonts w:ascii="Lato" w:hAnsi="Lato"/>
                <w:b/>
                <w:bCs/>
                <w:sz w:val="20"/>
                <w:szCs w:val="20"/>
                <w:lang w:val="pl-PL" w:eastAsia="x-none"/>
              </w:rPr>
            </w:pPr>
            <w:r w:rsidRPr="00612B08">
              <w:rPr>
                <w:rFonts w:ascii="Lato" w:hAnsi="Lato"/>
                <w:b/>
                <w:bCs/>
                <w:sz w:val="20"/>
                <w:szCs w:val="20"/>
                <w:lang w:val="pl-PL" w:eastAsia="x-none"/>
              </w:rPr>
              <w:t>zł</w:t>
            </w:r>
          </w:p>
        </w:tc>
        <w:tc>
          <w:tcPr>
            <w:tcW w:w="3686" w:type="dxa"/>
            <w:tcBorders>
              <w:top w:val="single" w:sz="4" w:space="0" w:color="auto"/>
              <w:left w:val="single" w:sz="4" w:space="0" w:color="auto"/>
              <w:bottom w:val="single" w:sz="4" w:space="0" w:color="auto"/>
              <w:right w:val="single" w:sz="4" w:space="0" w:color="auto"/>
            </w:tcBorders>
            <w:vAlign w:val="center"/>
          </w:tcPr>
          <w:p w14:paraId="05778B17" w14:textId="77777777" w:rsidR="00946406" w:rsidRPr="00612B08" w:rsidRDefault="000D0999" w:rsidP="00832275">
            <w:pPr>
              <w:jc w:val="center"/>
              <w:rPr>
                <w:rFonts w:ascii="Lato" w:hAnsi="Lato"/>
                <w:b/>
                <w:bCs/>
                <w:sz w:val="20"/>
                <w:szCs w:val="20"/>
                <w:lang w:val="pl-PL" w:eastAsia="x-none"/>
              </w:rPr>
            </w:pPr>
            <w:r w:rsidRPr="00612B08">
              <w:rPr>
                <w:rFonts w:ascii="Lato" w:hAnsi="Lato"/>
                <w:b/>
                <w:bCs/>
                <w:sz w:val="20"/>
                <w:szCs w:val="20"/>
                <w:lang w:val="pl-PL" w:eastAsia="x-none"/>
              </w:rPr>
              <w:t>zł</w:t>
            </w:r>
          </w:p>
        </w:tc>
      </w:tr>
    </w:tbl>
    <w:p w14:paraId="1593619B" w14:textId="77777777" w:rsidR="00946406" w:rsidRPr="00612B08" w:rsidRDefault="00946406" w:rsidP="00832275">
      <w:pPr>
        <w:rPr>
          <w:rFonts w:ascii="Lato" w:hAnsi="Lato"/>
          <w:bCs/>
          <w:sz w:val="20"/>
          <w:szCs w:val="20"/>
          <w:lang w:val="pl-PL" w:eastAsia="x-none"/>
        </w:rPr>
      </w:pPr>
    </w:p>
    <w:p w14:paraId="5214471B" w14:textId="77777777" w:rsidR="00946406" w:rsidRPr="00612B08" w:rsidRDefault="00946406" w:rsidP="00832275">
      <w:pPr>
        <w:rPr>
          <w:rFonts w:ascii="Lato" w:hAnsi="Lato"/>
          <w:b/>
          <w:sz w:val="20"/>
          <w:szCs w:val="20"/>
          <w:lang w:val="pl-PL" w:eastAsia="x-none"/>
        </w:rPr>
      </w:pPr>
    </w:p>
    <w:p w14:paraId="6EF8C1CE" w14:textId="77777777" w:rsidR="00946406" w:rsidRPr="00612B08" w:rsidRDefault="00946406" w:rsidP="00832275">
      <w:pPr>
        <w:rPr>
          <w:rFonts w:ascii="Lato" w:hAnsi="Lato"/>
          <w:bCs/>
          <w:sz w:val="20"/>
          <w:szCs w:val="20"/>
          <w:lang w:val="pl-PL" w:eastAsia="x-none"/>
        </w:rPr>
      </w:pPr>
    </w:p>
    <w:tbl>
      <w:tblPr>
        <w:tblW w:w="9990" w:type="dxa"/>
        <w:tblLook w:val="04A0" w:firstRow="1" w:lastRow="0" w:firstColumn="1" w:lastColumn="0" w:noHBand="0" w:noVBand="1"/>
      </w:tblPr>
      <w:tblGrid>
        <w:gridCol w:w="4050"/>
        <w:gridCol w:w="5940"/>
      </w:tblGrid>
      <w:tr w:rsidR="00E5774B" w:rsidRPr="00612B08" w14:paraId="1F22FD26" w14:textId="77777777" w:rsidTr="00357A98">
        <w:trPr>
          <w:trHeight w:val="534"/>
        </w:trPr>
        <w:tc>
          <w:tcPr>
            <w:tcW w:w="4050" w:type="dxa"/>
          </w:tcPr>
          <w:p w14:paraId="582FE45C" w14:textId="77777777" w:rsidR="00E5774B" w:rsidRPr="00612B08" w:rsidRDefault="00E5774B" w:rsidP="00832275">
            <w:pPr>
              <w:jc w:val="center"/>
              <w:rPr>
                <w:rFonts w:ascii="Lato" w:hAnsi="Lato"/>
                <w:b/>
                <w:bCs/>
                <w:sz w:val="20"/>
                <w:szCs w:val="20"/>
                <w:lang w:val="pl-PL" w:eastAsia="x-none"/>
              </w:rPr>
            </w:pPr>
            <w:bookmarkStart w:id="4" w:name="_Hlk75172162"/>
            <w:r w:rsidRPr="00612B08">
              <w:rPr>
                <w:rFonts w:ascii="Lato" w:hAnsi="Lato" w:cs="Arial"/>
                <w:b/>
                <w:bCs/>
                <w:sz w:val="20"/>
                <w:szCs w:val="20"/>
                <w:u w:val="single"/>
                <w:lang w:val="x-none" w:eastAsia="x-none"/>
              </w:rPr>
              <w:t xml:space="preserve">ZAMAWIAJĄCY </w:t>
            </w:r>
            <w:r w:rsidRPr="00612B08">
              <w:rPr>
                <w:rFonts w:ascii="Lato" w:hAnsi="Lato" w:cs="Arial"/>
                <w:b/>
                <w:bCs/>
                <w:sz w:val="20"/>
                <w:szCs w:val="20"/>
                <w:lang w:val="x-none" w:eastAsia="x-none"/>
              </w:rPr>
              <w:t xml:space="preserve">                                                    </w:t>
            </w:r>
          </w:p>
        </w:tc>
        <w:tc>
          <w:tcPr>
            <w:tcW w:w="5940" w:type="dxa"/>
          </w:tcPr>
          <w:p w14:paraId="4058863F" w14:textId="77777777" w:rsidR="00E5774B" w:rsidRPr="00612B08" w:rsidRDefault="00E5774B" w:rsidP="00832275">
            <w:pPr>
              <w:rPr>
                <w:rFonts w:ascii="Lato" w:hAnsi="Lato"/>
                <w:b/>
                <w:bCs/>
                <w:sz w:val="20"/>
                <w:szCs w:val="20"/>
                <w:lang w:val="pl-PL" w:eastAsia="x-none"/>
              </w:rPr>
            </w:pPr>
            <w:r w:rsidRPr="00612B08">
              <w:rPr>
                <w:rFonts w:ascii="Lato" w:hAnsi="Lato" w:cs="Arial"/>
                <w:b/>
                <w:bCs/>
                <w:sz w:val="20"/>
                <w:szCs w:val="20"/>
                <w:lang w:val="x-none" w:eastAsia="x-none"/>
              </w:rPr>
              <w:t xml:space="preserve">    </w:t>
            </w:r>
            <w:r w:rsidRPr="00612B08">
              <w:rPr>
                <w:rFonts w:ascii="Lato" w:hAnsi="Lato" w:cs="Arial"/>
                <w:b/>
                <w:bCs/>
                <w:sz w:val="20"/>
                <w:szCs w:val="20"/>
                <w:lang w:val="pl-PL" w:eastAsia="x-none"/>
              </w:rPr>
              <w:t xml:space="preserve">                                               </w:t>
            </w:r>
            <w:r w:rsidRPr="00612B08">
              <w:rPr>
                <w:rFonts w:ascii="Lato" w:hAnsi="Lato" w:cs="Arial"/>
                <w:b/>
                <w:bCs/>
                <w:sz w:val="20"/>
                <w:szCs w:val="20"/>
                <w:lang w:val="x-none" w:eastAsia="x-none"/>
              </w:rPr>
              <w:t xml:space="preserve">   </w:t>
            </w:r>
            <w:r w:rsidRPr="00612B08">
              <w:rPr>
                <w:rFonts w:ascii="Lato" w:hAnsi="Lato" w:cs="Arial"/>
                <w:b/>
                <w:bCs/>
                <w:sz w:val="20"/>
                <w:szCs w:val="20"/>
                <w:u w:val="single"/>
                <w:lang w:val="x-none" w:eastAsia="x-none"/>
              </w:rPr>
              <w:t>WYKONAWCA</w:t>
            </w:r>
          </w:p>
        </w:tc>
      </w:tr>
      <w:bookmarkEnd w:id="4"/>
    </w:tbl>
    <w:p w14:paraId="1C56619D" w14:textId="77777777" w:rsidR="00946406" w:rsidRPr="00444426" w:rsidRDefault="00946406" w:rsidP="00832275">
      <w:pPr>
        <w:rPr>
          <w:rFonts w:ascii="Lato" w:hAnsi="Lato"/>
          <w:bCs/>
          <w:sz w:val="21"/>
          <w:szCs w:val="21"/>
          <w:lang w:val="pl-PL" w:eastAsia="x-none"/>
        </w:rPr>
      </w:pPr>
    </w:p>
    <w:p w14:paraId="38EB9076" w14:textId="77777777" w:rsidR="00946406" w:rsidRPr="00444426" w:rsidRDefault="00946406" w:rsidP="00832275">
      <w:pPr>
        <w:rPr>
          <w:rFonts w:ascii="Lato" w:hAnsi="Lato"/>
          <w:sz w:val="21"/>
          <w:szCs w:val="21"/>
          <w:lang w:val="pl-PL" w:eastAsia="x-none"/>
        </w:rPr>
      </w:pPr>
      <w:r w:rsidRPr="00444426">
        <w:rPr>
          <w:rFonts w:ascii="Lato" w:hAnsi="Lato"/>
          <w:bCs/>
          <w:sz w:val="21"/>
          <w:szCs w:val="21"/>
          <w:lang w:val="pl-PL" w:eastAsia="x-none"/>
        </w:rPr>
        <w:tab/>
        <w:t xml:space="preserve">                             </w:t>
      </w:r>
    </w:p>
    <w:p w14:paraId="4011E332" w14:textId="77777777" w:rsidR="00946406" w:rsidRPr="00444426" w:rsidRDefault="00946406" w:rsidP="00832275">
      <w:pPr>
        <w:rPr>
          <w:rFonts w:ascii="Lato" w:hAnsi="Lato"/>
          <w:sz w:val="21"/>
          <w:szCs w:val="21"/>
          <w:lang w:val="pl-PL" w:eastAsia="x-none"/>
        </w:rPr>
      </w:pPr>
    </w:p>
    <w:p w14:paraId="0945D753" w14:textId="77777777" w:rsidR="00946406" w:rsidRPr="00444426" w:rsidRDefault="00946406" w:rsidP="00832275">
      <w:pPr>
        <w:rPr>
          <w:rFonts w:ascii="Lato" w:hAnsi="Lato"/>
          <w:sz w:val="21"/>
          <w:szCs w:val="21"/>
          <w:lang w:val="pl-PL" w:eastAsia="x-none"/>
        </w:rPr>
      </w:pPr>
    </w:p>
    <w:p w14:paraId="57623CAE" w14:textId="7D7691BA" w:rsidR="00C81FD5" w:rsidRPr="00444426" w:rsidRDefault="00094C2C" w:rsidP="00832275">
      <w:pPr>
        <w:pStyle w:val="Nagwek"/>
        <w:jc w:val="right"/>
        <w:rPr>
          <w:rFonts w:ascii="Lato" w:hAnsi="Lato"/>
          <w:b/>
          <w:sz w:val="16"/>
          <w:szCs w:val="16"/>
        </w:rPr>
      </w:pPr>
      <w:r w:rsidRPr="00444426">
        <w:rPr>
          <w:rFonts w:ascii="Lato" w:hAnsi="Lato"/>
          <w:sz w:val="16"/>
          <w:szCs w:val="16"/>
          <w:lang w:val="pl-PL" w:eastAsia="x-none"/>
        </w:rPr>
        <w:br w:type="column"/>
      </w:r>
      <w:proofErr w:type="spellStart"/>
      <w:r w:rsidR="00C81FD5" w:rsidRPr="00444426">
        <w:rPr>
          <w:rFonts w:ascii="Lato" w:hAnsi="Lato"/>
          <w:b/>
          <w:sz w:val="16"/>
          <w:szCs w:val="16"/>
        </w:rPr>
        <w:lastRenderedPageBreak/>
        <w:t>Załącznik</w:t>
      </w:r>
      <w:proofErr w:type="spellEnd"/>
      <w:r w:rsidR="00C81FD5" w:rsidRPr="00444426">
        <w:rPr>
          <w:rFonts w:ascii="Lato" w:hAnsi="Lato"/>
          <w:b/>
          <w:sz w:val="16"/>
          <w:szCs w:val="16"/>
        </w:rPr>
        <w:t xml:space="preserve"> Nr 2 do </w:t>
      </w:r>
      <w:proofErr w:type="spellStart"/>
      <w:r w:rsidR="00C81FD5" w:rsidRPr="00444426">
        <w:rPr>
          <w:rFonts w:ascii="Lato" w:hAnsi="Lato"/>
          <w:b/>
          <w:sz w:val="16"/>
          <w:szCs w:val="16"/>
        </w:rPr>
        <w:t>umowy</w:t>
      </w:r>
      <w:proofErr w:type="spellEnd"/>
      <w:r w:rsidR="00C81FD5" w:rsidRPr="00444426">
        <w:rPr>
          <w:rFonts w:ascii="Lato" w:hAnsi="Lato"/>
          <w:b/>
          <w:sz w:val="16"/>
          <w:szCs w:val="16"/>
        </w:rPr>
        <w:t xml:space="preserve"> </w:t>
      </w:r>
      <w:r w:rsidR="00C81FD5" w:rsidRPr="00444426">
        <w:rPr>
          <w:rFonts w:ascii="Lato" w:hAnsi="Lato"/>
          <w:b/>
          <w:bCs/>
          <w:sz w:val="16"/>
          <w:szCs w:val="16"/>
          <w:lang w:val="pl-PL" w:eastAsia="x-none"/>
        </w:rPr>
        <w:t>DPS.</w:t>
      </w:r>
      <w:r w:rsidR="00832275">
        <w:rPr>
          <w:rFonts w:ascii="Lato" w:hAnsi="Lato"/>
          <w:b/>
          <w:bCs/>
          <w:sz w:val="16"/>
          <w:szCs w:val="16"/>
          <w:lang w:val="pl-PL" w:eastAsia="x-none"/>
        </w:rPr>
        <w:t>272………….</w:t>
      </w:r>
    </w:p>
    <w:p w14:paraId="6EBEBB85" w14:textId="77777777" w:rsidR="00C81FD5" w:rsidRPr="00444426" w:rsidRDefault="00C81FD5" w:rsidP="00832275">
      <w:pPr>
        <w:pStyle w:val="Textbody"/>
        <w:jc w:val="right"/>
        <w:rPr>
          <w:rFonts w:ascii="Lato" w:hAnsi="Lato" w:cs="Times New Roman"/>
          <w:b/>
          <w:sz w:val="21"/>
          <w:szCs w:val="21"/>
        </w:rPr>
      </w:pPr>
    </w:p>
    <w:p w14:paraId="262CD521" w14:textId="77777777" w:rsidR="00094C2C" w:rsidRPr="00444426" w:rsidRDefault="00094C2C" w:rsidP="00832275">
      <w:pPr>
        <w:pStyle w:val="Tytu"/>
        <w:numPr>
          <w:ilvl w:val="0"/>
          <w:numId w:val="15"/>
        </w:numPr>
        <w:rPr>
          <w:rFonts w:ascii="Lato" w:hAnsi="Lato"/>
          <w:b w:val="0"/>
          <w:bCs w:val="0"/>
          <w:color w:val="000000"/>
          <w:sz w:val="21"/>
          <w:szCs w:val="21"/>
        </w:rPr>
      </w:pPr>
      <w:r w:rsidRPr="00444426">
        <w:rPr>
          <w:rFonts w:ascii="Lato" w:hAnsi="Lato"/>
          <w:color w:val="000000"/>
          <w:sz w:val="21"/>
          <w:szCs w:val="21"/>
        </w:rPr>
        <w:t>Oświadczenie o spełnieniu wymagań obowiązujących przepisów prawnych.</w:t>
      </w:r>
    </w:p>
    <w:p w14:paraId="20F9178D" w14:textId="77777777" w:rsidR="00094C2C" w:rsidRPr="00444426" w:rsidRDefault="00094C2C" w:rsidP="00832275">
      <w:pPr>
        <w:pStyle w:val="Standard"/>
        <w:jc w:val="center"/>
        <w:rPr>
          <w:rFonts w:ascii="Lato" w:hAnsi="Lato"/>
          <w:b/>
          <w:bCs/>
          <w:color w:val="000000"/>
          <w:sz w:val="21"/>
          <w:szCs w:val="21"/>
        </w:rPr>
      </w:pPr>
    </w:p>
    <w:p w14:paraId="0F09376B" w14:textId="77777777" w:rsidR="00094C2C" w:rsidRPr="00444426" w:rsidRDefault="00094C2C" w:rsidP="00832275">
      <w:pPr>
        <w:pStyle w:val="Standard"/>
        <w:jc w:val="both"/>
        <w:rPr>
          <w:rFonts w:ascii="Lato" w:hAnsi="Lato"/>
          <w:b/>
          <w:bCs/>
          <w:color w:val="000000"/>
          <w:sz w:val="21"/>
          <w:szCs w:val="21"/>
        </w:rPr>
      </w:pPr>
      <w:r w:rsidRPr="00444426">
        <w:rPr>
          <w:rFonts w:ascii="Lato" w:hAnsi="Lato"/>
          <w:b/>
          <w:bCs/>
          <w:color w:val="000000"/>
          <w:sz w:val="21"/>
          <w:szCs w:val="21"/>
        </w:rPr>
        <w:t>Oświadczam, iż dostarczane przez:</w:t>
      </w:r>
    </w:p>
    <w:p w14:paraId="6F9FCA60" w14:textId="77777777" w:rsidR="00094C2C" w:rsidRPr="00444426" w:rsidRDefault="00094C2C" w:rsidP="00832275">
      <w:pPr>
        <w:pStyle w:val="Standard"/>
        <w:jc w:val="both"/>
        <w:rPr>
          <w:rFonts w:ascii="Lato" w:hAnsi="Lato"/>
          <w:color w:val="000000"/>
          <w:sz w:val="21"/>
          <w:szCs w:val="21"/>
        </w:rPr>
      </w:pPr>
    </w:p>
    <w:p w14:paraId="6023C227" w14:textId="77777777" w:rsidR="00094C2C" w:rsidRPr="00444426" w:rsidRDefault="00094C2C" w:rsidP="00832275">
      <w:pPr>
        <w:pStyle w:val="Standard"/>
        <w:tabs>
          <w:tab w:val="left" w:pos="7797"/>
          <w:tab w:val="left" w:pos="9071"/>
        </w:tabs>
        <w:jc w:val="both"/>
        <w:rPr>
          <w:rFonts w:ascii="Lato" w:hAnsi="Lato"/>
          <w:color w:val="000000"/>
          <w:sz w:val="21"/>
          <w:szCs w:val="21"/>
          <w:u w:val="dotted"/>
        </w:rPr>
      </w:pPr>
      <w:r w:rsidRPr="00444426">
        <w:rPr>
          <w:rFonts w:ascii="Lato" w:hAnsi="Lato"/>
          <w:color w:val="000000"/>
          <w:sz w:val="21"/>
          <w:szCs w:val="21"/>
          <w:u w:val="dotted"/>
        </w:rPr>
        <w:tab/>
      </w:r>
      <w:r w:rsidRPr="00444426">
        <w:rPr>
          <w:rFonts w:ascii="Lato" w:hAnsi="Lato"/>
          <w:color w:val="000000"/>
          <w:sz w:val="21"/>
          <w:szCs w:val="21"/>
          <w:u w:val="dotted"/>
        </w:rPr>
        <w:tab/>
      </w:r>
    </w:p>
    <w:p w14:paraId="56DC46FB" w14:textId="77777777" w:rsidR="00094C2C" w:rsidRPr="00444426" w:rsidRDefault="00094C2C" w:rsidP="00832275">
      <w:pPr>
        <w:pStyle w:val="Standard"/>
        <w:tabs>
          <w:tab w:val="left" w:pos="7797"/>
          <w:tab w:val="left" w:pos="9071"/>
        </w:tabs>
        <w:jc w:val="both"/>
        <w:rPr>
          <w:rFonts w:ascii="Lato" w:hAnsi="Lato"/>
          <w:color w:val="000000"/>
          <w:sz w:val="21"/>
          <w:szCs w:val="21"/>
          <w:u w:val="dotted"/>
        </w:rPr>
      </w:pPr>
      <w:r w:rsidRPr="00444426">
        <w:rPr>
          <w:rFonts w:ascii="Lato" w:hAnsi="Lato"/>
          <w:color w:val="000000"/>
          <w:sz w:val="21"/>
          <w:szCs w:val="21"/>
          <w:u w:val="dotted"/>
        </w:rPr>
        <w:tab/>
      </w:r>
      <w:r w:rsidRPr="00444426">
        <w:rPr>
          <w:rFonts w:ascii="Lato" w:hAnsi="Lato"/>
          <w:color w:val="000000"/>
          <w:sz w:val="21"/>
          <w:szCs w:val="21"/>
          <w:u w:val="dotted"/>
        </w:rPr>
        <w:tab/>
      </w:r>
    </w:p>
    <w:p w14:paraId="5B9BEBD7" w14:textId="77777777" w:rsidR="00094C2C" w:rsidRPr="00444426" w:rsidRDefault="00094C2C" w:rsidP="00832275">
      <w:pPr>
        <w:pStyle w:val="Standard"/>
        <w:tabs>
          <w:tab w:val="left" w:pos="7797"/>
          <w:tab w:val="left" w:pos="9071"/>
        </w:tabs>
        <w:jc w:val="both"/>
        <w:rPr>
          <w:rFonts w:ascii="Lato" w:hAnsi="Lato"/>
          <w:color w:val="000000"/>
          <w:sz w:val="21"/>
          <w:szCs w:val="21"/>
          <w:u w:val="dotted"/>
        </w:rPr>
      </w:pPr>
      <w:r w:rsidRPr="00444426">
        <w:rPr>
          <w:rFonts w:ascii="Lato" w:hAnsi="Lato"/>
          <w:color w:val="000000"/>
          <w:sz w:val="21"/>
          <w:szCs w:val="21"/>
          <w:u w:val="dotted"/>
        </w:rPr>
        <w:tab/>
      </w:r>
      <w:r w:rsidRPr="00444426">
        <w:rPr>
          <w:rFonts w:ascii="Lato" w:hAnsi="Lato"/>
          <w:color w:val="000000"/>
          <w:sz w:val="21"/>
          <w:szCs w:val="21"/>
          <w:u w:val="dotted"/>
        </w:rPr>
        <w:tab/>
      </w:r>
    </w:p>
    <w:p w14:paraId="07B37D16" w14:textId="77777777" w:rsidR="00094C2C" w:rsidRPr="00444426" w:rsidRDefault="00094C2C" w:rsidP="00832275">
      <w:pPr>
        <w:pStyle w:val="Standard"/>
        <w:jc w:val="center"/>
        <w:rPr>
          <w:rFonts w:ascii="Lato" w:hAnsi="Lato"/>
          <w:color w:val="000000"/>
          <w:sz w:val="21"/>
          <w:szCs w:val="21"/>
        </w:rPr>
      </w:pPr>
      <w:r w:rsidRPr="00444426">
        <w:rPr>
          <w:rFonts w:ascii="Lato" w:hAnsi="Lato"/>
          <w:color w:val="000000"/>
          <w:sz w:val="21"/>
          <w:szCs w:val="21"/>
        </w:rPr>
        <w:t>pełna nazwa i adres dostawcy</w:t>
      </w:r>
    </w:p>
    <w:p w14:paraId="0BD270A3" w14:textId="77777777" w:rsidR="00094C2C" w:rsidRPr="00444426" w:rsidRDefault="00094C2C" w:rsidP="00832275">
      <w:pPr>
        <w:pStyle w:val="Standard"/>
        <w:jc w:val="both"/>
        <w:rPr>
          <w:rFonts w:ascii="Lato" w:hAnsi="Lato"/>
          <w:color w:val="000000"/>
          <w:sz w:val="21"/>
          <w:szCs w:val="21"/>
        </w:rPr>
      </w:pPr>
    </w:p>
    <w:p w14:paraId="2337E72C" w14:textId="77777777" w:rsidR="00094C2C" w:rsidRPr="00444426" w:rsidRDefault="00094C2C" w:rsidP="00832275">
      <w:pPr>
        <w:pStyle w:val="Standard"/>
        <w:jc w:val="both"/>
        <w:rPr>
          <w:rFonts w:ascii="Lato" w:hAnsi="Lato"/>
          <w:sz w:val="21"/>
          <w:szCs w:val="21"/>
        </w:rPr>
      </w:pPr>
      <w:r w:rsidRPr="00444426">
        <w:rPr>
          <w:rFonts w:ascii="Lato" w:hAnsi="Lato"/>
          <w:b/>
          <w:bCs/>
          <w:color w:val="000000"/>
          <w:sz w:val="21"/>
          <w:szCs w:val="21"/>
          <w:u w:val="single"/>
        </w:rPr>
        <w:t>surowce / składniki / materiały do kontaktu z żywnością / środki czystości*</w:t>
      </w:r>
      <w:r w:rsidRPr="00444426">
        <w:rPr>
          <w:rFonts w:ascii="Lato" w:hAnsi="Lato"/>
          <w:color w:val="000000"/>
          <w:sz w:val="21"/>
          <w:szCs w:val="21"/>
        </w:rPr>
        <w:t xml:space="preserve"> są zgodne z wymaganiami następujących przepisów prawnych:</w:t>
      </w:r>
    </w:p>
    <w:p w14:paraId="32AC412D" w14:textId="77777777" w:rsidR="00094C2C" w:rsidRPr="00444426" w:rsidRDefault="00094C2C" w:rsidP="00832275">
      <w:pPr>
        <w:pStyle w:val="Standard"/>
        <w:numPr>
          <w:ilvl w:val="0"/>
          <w:numId w:val="12"/>
        </w:numPr>
        <w:ind w:left="284" w:hanging="284"/>
        <w:jc w:val="both"/>
        <w:rPr>
          <w:rFonts w:ascii="Lato" w:hAnsi="Lato"/>
          <w:color w:val="000000"/>
          <w:sz w:val="21"/>
          <w:szCs w:val="21"/>
        </w:rPr>
      </w:pPr>
      <w:r w:rsidRPr="00444426">
        <w:rPr>
          <w:rFonts w:ascii="Lato" w:hAnsi="Lato"/>
          <w:color w:val="000000"/>
          <w:sz w:val="21"/>
          <w:szCs w:val="21"/>
        </w:rPr>
        <w:t>Ustawa z dnia 25 sierpnia 2006 r. o bezpieczeństwie żywności i żywienia**,</w:t>
      </w:r>
    </w:p>
    <w:p w14:paraId="154D2C0C" w14:textId="77777777" w:rsidR="00094C2C" w:rsidRPr="00444426" w:rsidRDefault="00094C2C" w:rsidP="00832275">
      <w:pPr>
        <w:pStyle w:val="Standard"/>
        <w:numPr>
          <w:ilvl w:val="0"/>
          <w:numId w:val="12"/>
        </w:numPr>
        <w:ind w:left="284" w:hanging="284"/>
        <w:jc w:val="both"/>
        <w:rPr>
          <w:rFonts w:ascii="Lato" w:hAnsi="Lato"/>
          <w:color w:val="000000"/>
          <w:sz w:val="21"/>
          <w:szCs w:val="21"/>
        </w:rPr>
      </w:pPr>
      <w:r w:rsidRPr="00444426">
        <w:rPr>
          <w:rFonts w:ascii="Lato" w:hAnsi="Lato"/>
          <w:color w:val="000000"/>
          <w:sz w:val="21"/>
          <w:szCs w:val="21"/>
        </w:rPr>
        <w:t>Rozporządzenie Parlamentu Europejskiego i Rady nr 852/2004 z dnia 29 kwietnia 2004 r. w</w:t>
      </w:r>
      <w:r w:rsidR="00357A98" w:rsidRPr="00444426">
        <w:rPr>
          <w:rFonts w:ascii="Lato" w:hAnsi="Lato"/>
          <w:color w:val="000000"/>
          <w:sz w:val="21"/>
          <w:szCs w:val="21"/>
        </w:rPr>
        <w:t> </w:t>
      </w:r>
      <w:r w:rsidRPr="00444426">
        <w:rPr>
          <w:rFonts w:ascii="Lato" w:hAnsi="Lato"/>
          <w:color w:val="000000"/>
          <w:sz w:val="21"/>
          <w:szCs w:val="21"/>
        </w:rPr>
        <w:t>sprawie higieny środków spożywczych**,</w:t>
      </w:r>
    </w:p>
    <w:p w14:paraId="4C9F93E3" w14:textId="77777777" w:rsidR="00094C2C" w:rsidRPr="00444426" w:rsidRDefault="00094C2C" w:rsidP="00832275">
      <w:pPr>
        <w:pStyle w:val="Standard"/>
        <w:numPr>
          <w:ilvl w:val="0"/>
          <w:numId w:val="12"/>
        </w:numPr>
        <w:ind w:left="284" w:hanging="284"/>
        <w:jc w:val="both"/>
        <w:rPr>
          <w:rFonts w:ascii="Lato" w:hAnsi="Lato"/>
          <w:sz w:val="21"/>
          <w:szCs w:val="21"/>
        </w:rPr>
      </w:pPr>
      <w:r w:rsidRPr="00444426">
        <w:rPr>
          <w:rFonts w:ascii="Lato" w:eastAsia="Times New Roman" w:hAnsi="Lato"/>
          <w:color w:val="000000"/>
          <w:sz w:val="21"/>
          <w:szCs w:val="21"/>
        </w:rPr>
        <w:t>Rozporządzenie Ministra Zdrowia z dnia 23 grudnia 2014 r. w sprawie znakowania poszczególnych rodzajów środków spożywczych**</w:t>
      </w:r>
      <w:r w:rsidRPr="00444426">
        <w:rPr>
          <w:rFonts w:ascii="Lato" w:hAnsi="Lato"/>
          <w:color w:val="000000"/>
          <w:sz w:val="21"/>
          <w:szCs w:val="21"/>
        </w:rPr>
        <w:t>,</w:t>
      </w:r>
    </w:p>
    <w:p w14:paraId="20F948E7" w14:textId="77777777" w:rsidR="00094C2C" w:rsidRPr="00444426" w:rsidRDefault="00094C2C" w:rsidP="00832275">
      <w:pPr>
        <w:pStyle w:val="Standard"/>
        <w:numPr>
          <w:ilvl w:val="0"/>
          <w:numId w:val="12"/>
        </w:numPr>
        <w:ind w:left="284" w:hanging="284"/>
        <w:jc w:val="both"/>
        <w:rPr>
          <w:rFonts w:ascii="Lato" w:eastAsia="Times New Roman" w:hAnsi="Lato"/>
          <w:color w:val="000000"/>
          <w:sz w:val="21"/>
          <w:szCs w:val="21"/>
        </w:rPr>
      </w:pPr>
      <w:r w:rsidRPr="00444426">
        <w:rPr>
          <w:rFonts w:ascii="Lato" w:eastAsia="Times New Roman" w:hAnsi="Lato"/>
          <w:color w:val="000000"/>
          <w:sz w:val="21"/>
          <w:szCs w:val="21"/>
        </w:rPr>
        <w:t>Rozporządzenie Parlamentu Europejskiego i Rady (UE) nr 1169/2011 z dnia 25 października 2011 r. w sprawie przekazywania konsumentom informacji na temat żywności**,</w:t>
      </w:r>
    </w:p>
    <w:p w14:paraId="166E8CCE" w14:textId="77777777" w:rsidR="00094C2C" w:rsidRPr="00444426" w:rsidRDefault="00094C2C" w:rsidP="00832275">
      <w:pPr>
        <w:pStyle w:val="Standard"/>
        <w:numPr>
          <w:ilvl w:val="0"/>
          <w:numId w:val="12"/>
        </w:numPr>
        <w:ind w:left="284" w:hanging="284"/>
        <w:jc w:val="both"/>
        <w:rPr>
          <w:rFonts w:ascii="Lato" w:hAnsi="Lato"/>
          <w:color w:val="000000"/>
          <w:sz w:val="21"/>
          <w:szCs w:val="21"/>
        </w:rPr>
      </w:pPr>
      <w:r w:rsidRPr="00444426">
        <w:rPr>
          <w:rFonts w:ascii="Lato" w:hAnsi="Lato"/>
          <w:color w:val="000000"/>
          <w:sz w:val="21"/>
          <w:szCs w:val="21"/>
        </w:rPr>
        <w:t>Rozporządzenie Ministra Zdrowia z dnia 22 listopada 2010 r.  w sprawie dozwolonych substancji dodatkowych**,</w:t>
      </w:r>
    </w:p>
    <w:p w14:paraId="2A1C67DF" w14:textId="77777777" w:rsidR="00094C2C" w:rsidRPr="00444426" w:rsidRDefault="00094C2C" w:rsidP="00832275">
      <w:pPr>
        <w:pStyle w:val="Standard"/>
        <w:numPr>
          <w:ilvl w:val="0"/>
          <w:numId w:val="12"/>
        </w:numPr>
        <w:ind w:left="284" w:hanging="284"/>
        <w:jc w:val="both"/>
        <w:rPr>
          <w:rFonts w:ascii="Lato" w:hAnsi="Lato"/>
          <w:color w:val="000000"/>
          <w:sz w:val="21"/>
          <w:szCs w:val="21"/>
        </w:rPr>
      </w:pPr>
      <w:r w:rsidRPr="00444426">
        <w:rPr>
          <w:rFonts w:ascii="Lato" w:hAnsi="Lato"/>
          <w:color w:val="000000"/>
          <w:sz w:val="21"/>
          <w:szCs w:val="21"/>
        </w:rPr>
        <w:t>Rozporządzenie Komisji (WE) nr 2073/2005 z dnia 15 listopada 2005r. w sprawie kryteriów mikrobiologicznych dotyczących środków spożywczych**,</w:t>
      </w:r>
    </w:p>
    <w:p w14:paraId="1EC98FDC" w14:textId="77777777" w:rsidR="00094C2C" w:rsidRPr="00444426" w:rsidRDefault="00094C2C" w:rsidP="00832275">
      <w:pPr>
        <w:pStyle w:val="Standard"/>
        <w:numPr>
          <w:ilvl w:val="0"/>
          <w:numId w:val="12"/>
        </w:numPr>
        <w:ind w:left="284" w:hanging="284"/>
        <w:jc w:val="both"/>
        <w:rPr>
          <w:rFonts w:ascii="Lato" w:hAnsi="Lato"/>
          <w:color w:val="000000"/>
          <w:sz w:val="21"/>
          <w:szCs w:val="21"/>
        </w:rPr>
      </w:pPr>
      <w:r w:rsidRPr="00444426">
        <w:rPr>
          <w:rFonts w:ascii="Lato" w:hAnsi="Lato"/>
          <w:color w:val="000000"/>
          <w:sz w:val="21"/>
          <w:szCs w:val="21"/>
        </w:rPr>
        <w:t>Rozporządzenie Komisji (WE) nr 1881/2006 z dnia 19 grudnia 2006r. ustalające najwyższe dopuszczalne poziomy niektórych zanieczyszczeń w środkach spożywczych**,</w:t>
      </w:r>
    </w:p>
    <w:p w14:paraId="35A0A717" w14:textId="77777777" w:rsidR="00094C2C" w:rsidRPr="00444426" w:rsidRDefault="00094C2C" w:rsidP="00832275">
      <w:pPr>
        <w:pStyle w:val="Standard"/>
        <w:numPr>
          <w:ilvl w:val="0"/>
          <w:numId w:val="12"/>
        </w:numPr>
        <w:ind w:left="284" w:hanging="284"/>
        <w:jc w:val="both"/>
        <w:rPr>
          <w:rFonts w:ascii="Lato" w:hAnsi="Lato"/>
          <w:color w:val="000000"/>
          <w:sz w:val="21"/>
          <w:szCs w:val="21"/>
        </w:rPr>
      </w:pPr>
      <w:r w:rsidRPr="00444426">
        <w:rPr>
          <w:rFonts w:ascii="Lato" w:hAnsi="Lato"/>
          <w:color w:val="000000"/>
          <w:sz w:val="21"/>
          <w:szCs w:val="21"/>
        </w:rPr>
        <w:t>Rozporządzenie Parlamentu Europejskiego i Rady (WE) Nr 1333/2008 z dnia 16 grudnia 2008 r. w sprawie dodatków do żywności**,</w:t>
      </w:r>
    </w:p>
    <w:p w14:paraId="6F36F1B9" w14:textId="77777777" w:rsidR="00094C2C" w:rsidRPr="00444426" w:rsidRDefault="00094C2C" w:rsidP="00832275">
      <w:pPr>
        <w:pStyle w:val="Standard"/>
        <w:numPr>
          <w:ilvl w:val="0"/>
          <w:numId w:val="13"/>
        </w:numPr>
        <w:ind w:left="284" w:hanging="284"/>
        <w:jc w:val="both"/>
        <w:rPr>
          <w:rFonts w:ascii="Lato" w:hAnsi="Lato"/>
          <w:color w:val="000000"/>
          <w:sz w:val="21"/>
          <w:szCs w:val="21"/>
        </w:rPr>
      </w:pPr>
      <w:r w:rsidRPr="00444426">
        <w:rPr>
          <w:rFonts w:ascii="Lato" w:hAnsi="Lato"/>
          <w:color w:val="000000"/>
          <w:sz w:val="21"/>
          <w:szCs w:val="21"/>
        </w:rPr>
        <w:t>Rozporządzenie Ministra Zdrowia z dnia 22 listopada 2010 r.  w sprawie dozwolonych substancji dodatkowych**,</w:t>
      </w:r>
    </w:p>
    <w:p w14:paraId="29E43447" w14:textId="77777777" w:rsidR="00094C2C" w:rsidRPr="00444426" w:rsidRDefault="00094C2C" w:rsidP="00832275">
      <w:pPr>
        <w:pStyle w:val="Standard"/>
        <w:numPr>
          <w:ilvl w:val="0"/>
          <w:numId w:val="13"/>
        </w:numPr>
        <w:ind w:left="284" w:hanging="284"/>
        <w:jc w:val="both"/>
        <w:rPr>
          <w:rFonts w:ascii="Lato" w:hAnsi="Lato"/>
          <w:sz w:val="21"/>
          <w:szCs w:val="21"/>
        </w:rPr>
      </w:pPr>
      <w:r w:rsidRPr="00444426">
        <w:rPr>
          <w:rFonts w:ascii="Lato" w:hAnsi="Lato"/>
          <w:color w:val="000000"/>
          <w:sz w:val="21"/>
          <w:szCs w:val="21"/>
        </w:rPr>
        <w:t>Rozporządzenie (WE) 1935/2004 Parlamentu Europejskiego i Rady z dnia 27 października 2004 r. w sprawie materiałów i wyrobów przeznaczonych do kontaktu z żywnością oraz uchylającego dyrektywy 80/590/EWG i 89/109/EWG**,</w:t>
      </w:r>
    </w:p>
    <w:p w14:paraId="32B65B30" w14:textId="77777777" w:rsidR="00094C2C" w:rsidRPr="00444426" w:rsidRDefault="00094C2C" w:rsidP="00832275">
      <w:pPr>
        <w:pStyle w:val="Standard"/>
        <w:numPr>
          <w:ilvl w:val="0"/>
          <w:numId w:val="13"/>
        </w:numPr>
        <w:ind w:left="284" w:hanging="284"/>
        <w:jc w:val="both"/>
        <w:rPr>
          <w:rFonts w:ascii="Lato" w:hAnsi="Lato"/>
          <w:sz w:val="21"/>
          <w:szCs w:val="21"/>
        </w:rPr>
      </w:pPr>
      <w:r w:rsidRPr="00444426">
        <w:rPr>
          <w:rFonts w:ascii="Lato" w:hAnsi="Lato"/>
          <w:color w:val="000000"/>
          <w:sz w:val="21"/>
          <w:szCs w:val="21"/>
        </w:rPr>
        <w:t>Rozporządzenie Komisji nr 450/2009 z dnia 29 maja 2009 r. w sprawie aktywnych i</w:t>
      </w:r>
      <w:r w:rsidR="00357A98" w:rsidRPr="00444426">
        <w:rPr>
          <w:rFonts w:ascii="Lato" w:hAnsi="Lato"/>
          <w:color w:val="000000"/>
          <w:sz w:val="21"/>
          <w:szCs w:val="21"/>
        </w:rPr>
        <w:t> </w:t>
      </w:r>
      <w:r w:rsidRPr="00444426">
        <w:rPr>
          <w:rFonts w:ascii="Lato" w:hAnsi="Lato"/>
          <w:color w:val="000000"/>
          <w:sz w:val="21"/>
          <w:szCs w:val="21"/>
        </w:rPr>
        <w:t>inteligentnych materiałów i wyrobów przeznaczonych do kontaktu z żywnością**,</w:t>
      </w:r>
    </w:p>
    <w:p w14:paraId="18D520A6" w14:textId="77777777" w:rsidR="00094C2C" w:rsidRPr="00444426" w:rsidRDefault="00094C2C" w:rsidP="00832275">
      <w:pPr>
        <w:pStyle w:val="Textbody"/>
        <w:numPr>
          <w:ilvl w:val="0"/>
          <w:numId w:val="14"/>
        </w:numPr>
        <w:ind w:left="284" w:hanging="284"/>
        <w:jc w:val="both"/>
        <w:rPr>
          <w:rFonts w:ascii="Lato" w:hAnsi="Lato"/>
          <w:sz w:val="21"/>
          <w:szCs w:val="21"/>
        </w:rPr>
      </w:pPr>
      <w:r w:rsidRPr="00444426">
        <w:rPr>
          <w:rFonts w:ascii="Lato" w:hAnsi="Lato"/>
          <w:color w:val="000000"/>
          <w:sz w:val="21"/>
          <w:szCs w:val="21"/>
        </w:rPr>
        <w:t xml:space="preserve">Rozporządzenie Komisji (UE) NR 10/2011 </w:t>
      </w:r>
      <w:r w:rsidRPr="00444426">
        <w:rPr>
          <w:rFonts w:ascii="Lato" w:hAnsi="Lato"/>
          <w:sz w:val="21"/>
          <w:szCs w:val="21"/>
        </w:rPr>
        <w:t>z dnia 14 stycznia 2011 r. w sprawie materiałów i</w:t>
      </w:r>
      <w:r w:rsidR="00357A98" w:rsidRPr="00444426">
        <w:rPr>
          <w:rFonts w:ascii="Lato" w:hAnsi="Lato"/>
          <w:sz w:val="21"/>
          <w:szCs w:val="21"/>
        </w:rPr>
        <w:t> </w:t>
      </w:r>
      <w:r w:rsidRPr="00444426">
        <w:rPr>
          <w:rFonts w:ascii="Lato" w:hAnsi="Lato"/>
          <w:sz w:val="21"/>
          <w:szCs w:val="21"/>
        </w:rPr>
        <w:t>wyrobów z tworzyw sztucznych przeznaczonych do kontaktu z żywnością</w:t>
      </w:r>
      <w:r w:rsidRPr="00444426">
        <w:rPr>
          <w:rFonts w:ascii="Lato" w:hAnsi="Lato"/>
          <w:color w:val="000000"/>
          <w:sz w:val="21"/>
          <w:szCs w:val="21"/>
        </w:rPr>
        <w:t>**</w:t>
      </w:r>
      <w:r w:rsidRPr="00444426">
        <w:rPr>
          <w:rFonts w:ascii="Lato" w:hAnsi="Lato"/>
          <w:sz w:val="21"/>
          <w:szCs w:val="21"/>
        </w:rPr>
        <w:t xml:space="preserve">,  </w:t>
      </w:r>
    </w:p>
    <w:p w14:paraId="43523C79" w14:textId="77777777" w:rsidR="00094C2C" w:rsidRPr="00444426" w:rsidRDefault="00094C2C" w:rsidP="00832275">
      <w:pPr>
        <w:pStyle w:val="Standard"/>
        <w:numPr>
          <w:ilvl w:val="0"/>
          <w:numId w:val="14"/>
        </w:numPr>
        <w:ind w:left="284" w:hanging="284"/>
        <w:jc w:val="both"/>
        <w:rPr>
          <w:rFonts w:ascii="Lato" w:hAnsi="Lato"/>
          <w:sz w:val="21"/>
          <w:szCs w:val="21"/>
        </w:rPr>
      </w:pPr>
      <w:r w:rsidRPr="00444426">
        <w:rPr>
          <w:rFonts w:ascii="Lato" w:hAnsi="Lato"/>
          <w:color w:val="000000"/>
          <w:sz w:val="21"/>
          <w:szCs w:val="21"/>
          <w:u w:val="single"/>
        </w:rPr>
        <w:t>przepisami dot. substancji i preparatów chemicznych**,</w:t>
      </w:r>
    </w:p>
    <w:p w14:paraId="44E6C254" w14:textId="77777777" w:rsidR="00094C2C" w:rsidRPr="00444426" w:rsidRDefault="00094C2C" w:rsidP="00832275">
      <w:pPr>
        <w:pStyle w:val="Standard"/>
        <w:numPr>
          <w:ilvl w:val="0"/>
          <w:numId w:val="14"/>
        </w:numPr>
        <w:ind w:left="284" w:hanging="284"/>
        <w:jc w:val="both"/>
        <w:rPr>
          <w:rFonts w:ascii="Lato" w:hAnsi="Lato"/>
          <w:sz w:val="21"/>
          <w:szCs w:val="21"/>
        </w:rPr>
      </w:pPr>
      <w:r w:rsidRPr="00444426">
        <w:rPr>
          <w:rFonts w:ascii="Lato" w:hAnsi="Lato"/>
          <w:color w:val="000000"/>
          <w:sz w:val="21"/>
          <w:szCs w:val="21"/>
          <w:u w:val="single"/>
        </w:rPr>
        <w:t>przepisami dot. produktów biobójczych**,</w:t>
      </w:r>
    </w:p>
    <w:p w14:paraId="63B9D838" w14:textId="77777777" w:rsidR="00094C2C" w:rsidRPr="00444426" w:rsidRDefault="00094C2C" w:rsidP="00832275">
      <w:pPr>
        <w:pStyle w:val="Standard"/>
        <w:numPr>
          <w:ilvl w:val="0"/>
          <w:numId w:val="14"/>
        </w:numPr>
        <w:ind w:left="284" w:hanging="284"/>
        <w:jc w:val="both"/>
        <w:rPr>
          <w:rFonts w:ascii="Lato" w:hAnsi="Lato"/>
          <w:sz w:val="21"/>
          <w:szCs w:val="21"/>
        </w:rPr>
      </w:pPr>
      <w:r w:rsidRPr="00444426">
        <w:rPr>
          <w:rFonts w:ascii="Lato" w:hAnsi="Lato"/>
          <w:color w:val="000000"/>
          <w:sz w:val="21"/>
          <w:szCs w:val="21"/>
          <w:u w:val="single"/>
        </w:rPr>
        <w:t>przepisami z obszaru BHP dot. stosowania substancji i preparatów chemicznych**.</w:t>
      </w:r>
    </w:p>
    <w:p w14:paraId="6BA8D606" w14:textId="77777777" w:rsidR="00094C2C" w:rsidRPr="00444426" w:rsidRDefault="00094C2C" w:rsidP="00832275">
      <w:pPr>
        <w:pStyle w:val="Standard"/>
        <w:ind w:hanging="284"/>
        <w:jc w:val="both"/>
        <w:rPr>
          <w:rFonts w:ascii="Lato" w:hAnsi="Lato"/>
          <w:color w:val="000000"/>
          <w:sz w:val="21"/>
          <w:szCs w:val="21"/>
        </w:rPr>
      </w:pPr>
    </w:p>
    <w:p w14:paraId="4727A3C8" w14:textId="77777777" w:rsidR="00094C2C" w:rsidRPr="00444426" w:rsidRDefault="00094C2C" w:rsidP="00832275">
      <w:pPr>
        <w:pStyle w:val="Standard"/>
        <w:ind w:hanging="284"/>
        <w:jc w:val="both"/>
        <w:rPr>
          <w:rFonts w:ascii="Lato" w:hAnsi="Lato"/>
          <w:color w:val="000000"/>
          <w:sz w:val="21"/>
          <w:szCs w:val="21"/>
        </w:rPr>
      </w:pPr>
    </w:p>
    <w:tbl>
      <w:tblPr>
        <w:tblW w:w="0" w:type="auto"/>
        <w:tblLook w:val="04A0" w:firstRow="1" w:lastRow="0" w:firstColumn="1" w:lastColumn="0" w:noHBand="0" w:noVBand="1"/>
      </w:tblPr>
      <w:tblGrid>
        <w:gridCol w:w="9147"/>
      </w:tblGrid>
      <w:tr w:rsidR="00094C2C" w:rsidRPr="00444426" w14:paraId="71824036" w14:textId="77777777" w:rsidTr="00D04B3A">
        <w:tc>
          <w:tcPr>
            <w:tcW w:w="3128" w:type="dxa"/>
          </w:tcPr>
          <w:tbl>
            <w:tblPr>
              <w:tblW w:w="8931" w:type="dxa"/>
              <w:tblLook w:val="04A0" w:firstRow="1" w:lastRow="0" w:firstColumn="1" w:lastColumn="0" w:noHBand="0" w:noVBand="1"/>
            </w:tblPr>
            <w:tblGrid>
              <w:gridCol w:w="3128"/>
              <w:gridCol w:w="841"/>
              <w:gridCol w:w="4962"/>
            </w:tblGrid>
            <w:tr w:rsidR="00861407" w:rsidRPr="00444426" w14:paraId="39D1DBD9" w14:textId="77777777" w:rsidTr="00861407">
              <w:tc>
                <w:tcPr>
                  <w:tcW w:w="3128" w:type="dxa"/>
                </w:tcPr>
                <w:p w14:paraId="56C31662" w14:textId="77777777" w:rsidR="00861407" w:rsidRPr="00444426" w:rsidRDefault="00861407" w:rsidP="00832275">
                  <w:pPr>
                    <w:pStyle w:val="Standard"/>
                    <w:jc w:val="both"/>
                    <w:rPr>
                      <w:rFonts w:ascii="Lato" w:hAnsi="Lato"/>
                      <w:color w:val="000000"/>
                      <w:sz w:val="18"/>
                      <w:szCs w:val="18"/>
                    </w:rPr>
                  </w:pPr>
                  <w:r w:rsidRPr="00444426">
                    <w:rPr>
                      <w:rFonts w:ascii="Lato" w:hAnsi="Lato"/>
                      <w:color w:val="000000"/>
                      <w:sz w:val="18"/>
                      <w:szCs w:val="18"/>
                    </w:rPr>
                    <w:t>…...........................................................</w:t>
                  </w:r>
                </w:p>
                <w:p w14:paraId="153E8891" w14:textId="77777777" w:rsidR="00861407" w:rsidRPr="00444426" w:rsidRDefault="00861407" w:rsidP="00832275">
                  <w:pPr>
                    <w:pStyle w:val="Standard"/>
                    <w:jc w:val="center"/>
                    <w:rPr>
                      <w:rFonts w:ascii="Lato" w:hAnsi="Lato"/>
                      <w:color w:val="000000"/>
                      <w:sz w:val="18"/>
                      <w:szCs w:val="18"/>
                    </w:rPr>
                  </w:pPr>
                  <w:r w:rsidRPr="00444426">
                    <w:rPr>
                      <w:rFonts w:ascii="Lato" w:hAnsi="Lato"/>
                      <w:color w:val="000000"/>
                      <w:sz w:val="18"/>
                      <w:szCs w:val="18"/>
                    </w:rPr>
                    <w:t>data</w:t>
                  </w:r>
                </w:p>
              </w:tc>
              <w:tc>
                <w:tcPr>
                  <w:tcW w:w="841" w:type="dxa"/>
                </w:tcPr>
                <w:p w14:paraId="1B09E9C9" w14:textId="77777777" w:rsidR="00861407" w:rsidRPr="00444426" w:rsidRDefault="00861407" w:rsidP="00832275">
                  <w:pPr>
                    <w:pStyle w:val="Standard"/>
                    <w:jc w:val="both"/>
                    <w:rPr>
                      <w:rFonts w:ascii="Lato" w:hAnsi="Lato"/>
                      <w:color w:val="000000"/>
                      <w:sz w:val="18"/>
                      <w:szCs w:val="18"/>
                    </w:rPr>
                  </w:pPr>
                </w:p>
              </w:tc>
              <w:tc>
                <w:tcPr>
                  <w:tcW w:w="4962" w:type="dxa"/>
                </w:tcPr>
                <w:p w14:paraId="665A85F4" w14:textId="77777777" w:rsidR="00861407" w:rsidRPr="00444426" w:rsidRDefault="00861407" w:rsidP="00832275">
                  <w:pPr>
                    <w:pStyle w:val="Standard"/>
                    <w:jc w:val="center"/>
                    <w:rPr>
                      <w:rFonts w:ascii="Lato" w:hAnsi="Lato"/>
                      <w:color w:val="000000"/>
                      <w:sz w:val="18"/>
                      <w:szCs w:val="18"/>
                    </w:rPr>
                  </w:pPr>
                  <w:r w:rsidRPr="00444426">
                    <w:rPr>
                      <w:rFonts w:ascii="Lato" w:hAnsi="Lato"/>
                      <w:color w:val="000000"/>
                      <w:sz w:val="18"/>
                      <w:szCs w:val="18"/>
                    </w:rPr>
                    <w:t>……………………….…...........................................................                                                                                                         podpis dostawcy lub osoby przez niego upoważnione</w:t>
                  </w:r>
                </w:p>
              </w:tc>
            </w:tr>
          </w:tbl>
          <w:p w14:paraId="42EBF77D" w14:textId="77777777" w:rsidR="00094C2C" w:rsidRPr="00444426" w:rsidRDefault="00094C2C" w:rsidP="00832275">
            <w:pPr>
              <w:pStyle w:val="Standard"/>
              <w:jc w:val="center"/>
              <w:rPr>
                <w:rFonts w:ascii="Lato" w:hAnsi="Lato"/>
                <w:color w:val="000000"/>
                <w:sz w:val="21"/>
                <w:szCs w:val="21"/>
              </w:rPr>
            </w:pPr>
          </w:p>
        </w:tc>
      </w:tr>
    </w:tbl>
    <w:p w14:paraId="2CE65499" w14:textId="77777777" w:rsidR="00BF3C68" w:rsidRPr="00444426" w:rsidRDefault="00BF3C68" w:rsidP="00832275">
      <w:pPr>
        <w:pStyle w:val="Nagwek"/>
        <w:jc w:val="right"/>
        <w:rPr>
          <w:rFonts w:ascii="Lato" w:hAnsi="Lato"/>
          <w:sz w:val="21"/>
          <w:szCs w:val="21"/>
        </w:rPr>
      </w:pPr>
    </w:p>
    <w:p w14:paraId="1B484A86" w14:textId="5452F6B9" w:rsidR="00C81FD5" w:rsidRPr="00444426" w:rsidRDefault="00BF3C68" w:rsidP="00832275">
      <w:pPr>
        <w:pStyle w:val="Nagwek"/>
        <w:jc w:val="right"/>
        <w:rPr>
          <w:rFonts w:ascii="Lato" w:hAnsi="Lato"/>
          <w:sz w:val="16"/>
          <w:szCs w:val="16"/>
        </w:rPr>
      </w:pPr>
      <w:r w:rsidRPr="00444426">
        <w:rPr>
          <w:rFonts w:ascii="Lato" w:hAnsi="Lato"/>
          <w:sz w:val="16"/>
          <w:szCs w:val="16"/>
        </w:rPr>
        <w:br w:type="column"/>
      </w:r>
      <w:proofErr w:type="spellStart"/>
      <w:r w:rsidR="00C81FD5" w:rsidRPr="00444426">
        <w:rPr>
          <w:rFonts w:ascii="Lato" w:hAnsi="Lato"/>
          <w:sz w:val="16"/>
          <w:szCs w:val="16"/>
        </w:rPr>
        <w:lastRenderedPageBreak/>
        <w:t>Załącznik</w:t>
      </w:r>
      <w:proofErr w:type="spellEnd"/>
      <w:r w:rsidR="00C81FD5" w:rsidRPr="00444426">
        <w:rPr>
          <w:rFonts w:ascii="Lato" w:hAnsi="Lato"/>
          <w:sz w:val="16"/>
          <w:szCs w:val="16"/>
        </w:rPr>
        <w:t xml:space="preserve"> Nr 2 do </w:t>
      </w:r>
      <w:proofErr w:type="spellStart"/>
      <w:r w:rsidR="00C81FD5" w:rsidRPr="00444426">
        <w:rPr>
          <w:rFonts w:ascii="Lato" w:hAnsi="Lato"/>
          <w:sz w:val="16"/>
          <w:szCs w:val="16"/>
        </w:rPr>
        <w:t>umowy</w:t>
      </w:r>
      <w:proofErr w:type="spellEnd"/>
      <w:r w:rsidR="00C81FD5" w:rsidRPr="00444426">
        <w:rPr>
          <w:rFonts w:ascii="Lato" w:hAnsi="Lato"/>
          <w:sz w:val="16"/>
          <w:szCs w:val="16"/>
        </w:rPr>
        <w:t xml:space="preserve"> </w:t>
      </w:r>
      <w:r w:rsidR="00C81FD5" w:rsidRPr="00444426">
        <w:rPr>
          <w:rFonts w:ascii="Lato" w:hAnsi="Lato"/>
          <w:b/>
          <w:bCs/>
          <w:sz w:val="16"/>
          <w:szCs w:val="16"/>
          <w:lang w:val="pl-PL" w:eastAsia="x-none"/>
        </w:rPr>
        <w:t>DPS.</w:t>
      </w:r>
      <w:r w:rsidR="00832275">
        <w:rPr>
          <w:rFonts w:ascii="Lato" w:hAnsi="Lato"/>
          <w:b/>
          <w:bCs/>
          <w:sz w:val="16"/>
          <w:szCs w:val="16"/>
          <w:lang w:val="pl-PL" w:eastAsia="x-none"/>
        </w:rPr>
        <w:t>272………</w:t>
      </w:r>
    </w:p>
    <w:p w14:paraId="3F5FC175" w14:textId="77777777" w:rsidR="00C81FD5" w:rsidRPr="00444426" w:rsidRDefault="00C81FD5" w:rsidP="00832275">
      <w:pPr>
        <w:pStyle w:val="Textbody"/>
        <w:jc w:val="right"/>
        <w:rPr>
          <w:rFonts w:ascii="Lato" w:hAnsi="Lato" w:cs="Times New Roman"/>
          <w:sz w:val="21"/>
          <w:szCs w:val="21"/>
        </w:rPr>
      </w:pPr>
    </w:p>
    <w:p w14:paraId="578D89FB" w14:textId="77777777" w:rsidR="00094C2C" w:rsidRPr="00444426" w:rsidRDefault="00094C2C" w:rsidP="00832275">
      <w:pPr>
        <w:pStyle w:val="Textbody"/>
        <w:jc w:val="center"/>
        <w:rPr>
          <w:rFonts w:ascii="Lato" w:hAnsi="Lato"/>
          <w:b/>
          <w:bCs/>
          <w:color w:val="000000"/>
          <w:sz w:val="21"/>
          <w:szCs w:val="21"/>
        </w:rPr>
      </w:pPr>
      <w:r w:rsidRPr="00444426">
        <w:rPr>
          <w:rFonts w:ascii="Lato" w:hAnsi="Lato"/>
          <w:b/>
          <w:bCs/>
          <w:color w:val="000000"/>
          <w:sz w:val="21"/>
          <w:szCs w:val="21"/>
        </w:rPr>
        <w:t>B. Dodatkowe wymagania dla dostawców.</w:t>
      </w:r>
    </w:p>
    <w:p w14:paraId="6BF35246" w14:textId="77777777" w:rsidR="00094C2C" w:rsidRPr="00444426" w:rsidRDefault="00094C2C" w:rsidP="00832275">
      <w:pPr>
        <w:pStyle w:val="Standard"/>
        <w:jc w:val="center"/>
        <w:rPr>
          <w:rFonts w:ascii="Lato" w:hAnsi="Lato"/>
          <w:b/>
          <w:bCs/>
          <w:color w:val="000000"/>
          <w:sz w:val="21"/>
          <w:szCs w:val="21"/>
        </w:rPr>
      </w:pPr>
    </w:p>
    <w:p w14:paraId="70A83D70" w14:textId="77777777" w:rsidR="00094C2C" w:rsidRPr="00444426" w:rsidRDefault="00094C2C" w:rsidP="00832275">
      <w:pPr>
        <w:pStyle w:val="Standard"/>
        <w:jc w:val="both"/>
        <w:rPr>
          <w:rFonts w:ascii="Lato" w:hAnsi="Lato"/>
          <w:color w:val="000000"/>
          <w:sz w:val="21"/>
          <w:szCs w:val="21"/>
        </w:rPr>
      </w:pPr>
      <w:r w:rsidRPr="00444426">
        <w:rPr>
          <w:rFonts w:ascii="Lato" w:hAnsi="Lato"/>
          <w:color w:val="000000"/>
          <w:sz w:val="21"/>
          <w:szCs w:val="21"/>
        </w:rPr>
        <w:t>Asortyment ........................................... w dniu dostawy posiada jeszcze co najmniej ……..… dniowy termin przydatności do spożycia/datę minimalnej trwałości.</w:t>
      </w:r>
    </w:p>
    <w:p w14:paraId="0149F531" w14:textId="77777777" w:rsidR="00094C2C" w:rsidRPr="00444426" w:rsidRDefault="00094C2C" w:rsidP="00832275">
      <w:pPr>
        <w:pStyle w:val="Standard"/>
        <w:jc w:val="both"/>
        <w:rPr>
          <w:rFonts w:ascii="Lato" w:hAnsi="Lato"/>
          <w:color w:val="000000"/>
          <w:sz w:val="21"/>
          <w:szCs w:val="21"/>
        </w:rPr>
      </w:pPr>
    </w:p>
    <w:p w14:paraId="0D5003E3" w14:textId="77777777" w:rsidR="00094C2C" w:rsidRPr="00444426" w:rsidRDefault="00094C2C" w:rsidP="00832275">
      <w:pPr>
        <w:pStyle w:val="Standard"/>
        <w:jc w:val="both"/>
        <w:rPr>
          <w:rFonts w:ascii="Lato" w:hAnsi="Lato"/>
          <w:color w:val="000000"/>
          <w:sz w:val="21"/>
          <w:szCs w:val="21"/>
        </w:rPr>
      </w:pPr>
      <w:r w:rsidRPr="00444426">
        <w:rPr>
          <w:rFonts w:ascii="Lato" w:hAnsi="Lato"/>
          <w:color w:val="000000"/>
          <w:sz w:val="21"/>
          <w:szCs w:val="21"/>
        </w:rPr>
        <w:t>2. Wszystkie opakowane surowce i składniki oznakowane są informacją o wartości odżywczej w 100 g/100 ml surowca/składnika z uwzględnieniem:</w:t>
      </w:r>
    </w:p>
    <w:p w14:paraId="51B1DFF3" w14:textId="77777777" w:rsidR="00094C2C" w:rsidRPr="00444426" w:rsidRDefault="00094C2C" w:rsidP="00832275">
      <w:pPr>
        <w:pStyle w:val="Standard"/>
        <w:jc w:val="both"/>
        <w:rPr>
          <w:rFonts w:ascii="Lato" w:hAnsi="Lato"/>
          <w:color w:val="000000"/>
          <w:sz w:val="21"/>
          <w:szCs w:val="21"/>
        </w:rPr>
      </w:pPr>
      <w:r w:rsidRPr="00444426">
        <w:rPr>
          <w:rFonts w:ascii="Lato" w:hAnsi="Lato"/>
          <w:color w:val="000000"/>
          <w:sz w:val="21"/>
          <w:szCs w:val="21"/>
        </w:rPr>
        <w:t xml:space="preserve">- wartości energetycznej w </w:t>
      </w:r>
      <w:proofErr w:type="spellStart"/>
      <w:r w:rsidRPr="00444426">
        <w:rPr>
          <w:rFonts w:ascii="Lato" w:hAnsi="Lato"/>
          <w:color w:val="000000"/>
          <w:sz w:val="21"/>
          <w:szCs w:val="21"/>
        </w:rPr>
        <w:t>kJ</w:t>
      </w:r>
      <w:proofErr w:type="spellEnd"/>
      <w:r w:rsidRPr="00444426">
        <w:rPr>
          <w:rFonts w:ascii="Lato" w:hAnsi="Lato"/>
          <w:color w:val="000000"/>
          <w:sz w:val="21"/>
          <w:szCs w:val="21"/>
        </w:rPr>
        <w:t xml:space="preserve"> i kcal,</w:t>
      </w:r>
    </w:p>
    <w:p w14:paraId="2FE9535E" w14:textId="77777777" w:rsidR="00094C2C" w:rsidRPr="00444426" w:rsidRDefault="00094C2C" w:rsidP="00832275">
      <w:pPr>
        <w:pStyle w:val="Standard"/>
        <w:jc w:val="both"/>
        <w:rPr>
          <w:rFonts w:ascii="Lato" w:hAnsi="Lato"/>
          <w:color w:val="000000"/>
          <w:sz w:val="21"/>
          <w:szCs w:val="21"/>
        </w:rPr>
      </w:pPr>
      <w:r w:rsidRPr="00444426">
        <w:rPr>
          <w:rFonts w:ascii="Lato" w:hAnsi="Lato"/>
          <w:color w:val="000000"/>
          <w:sz w:val="21"/>
          <w:szCs w:val="21"/>
        </w:rPr>
        <w:t>- zawartości tłuszczu w g, w tym nasyconych kwasów tłuszczowych w g,</w:t>
      </w:r>
    </w:p>
    <w:p w14:paraId="25301677" w14:textId="77777777" w:rsidR="00094C2C" w:rsidRPr="00444426" w:rsidRDefault="00094C2C" w:rsidP="00832275">
      <w:pPr>
        <w:pStyle w:val="Standard"/>
        <w:jc w:val="both"/>
        <w:rPr>
          <w:rFonts w:ascii="Lato" w:hAnsi="Lato"/>
          <w:color w:val="000000"/>
          <w:sz w:val="21"/>
          <w:szCs w:val="21"/>
        </w:rPr>
      </w:pPr>
      <w:r w:rsidRPr="00444426">
        <w:rPr>
          <w:rFonts w:ascii="Lato" w:hAnsi="Lato"/>
          <w:color w:val="000000"/>
          <w:sz w:val="21"/>
          <w:szCs w:val="21"/>
        </w:rPr>
        <w:t>- zawartości węglowodanów w g, w tym cukrów w g,</w:t>
      </w:r>
    </w:p>
    <w:p w14:paraId="40DA9A7D" w14:textId="77777777" w:rsidR="00094C2C" w:rsidRPr="00444426" w:rsidRDefault="00094C2C" w:rsidP="00832275">
      <w:pPr>
        <w:pStyle w:val="Standard"/>
        <w:jc w:val="both"/>
        <w:rPr>
          <w:rFonts w:ascii="Lato" w:hAnsi="Lato"/>
          <w:color w:val="000000"/>
          <w:sz w:val="21"/>
          <w:szCs w:val="21"/>
        </w:rPr>
      </w:pPr>
      <w:r w:rsidRPr="00444426">
        <w:rPr>
          <w:rFonts w:ascii="Lato" w:hAnsi="Lato"/>
          <w:color w:val="000000"/>
          <w:sz w:val="21"/>
          <w:szCs w:val="21"/>
        </w:rPr>
        <w:t>- zawartości białka w g,</w:t>
      </w:r>
    </w:p>
    <w:p w14:paraId="1D657D49" w14:textId="77777777" w:rsidR="00094C2C" w:rsidRPr="00444426" w:rsidRDefault="00094C2C" w:rsidP="00832275">
      <w:pPr>
        <w:pStyle w:val="Standard"/>
        <w:jc w:val="both"/>
        <w:rPr>
          <w:rFonts w:ascii="Lato" w:hAnsi="Lato"/>
          <w:color w:val="000000"/>
          <w:sz w:val="21"/>
          <w:szCs w:val="21"/>
        </w:rPr>
      </w:pPr>
      <w:r w:rsidRPr="00444426">
        <w:rPr>
          <w:rFonts w:ascii="Lato" w:hAnsi="Lato"/>
          <w:color w:val="000000"/>
          <w:sz w:val="21"/>
          <w:szCs w:val="21"/>
        </w:rPr>
        <w:t>- zawartości soli w g.</w:t>
      </w:r>
    </w:p>
    <w:p w14:paraId="5984251F" w14:textId="77777777" w:rsidR="00094C2C" w:rsidRPr="00444426" w:rsidRDefault="00094C2C" w:rsidP="00832275">
      <w:pPr>
        <w:pStyle w:val="Standard"/>
        <w:jc w:val="both"/>
        <w:rPr>
          <w:rFonts w:ascii="Lato" w:hAnsi="Lato"/>
          <w:color w:val="000000"/>
          <w:sz w:val="21"/>
          <w:szCs w:val="21"/>
        </w:rPr>
      </w:pPr>
    </w:p>
    <w:p w14:paraId="3D90FAAB" w14:textId="77777777" w:rsidR="00094C2C" w:rsidRPr="00444426" w:rsidRDefault="00094C2C" w:rsidP="00832275">
      <w:pPr>
        <w:pStyle w:val="Standard"/>
        <w:jc w:val="both"/>
        <w:rPr>
          <w:rFonts w:ascii="Lato" w:hAnsi="Lato"/>
          <w:color w:val="000000"/>
          <w:sz w:val="21"/>
          <w:szCs w:val="21"/>
        </w:rPr>
      </w:pPr>
      <w:r w:rsidRPr="00444426">
        <w:rPr>
          <w:rFonts w:ascii="Lato" w:hAnsi="Lato"/>
          <w:color w:val="000000"/>
          <w:sz w:val="21"/>
          <w:szCs w:val="21"/>
        </w:rPr>
        <w:t>3. Wszystkie dostarczane surowce i składniki posiadają wykaz składników wraz z wykazem zawartych w nich składników alergennych.</w:t>
      </w:r>
    </w:p>
    <w:p w14:paraId="7DED34E1" w14:textId="77777777" w:rsidR="00094C2C" w:rsidRPr="00444426" w:rsidRDefault="00094C2C" w:rsidP="00832275">
      <w:pPr>
        <w:pStyle w:val="Standard"/>
        <w:jc w:val="both"/>
        <w:rPr>
          <w:rFonts w:ascii="Lato" w:hAnsi="Lato"/>
          <w:color w:val="000000"/>
          <w:sz w:val="21"/>
          <w:szCs w:val="21"/>
        </w:rPr>
      </w:pPr>
    </w:p>
    <w:p w14:paraId="101295E0" w14:textId="77777777" w:rsidR="00094C2C" w:rsidRPr="00444426" w:rsidRDefault="00094C2C" w:rsidP="00832275">
      <w:pPr>
        <w:pStyle w:val="Standard"/>
        <w:jc w:val="both"/>
        <w:rPr>
          <w:rFonts w:ascii="Lato" w:hAnsi="Lato"/>
          <w:color w:val="000000"/>
          <w:sz w:val="21"/>
          <w:szCs w:val="21"/>
        </w:rPr>
      </w:pPr>
      <w:r w:rsidRPr="00444426">
        <w:rPr>
          <w:rFonts w:ascii="Lato" w:hAnsi="Lato"/>
          <w:color w:val="000000"/>
          <w:sz w:val="21"/>
          <w:szCs w:val="21"/>
        </w:rPr>
        <w:t>4. Surowce i składniki nietrwałe mikrobiologicznie chłodzone powinny być dostarczone do placówki w temperaturze do +4°C, natomiast surowce i składniki nietrwałe mikrobiologicznie mrożone powinny być dostarczone do placówki w temperaturze nie wyższej niż -18°C.</w:t>
      </w:r>
    </w:p>
    <w:p w14:paraId="340C68D9" w14:textId="77777777" w:rsidR="00094C2C" w:rsidRPr="00444426" w:rsidRDefault="00094C2C" w:rsidP="00832275">
      <w:pPr>
        <w:pStyle w:val="Standard"/>
        <w:jc w:val="both"/>
        <w:rPr>
          <w:rFonts w:ascii="Lato" w:hAnsi="Lato"/>
          <w:color w:val="000000"/>
          <w:sz w:val="21"/>
          <w:szCs w:val="21"/>
        </w:rPr>
      </w:pPr>
    </w:p>
    <w:p w14:paraId="5B1F28B1" w14:textId="77777777" w:rsidR="00094C2C" w:rsidRPr="00444426" w:rsidRDefault="00094C2C" w:rsidP="00832275">
      <w:pPr>
        <w:pStyle w:val="Standard"/>
        <w:jc w:val="both"/>
        <w:rPr>
          <w:rFonts w:ascii="Lato" w:hAnsi="Lato"/>
          <w:sz w:val="21"/>
          <w:szCs w:val="21"/>
        </w:rPr>
      </w:pPr>
      <w:r w:rsidRPr="00444426">
        <w:rPr>
          <w:rFonts w:ascii="Lato" w:hAnsi="Lato"/>
          <w:color w:val="000000"/>
          <w:sz w:val="21"/>
          <w:szCs w:val="21"/>
        </w:rPr>
        <w:t>5. W przypadku uwzględnienia reklamacji dot. jakości dostarczonych surowców/składników złożonej przez przedstawiciela placówki</w:t>
      </w:r>
      <w:r w:rsidRPr="00444426">
        <w:rPr>
          <w:rFonts w:ascii="Lato" w:hAnsi="Lato" w:cs="Times New Roman"/>
          <w:color w:val="000000"/>
          <w:sz w:val="21"/>
          <w:szCs w:val="21"/>
        </w:rPr>
        <w:t xml:space="preserve"> </w:t>
      </w:r>
      <w:r w:rsidRPr="00444426">
        <w:rPr>
          <w:rFonts w:ascii="Lato" w:hAnsi="Lato"/>
          <w:color w:val="000000"/>
          <w:sz w:val="21"/>
          <w:szCs w:val="21"/>
        </w:rPr>
        <w:t>(po dokonaniu przyjęcia tych surowców/składników do zakładu), nie będą one zwracane do dostawcy</w:t>
      </w:r>
      <w:r w:rsidR="00DF4685" w:rsidRPr="00444426">
        <w:rPr>
          <w:rFonts w:ascii="Lato" w:hAnsi="Lato"/>
          <w:color w:val="000000"/>
          <w:sz w:val="21"/>
          <w:szCs w:val="21"/>
        </w:rPr>
        <w:t>,</w:t>
      </w:r>
      <w:r w:rsidRPr="00444426">
        <w:rPr>
          <w:rFonts w:ascii="Lato" w:hAnsi="Lato"/>
          <w:color w:val="000000"/>
          <w:sz w:val="21"/>
          <w:szCs w:val="21"/>
        </w:rPr>
        <w:t xml:space="preserve"> lecz niszczone w placówce lub przekazane do utylizacji. W takim przypadku kosztami zniszczenia zakwestionowanych surowców lub składników zostanie obciążony dostawca.</w:t>
      </w:r>
    </w:p>
    <w:p w14:paraId="556902AA" w14:textId="77777777" w:rsidR="00094C2C" w:rsidRPr="00444426" w:rsidRDefault="00094C2C" w:rsidP="00832275">
      <w:pPr>
        <w:pStyle w:val="Standard"/>
        <w:jc w:val="both"/>
        <w:rPr>
          <w:rFonts w:ascii="Lato" w:hAnsi="Lato"/>
          <w:b/>
          <w:bCs/>
          <w:color w:val="000000"/>
          <w:sz w:val="21"/>
          <w:szCs w:val="21"/>
        </w:rPr>
      </w:pPr>
    </w:p>
    <w:p w14:paraId="389810F8" w14:textId="77777777" w:rsidR="00094C2C" w:rsidRPr="00444426" w:rsidRDefault="00094C2C" w:rsidP="00832275">
      <w:pPr>
        <w:pStyle w:val="Standard"/>
        <w:jc w:val="center"/>
        <w:rPr>
          <w:rFonts w:ascii="Lato" w:hAnsi="Lato"/>
          <w:b/>
          <w:bCs/>
          <w:color w:val="000000"/>
          <w:sz w:val="21"/>
          <w:szCs w:val="21"/>
        </w:rPr>
      </w:pPr>
      <w:r w:rsidRPr="00444426">
        <w:rPr>
          <w:rFonts w:ascii="Lato" w:hAnsi="Lato"/>
          <w:b/>
          <w:bCs/>
          <w:color w:val="000000"/>
          <w:sz w:val="21"/>
          <w:szCs w:val="21"/>
        </w:rPr>
        <w:t>Oświadczam, iż zapoznałem się z w/w wymaganiami i zobowiązuję się do ich przestrzegania:</w:t>
      </w:r>
    </w:p>
    <w:p w14:paraId="3CCFD26F" w14:textId="77777777" w:rsidR="00094C2C" w:rsidRPr="00444426" w:rsidRDefault="00094C2C" w:rsidP="00832275">
      <w:pPr>
        <w:pStyle w:val="Standard"/>
        <w:jc w:val="both"/>
        <w:rPr>
          <w:rFonts w:ascii="Lato" w:hAnsi="Lato"/>
          <w:color w:val="000000"/>
          <w:sz w:val="21"/>
          <w:szCs w:val="21"/>
        </w:rPr>
      </w:pPr>
    </w:p>
    <w:p w14:paraId="0BC8CC16" w14:textId="77777777" w:rsidR="00094C2C" w:rsidRPr="00444426" w:rsidRDefault="00094C2C" w:rsidP="00832275">
      <w:pPr>
        <w:pStyle w:val="Standard"/>
        <w:tabs>
          <w:tab w:val="left" w:pos="7797"/>
          <w:tab w:val="left" w:pos="9071"/>
        </w:tabs>
        <w:jc w:val="both"/>
        <w:rPr>
          <w:rFonts w:ascii="Lato" w:hAnsi="Lato"/>
          <w:color w:val="000000"/>
          <w:sz w:val="21"/>
          <w:szCs w:val="21"/>
          <w:u w:val="dotted"/>
        </w:rPr>
      </w:pPr>
      <w:r w:rsidRPr="00444426">
        <w:rPr>
          <w:rFonts w:ascii="Lato" w:hAnsi="Lato"/>
          <w:color w:val="000000"/>
          <w:sz w:val="21"/>
          <w:szCs w:val="21"/>
          <w:u w:val="dotted"/>
        </w:rPr>
        <w:tab/>
      </w:r>
      <w:r w:rsidRPr="00444426">
        <w:rPr>
          <w:rFonts w:ascii="Lato" w:hAnsi="Lato"/>
          <w:color w:val="000000"/>
          <w:sz w:val="21"/>
          <w:szCs w:val="21"/>
          <w:u w:val="dotted"/>
        </w:rPr>
        <w:tab/>
      </w:r>
    </w:p>
    <w:p w14:paraId="314A20B7" w14:textId="77777777" w:rsidR="00094C2C" w:rsidRPr="00444426" w:rsidRDefault="00094C2C" w:rsidP="00832275">
      <w:pPr>
        <w:pStyle w:val="Standard"/>
        <w:tabs>
          <w:tab w:val="left" w:pos="7797"/>
          <w:tab w:val="left" w:pos="9071"/>
        </w:tabs>
        <w:jc w:val="both"/>
        <w:rPr>
          <w:rFonts w:ascii="Lato" w:hAnsi="Lato"/>
          <w:color w:val="000000"/>
          <w:sz w:val="21"/>
          <w:szCs w:val="21"/>
          <w:u w:val="dotted"/>
        </w:rPr>
      </w:pPr>
      <w:r w:rsidRPr="00444426">
        <w:rPr>
          <w:rFonts w:ascii="Lato" w:hAnsi="Lato"/>
          <w:color w:val="000000"/>
          <w:sz w:val="21"/>
          <w:szCs w:val="21"/>
          <w:u w:val="dotted"/>
        </w:rPr>
        <w:tab/>
      </w:r>
      <w:r w:rsidRPr="00444426">
        <w:rPr>
          <w:rFonts w:ascii="Lato" w:hAnsi="Lato"/>
          <w:color w:val="000000"/>
          <w:sz w:val="21"/>
          <w:szCs w:val="21"/>
          <w:u w:val="dotted"/>
        </w:rPr>
        <w:tab/>
      </w:r>
    </w:p>
    <w:p w14:paraId="03D5D337" w14:textId="77777777" w:rsidR="00094C2C" w:rsidRPr="00444426" w:rsidRDefault="00094C2C" w:rsidP="00832275">
      <w:pPr>
        <w:pStyle w:val="Standard"/>
        <w:tabs>
          <w:tab w:val="left" w:pos="7797"/>
          <w:tab w:val="left" w:pos="9071"/>
        </w:tabs>
        <w:jc w:val="both"/>
        <w:rPr>
          <w:rFonts w:ascii="Lato" w:hAnsi="Lato"/>
          <w:color w:val="000000"/>
          <w:sz w:val="21"/>
          <w:szCs w:val="21"/>
          <w:u w:val="dotted"/>
        </w:rPr>
      </w:pPr>
      <w:r w:rsidRPr="00444426">
        <w:rPr>
          <w:rFonts w:ascii="Lato" w:hAnsi="Lato"/>
          <w:color w:val="000000"/>
          <w:sz w:val="21"/>
          <w:szCs w:val="21"/>
          <w:u w:val="dotted"/>
        </w:rPr>
        <w:tab/>
      </w:r>
      <w:r w:rsidRPr="00444426">
        <w:rPr>
          <w:rFonts w:ascii="Lato" w:hAnsi="Lato"/>
          <w:color w:val="000000"/>
          <w:sz w:val="21"/>
          <w:szCs w:val="21"/>
          <w:u w:val="dotted"/>
        </w:rPr>
        <w:tab/>
      </w:r>
    </w:p>
    <w:p w14:paraId="3D14AA71" w14:textId="77777777" w:rsidR="00094C2C" w:rsidRPr="00444426" w:rsidRDefault="00094C2C" w:rsidP="00832275">
      <w:pPr>
        <w:pStyle w:val="Standard"/>
        <w:jc w:val="center"/>
        <w:rPr>
          <w:rFonts w:ascii="Lato" w:hAnsi="Lato"/>
          <w:color w:val="000000"/>
          <w:sz w:val="21"/>
          <w:szCs w:val="21"/>
        </w:rPr>
      </w:pPr>
      <w:r w:rsidRPr="00444426">
        <w:rPr>
          <w:rFonts w:ascii="Lato" w:hAnsi="Lato"/>
          <w:color w:val="000000"/>
          <w:sz w:val="21"/>
          <w:szCs w:val="21"/>
        </w:rPr>
        <w:t>pełna nazwa i adres dostawcy</w:t>
      </w:r>
    </w:p>
    <w:p w14:paraId="5CDB7323" w14:textId="77777777" w:rsidR="00094C2C" w:rsidRPr="00444426" w:rsidRDefault="00094C2C" w:rsidP="00832275">
      <w:pPr>
        <w:pStyle w:val="Standard"/>
        <w:jc w:val="both"/>
        <w:rPr>
          <w:rFonts w:ascii="Lato" w:hAnsi="Lato"/>
          <w:color w:val="000000"/>
          <w:sz w:val="21"/>
          <w:szCs w:val="21"/>
        </w:rPr>
      </w:pPr>
    </w:p>
    <w:p w14:paraId="69DCE77E" w14:textId="77777777" w:rsidR="00094C2C" w:rsidRPr="00444426" w:rsidRDefault="00094C2C" w:rsidP="00832275">
      <w:pPr>
        <w:pStyle w:val="Standard"/>
        <w:rPr>
          <w:rFonts w:ascii="Lato" w:hAnsi="Lato"/>
          <w:color w:val="000000"/>
          <w:sz w:val="21"/>
          <w:szCs w:val="21"/>
        </w:rPr>
      </w:pPr>
    </w:p>
    <w:p w14:paraId="5AA9CE8C" w14:textId="77777777" w:rsidR="00094C2C" w:rsidRPr="00444426" w:rsidRDefault="00094C2C" w:rsidP="00832275">
      <w:pPr>
        <w:pStyle w:val="Standard"/>
        <w:rPr>
          <w:rFonts w:ascii="Lato" w:hAnsi="Lato"/>
          <w:color w:val="000000"/>
          <w:sz w:val="21"/>
          <w:szCs w:val="21"/>
        </w:rPr>
      </w:pPr>
    </w:p>
    <w:tbl>
      <w:tblPr>
        <w:tblW w:w="0" w:type="auto"/>
        <w:tblLook w:val="04A0" w:firstRow="1" w:lastRow="0" w:firstColumn="1" w:lastColumn="0" w:noHBand="0" w:noVBand="1"/>
      </w:tblPr>
      <w:tblGrid>
        <w:gridCol w:w="3128"/>
        <w:gridCol w:w="1545"/>
        <w:gridCol w:w="4614"/>
      </w:tblGrid>
      <w:tr w:rsidR="00861407" w:rsidRPr="00444426" w14:paraId="3B65CD7C" w14:textId="77777777" w:rsidTr="002058CD">
        <w:tc>
          <w:tcPr>
            <w:tcW w:w="3128" w:type="dxa"/>
          </w:tcPr>
          <w:p w14:paraId="3F65C1C7" w14:textId="77777777" w:rsidR="00861407" w:rsidRPr="00444426" w:rsidRDefault="00861407" w:rsidP="00832275">
            <w:pPr>
              <w:pStyle w:val="Standard"/>
              <w:jc w:val="both"/>
              <w:rPr>
                <w:rFonts w:ascii="Lato" w:hAnsi="Lato"/>
                <w:color w:val="000000"/>
                <w:sz w:val="18"/>
                <w:szCs w:val="18"/>
              </w:rPr>
            </w:pPr>
            <w:r w:rsidRPr="00444426">
              <w:rPr>
                <w:rFonts w:ascii="Lato" w:hAnsi="Lato"/>
                <w:color w:val="000000"/>
                <w:sz w:val="18"/>
                <w:szCs w:val="18"/>
              </w:rPr>
              <w:t>…...........................................................</w:t>
            </w:r>
          </w:p>
          <w:p w14:paraId="3DC7BEDE" w14:textId="77777777" w:rsidR="00861407" w:rsidRPr="00444426" w:rsidRDefault="00861407" w:rsidP="00832275">
            <w:pPr>
              <w:pStyle w:val="Standard"/>
              <w:jc w:val="center"/>
              <w:rPr>
                <w:rFonts w:ascii="Lato" w:hAnsi="Lato"/>
                <w:color w:val="000000"/>
                <w:sz w:val="18"/>
                <w:szCs w:val="18"/>
              </w:rPr>
            </w:pPr>
            <w:r w:rsidRPr="00444426">
              <w:rPr>
                <w:rFonts w:ascii="Lato" w:hAnsi="Lato"/>
                <w:color w:val="000000"/>
                <w:sz w:val="18"/>
                <w:szCs w:val="18"/>
              </w:rPr>
              <w:t>data</w:t>
            </w:r>
          </w:p>
        </w:tc>
        <w:tc>
          <w:tcPr>
            <w:tcW w:w="1545" w:type="dxa"/>
          </w:tcPr>
          <w:p w14:paraId="32F220BE" w14:textId="77777777" w:rsidR="00861407" w:rsidRPr="00444426" w:rsidRDefault="00861407" w:rsidP="00832275">
            <w:pPr>
              <w:pStyle w:val="Standard"/>
              <w:jc w:val="both"/>
              <w:rPr>
                <w:rFonts w:ascii="Lato" w:hAnsi="Lato"/>
                <w:color w:val="000000"/>
                <w:sz w:val="18"/>
                <w:szCs w:val="18"/>
              </w:rPr>
            </w:pPr>
          </w:p>
        </w:tc>
        <w:tc>
          <w:tcPr>
            <w:tcW w:w="4614" w:type="dxa"/>
          </w:tcPr>
          <w:p w14:paraId="0DDEE78D" w14:textId="77777777" w:rsidR="00861407" w:rsidRPr="00444426" w:rsidRDefault="00861407" w:rsidP="00832275">
            <w:pPr>
              <w:pStyle w:val="Standard"/>
              <w:jc w:val="center"/>
              <w:rPr>
                <w:rFonts w:ascii="Lato" w:hAnsi="Lato"/>
                <w:color w:val="000000"/>
                <w:sz w:val="18"/>
                <w:szCs w:val="18"/>
              </w:rPr>
            </w:pPr>
            <w:r w:rsidRPr="00444426">
              <w:rPr>
                <w:rFonts w:ascii="Lato" w:hAnsi="Lato"/>
                <w:color w:val="000000"/>
                <w:sz w:val="18"/>
                <w:szCs w:val="18"/>
              </w:rPr>
              <w:t>……………………….…...........................................................                                                                                                         podpis dostawcy lub osoby przez niego upoważnione</w:t>
            </w:r>
          </w:p>
        </w:tc>
      </w:tr>
    </w:tbl>
    <w:p w14:paraId="4B88EFE7" w14:textId="77777777" w:rsidR="00094C2C" w:rsidRPr="00444426" w:rsidRDefault="00094C2C" w:rsidP="00832275">
      <w:pPr>
        <w:pStyle w:val="Standard"/>
        <w:jc w:val="both"/>
        <w:rPr>
          <w:rFonts w:ascii="Lato" w:hAnsi="Lato"/>
          <w:color w:val="000000"/>
          <w:sz w:val="21"/>
          <w:szCs w:val="21"/>
        </w:rPr>
      </w:pPr>
    </w:p>
    <w:p w14:paraId="5F68534C" w14:textId="77777777" w:rsidR="00094C2C" w:rsidRPr="00444426" w:rsidRDefault="00094C2C" w:rsidP="00832275">
      <w:pPr>
        <w:pStyle w:val="Standard"/>
        <w:jc w:val="both"/>
        <w:rPr>
          <w:rFonts w:ascii="Lato" w:hAnsi="Lato"/>
          <w:color w:val="000000"/>
          <w:sz w:val="21"/>
          <w:szCs w:val="21"/>
        </w:rPr>
      </w:pPr>
    </w:p>
    <w:p w14:paraId="40507768" w14:textId="77777777" w:rsidR="00790DE1" w:rsidRPr="00444426" w:rsidRDefault="00790DE1" w:rsidP="00832275">
      <w:pPr>
        <w:jc w:val="both"/>
        <w:rPr>
          <w:rFonts w:ascii="Lato" w:hAnsi="Lato" w:cs="Arial"/>
          <w:sz w:val="21"/>
          <w:szCs w:val="21"/>
          <w:lang w:val="pl-PL" w:eastAsia="x-none"/>
        </w:rPr>
      </w:pPr>
    </w:p>
    <w:sectPr w:rsidR="00790DE1" w:rsidRPr="00444426" w:rsidSect="00A944EE">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418" w:left="1418" w:header="567" w:footer="471"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4B0D72" w14:textId="77777777" w:rsidR="00185D53" w:rsidRDefault="00185D53">
      <w:r>
        <w:separator/>
      </w:r>
    </w:p>
  </w:endnote>
  <w:endnote w:type="continuationSeparator" w:id="0">
    <w:p w14:paraId="58CCA9CB" w14:textId="77777777" w:rsidR="00185D53" w:rsidRDefault="00185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ato">
    <w:panose1 w:val="020F0502020204030203"/>
    <w:charset w:val="EE"/>
    <w:family w:val="swiss"/>
    <w:pitch w:val="variable"/>
    <w:sig w:usb0="A00000AF" w:usb1="5000604B" w:usb2="00000000" w:usb3="00000000" w:csb0="00000093"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lbertus Medium">
    <w:altName w:val="Candara"/>
    <w:charset w:val="EE"/>
    <w:family w:val="swiss"/>
    <w:pitch w:val="variable"/>
    <w:sig w:usb0="00000001" w:usb1="00000000" w:usb2="00000000" w:usb3="00000000" w:csb0="00000093" w:csb1="00000000"/>
  </w:font>
  <w:font w:name="Consolas">
    <w:panose1 w:val="020B0609020204030204"/>
    <w:charset w:val="EE"/>
    <w:family w:val="modern"/>
    <w:pitch w:val="fixed"/>
    <w:sig w:usb0="E00006FF" w:usb1="0000F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FrankfurtGothic">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TimesNewRomanPSMT">
    <w:altName w:val="MS Mincho"/>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4352B" w14:textId="77777777" w:rsidR="001405E9" w:rsidRDefault="00140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8687D79" w14:textId="77777777" w:rsidR="001405E9" w:rsidRDefault="001405E9">
    <w:pPr>
      <w:pStyle w:val="Stopka"/>
      <w:ind w:right="360"/>
    </w:pPr>
  </w:p>
  <w:p w14:paraId="5BA27667" w14:textId="77777777" w:rsidR="001405E9" w:rsidRDefault="001405E9"/>
  <w:p w14:paraId="02A5398B" w14:textId="77777777" w:rsidR="001405E9" w:rsidRDefault="001405E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70706" w14:textId="77777777" w:rsidR="001405E9" w:rsidRDefault="00140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5D50ED">
      <w:rPr>
        <w:rStyle w:val="Numerstrony"/>
        <w:noProof/>
      </w:rPr>
      <w:t>2</w:t>
    </w:r>
    <w:r>
      <w:rPr>
        <w:rStyle w:val="Numerstrony"/>
      </w:rPr>
      <w:fldChar w:fldCharType="end"/>
    </w:r>
  </w:p>
  <w:p w14:paraId="0235185F" w14:textId="77777777" w:rsidR="001405E9" w:rsidRDefault="001405E9">
    <w:pPr>
      <w:pStyle w:val="Stopka"/>
      <w:ind w:right="360"/>
    </w:pPr>
  </w:p>
  <w:p w14:paraId="49F4A7EA" w14:textId="77777777" w:rsidR="001405E9" w:rsidRDefault="001405E9"/>
  <w:p w14:paraId="49DA86B7" w14:textId="77777777" w:rsidR="001405E9" w:rsidRDefault="001405E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4D3193" w14:textId="77777777" w:rsidR="00BD1475" w:rsidRDefault="00BD1475">
    <w:pPr>
      <w:pStyle w:val="Stopka"/>
      <w:jc w:val="right"/>
    </w:pPr>
    <w:r>
      <w:fldChar w:fldCharType="begin"/>
    </w:r>
    <w:r>
      <w:instrText>PAGE   \* MERGEFORMAT</w:instrText>
    </w:r>
    <w:r>
      <w:fldChar w:fldCharType="separate"/>
    </w:r>
    <w:r w:rsidR="005D50ED">
      <w:rPr>
        <w:noProof/>
      </w:rPr>
      <w:t>1</w:t>
    </w:r>
    <w:r>
      <w:fldChar w:fldCharType="end"/>
    </w:r>
  </w:p>
  <w:p w14:paraId="07738615" w14:textId="77777777" w:rsidR="00BD1475" w:rsidRDefault="00BD147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6C823A" w14:textId="77777777" w:rsidR="00185D53" w:rsidRDefault="00185D53">
      <w:r>
        <w:separator/>
      </w:r>
    </w:p>
  </w:footnote>
  <w:footnote w:type="continuationSeparator" w:id="0">
    <w:p w14:paraId="0C8976EF" w14:textId="77777777" w:rsidR="00185D53" w:rsidRDefault="00185D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A90E3" w14:textId="77777777" w:rsidR="001405E9" w:rsidRDefault="001405E9">
    <w:pPr>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A953DF7" w14:textId="77777777" w:rsidR="001405E9" w:rsidRDefault="001405E9"/>
  <w:p w14:paraId="3A76FCFB" w14:textId="77777777" w:rsidR="001405E9" w:rsidRDefault="001405E9"/>
  <w:p w14:paraId="01D3F145" w14:textId="77777777" w:rsidR="001405E9" w:rsidRDefault="001405E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05281" w14:textId="2461FFE4" w:rsidR="00F64448" w:rsidRDefault="00444204">
    <w:pPr>
      <w:pStyle w:val="Nagwek"/>
      <w:rPr>
        <w:b/>
        <w:noProof/>
      </w:rPr>
    </w:pPr>
    <w:r w:rsidRPr="00F64448">
      <w:rPr>
        <w:b/>
        <w:noProof/>
        <w:lang w:val="pl-PL" w:eastAsia="pl-PL"/>
      </w:rPr>
      <w:drawing>
        <wp:inline distT="0" distB="0" distL="0" distR="0" wp14:anchorId="78E22633" wp14:editId="7599B281">
          <wp:extent cx="1485900" cy="6953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695325"/>
                  </a:xfrm>
                  <a:prstGeom prst="rect">
                    <a:avLst/>
                  </a:prstGeom>
                  <a:noFill/>
                  <a:ln>
                    <a:noFill/>
                  </a:ln>
                </pic:spPr>
              </pic:pic>
            </a:graphicData>
          </a:graphic>
        </wp:inline>
      </w:drawing>
    </w:r>
  </w:p>
  <w:p w14:paraId="39F9D1AA" w14:textId="77777777" w:rsidR="001B525D" w:rsidRDefault="001B525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F53A3" w14:textId="53ACDEB3" w:rsidR="00F64448" w:rsidRDefault="00444204">
    <w:pPr>
      <w:pStyle w:val="Nagwek"/>
    </w:pPr>
    <w:r w:rsidRPr="00F64448">
      <w:rPr>
        <w:b/>
        <w:noProof/>
        <w:lang w:val="pl-PL" w:eastAsia="pl-PL"/>
      </w:rPr>
      <w:drawing>
        <wp:inline distT="0" distB="0" distL="0" distR="0" wp14:anchorId="16E07368" wp14:editId="3A43BCC0">
          <wp:extent cx="1485900" cy="695325"/>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6953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0" w:firstLine="0"/>
      </w:pPr>
      <w:rPr>
        <w:rFonts w:ascii="Verdana" w:eastAsia="Times New Roman" w:hAnsi="Verdana" w:cs="Verdana"/>
        <w:b/>
        <w:bCs/>
        <w:i/>
        <w:iCs/>
        <w:strike w:val="0"/>
        <w:dstrike w:val="0"/>
        <w:color w:val="000000"/>
        <w:position w:val="0"/>
        <w:sz w:val="20"/>
        <w:szCs w:val="20"/>
        <w:shd w:val="clear" w:color="auto" w:fill="auto"/>
        <w:vertAlign w:val="baseline"/>
        <w:em w:val="none"/>
        <w:lang w:val="pl-PL" w:eastAsia="ar-SA" w:bidi="ar-SA"/>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rPr>
        <w:rFonts w:ascii="Verdana" w:hAnsi="Verdana" w:cs="Verdana"/>
        <w:b w:val="0"/>
        <w:bCs w:val="0"/>
        <w:i w:val="0"/>
        <w:iCs w:val="0"/>
        <w:sz w:val="17"/>
        <w:szCs w:val="17"/>
        <w:lang w:val="pl-PL"/>
      </w:rPr>
    </w:lvl>
    <w:lvl w:ilvl="3">
      <w:start w:val="1"/>
      <w:numFmt w:val="none"/>
      <w:suff w:val="nothing"/>
      <w:lvlText w:val=""/>
      <w:lvlJc w:val="left"/>
      <w:pPr>
        <w:tabs>
          <w:tab w:val="num" w:pos="0"/>
        </w:tabs>
        <w:ind w:left="0" w:firstLine="0"/>
      </w:pPr>
      <w:rPr>
        <w:rFonts w:ascii="Verdana" w:hAnsi="Verdana" w:cs="Verdana"/>
        <w:b w:val="0"/>
        <w:bCs w:val="0"/>
        <w:i w:val="0"/>
        <w:iCs w:val="0"/>
        <w:sz w:val="17"/>
        <w:szCs w:val="17"/>
        <w:lang w:val="pl-PL"/>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singleLevel"/>
    <w:tmpl w:val="33EC4AEA"/>
    <w:name w:val="WW8Num3"/>
    <w:lvl w:ilvl="0">
      <w:start w:val="1"/>
      <w:numFmt w:val="decimal"/>
      <w:lvlText w:val="%1. "/>
      <w:lvlJc w:val="left"/>
      <w:pPr>
        <w:tabs>
          <w:tab w:val="num" w:pos="283"/>
        </w:tabs>
        <w:ind w:left="283" w:hanging="283"/>
      </w:pPr>
      <w:rPr>
        <w:rFonts w:ascii="Times New Roman" w:hAnsi="Times New Roman"/>
        <w:b w:val="0"/>
        <w:i w:val="0"/>
        <w:sz w:val="24"/>
        <w:u w:val="none"/>
      </w:rPr>
    </w:lvl>
  </w:abstractNum>
  <w:abstractNum w:abstractNumId="2" w15:restartNumberingAfterBreak="0">
    <w:nsid w:val="00000007"/>
    <w:multiLevelType w:val="singleLevel"/>
    <w:tmpl w:val="00000007"/>
    <w:name w:val="WW8Num7"/>
    <w:lvl w:ilvl="0">
      <w:start w:val="1"/>
      <w:numFmt w:val="lowerLetter"/>
      <w:lvlText w:val="%1)"/>
      <w:lvlJc w:val="left"/>
      <w:pPr>
        <w:tabs>
          <w:tab w:val="num" w:pos="360"/>
        </w:tabs>
        <w:ind w:left="360" w:hanging="360"/>
      </w:pPr>
    </w:lvl>
  </w:abstractNum>
  <w:abstractNum w:abstractNumId="3" w15:restartNumberingAfterBreak="0">
    <w:nsid w:val="0000000B"/>
    <w:multiLevelType w:val="multilevel"/>
    <w:tmpl w:val="0000000B"/>
    <w:name w:val="WW8Num11"/>
    <w:lvl w:ilvl="0">
      <w:start w:val="1"/>
      <w:numFmt w:val="decimal"/>
      <w:lvlText w:val="%1."/>
      <w:lvlJc w:val="left"/>
      <w:pPr>
        <w:tabs>
          <w:tab w:val="num" w:pos="720"/>
        </w:tabs>
        <w:ind w:left="720" w:hanging="360"/>
      </w:pPr>
      <w:rPr>
        <w:rFonts w:ascii="Times New Roman" w:hAnsi="Times New Roman" w:cs="Times New Roman"/>
        <w:b/>
        <w:bCs/>
      </w:rPr>
    </w:lvl>
    <w:lvl w:ilvl="1">
      <w:start w:val="1"/>
      <w:numFmt w:val="decimal"/>
      <w:lvlText w:val="3.%2."/>
      <w:lvlJc w:val="left"/>
      <w:pPr>
        <w:tabs>
          <w:tab w:val="num" w:pos="1440"/>
        </w:tabs>
        <w:ind w:left="1440" w:hanging="36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4" w15:restartNumberingAfterBreak="0">
    <w:nsid w:val="00000016"/>
    <w:multiLevelType w:val="multilevel"/>
    <w:tmpl w:val="00000016"/>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5" w15:restartNumberingAfterBreak="0">
    <w:nsid w:val="0000001E"/>
    <w:multiLevelType w:val="singleLevel"/>
    <w:tmpl w:val="0000001E"/>
    <w:name w:val="WW8Num30"/>
    <w:lvl w:ilvl="0">
      <w:start w:val="1"/>
      <w:numFmt w:val="bullet"/>
      <w:lvlText w:val=""/>
      <w:lvlJc w:val="left"/>
      <w:pPr>
        <w:tabs>
          <w:tab w:val="num" w:pos="855"/>
        </w:tabs>
        <w:ind w:left="855" w:hanging="360"/>
      </w:pPr>
      <w:rPr>
        <w:rFonts w:ascii="Symbol" w:hAnsi="Symbol"/>
      </w:rPr>
    </w:lvl>
  </w:abstractNum>
  <w:abstractNum w:abstractNumId="6" w15:restartNumberingAfterBreak="0">
    <w:nsid w:val="00000025"/>
    <w:multiLevelType w:val="singleLevel"/>
    <w:tmpl w:val="C7520F92"/>
    <w:name w:val="WW8Num37"/>
    <w:lvl w:ilvl="0">
      <w:start w:val="1"/>
      <w:numFmt w:val="decimal"/>
      <w:lvlText w:val="%1."/>
      <w:lvlJc w:val="left"/>
      <w:pPr>
        <w:tabs>
          <w:tab w:val="num" w:pos="900"/>
        </w:tabs>
        <w:ind w:left="900" w:hanging="360"/>
      </w:pPr>
      <w:rPr>
        <w:b w:val="0"/>
      </w:rPr>
    </w:lvl>
  </w:abstractNum>
  <w:abstractNum w:abstractNumId="7" w15:restartNumberingAfterBreak="0">
    <w:nsid w:val="0000002E"/>
    <w:multiLevelType w:val="singleLevel"/>
    <w:tmpl w:val="0000002E"/>
    <w:name w:val="WW8Num46"/>
    <w:lvl w:ilvl="0">
      <w:start w:val="1"/>
      <w:numFmt w:val="decimal"/>
      <w:lvlText w:val="%1."/>
      <w:lvlJc w:val="left"/>
      <w:pPr>
        <w:tabs>
          <w:tab w:val="num" w:pos="900"/>
        </w:tabs>
        <w:ind w:left="900" w:hanging="360"/>
      </w:pPr>
    </w:lvl>
  </w:abstractNum>
  <w:abstractNum w:abstractNumId="8" w15:restartNumberingAfterBreak="0">
    <w:nsid w:val="04C17D5C"/>
    <w:multiLevelType w:val="hybridMultilevel"/>
    <w:tmpl w:val="2C60DE62"/>
    <w:lvl w:ilvl="0" w:tplc="D1541306">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E97DE5"/>
    <w:multiLevelType w:val="multilevel"/>
    <w:tmpl w:val="F6407B8C"/>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0" w15:restartNumberingAfterBreak="0">
    <w:nsid w:val="0B0A2FC1"/>
    <w:multiLevelType w:val="hybridMultilevel"/>
    <w:tmpl w:val="6854B6B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C710074"/>
    <w:multiLevelType w:val="hybridMultilevel"/>
    <w:tmpl w:val="019404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8F253F"/>
    <w:multiLevelType w:val="hybridMultilevel"/>
    <w:tmpl w:val="41909574"/>
    <w:lvl w:ilvl="0" w:tplc="2F682E4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1D544CF"/>
    <w:multiLevelType w:val="hybridMultilevel"/>
    <w:tmpl w:val="E5D0FE78"/>
    <w:lvl w:ilvl="0" w:tplc="9540497E">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8E044D"/>
    <w:multiLevelType w:val="hybridMultilevel"/>
    <w:tmpl w:val="3BEA078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14163272"/>
    <w:multiLevelType w:val="multilevel"/>
    <w:tmpl w:val="288CF626"/>
    <w:lvl w:ilvl="0">
      <w:start w:val="1"/>
      <w:numFmt w:val="decimal"/>
      <w:lvlText w:val="%1."/>
      <w:lvlJc w:val="left"/>
      <w:pPr>
        <w:tabs>
          <w:tab w:val="num" w:pos="360"/>
        </w:tabs>
        <w:ind w:left="360" w:hanging="360"/>
      </w:pPr>
      <w:rPr>
        <w:b w:val="0"/>
        <w:bCs/>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17B406C5"/>
    <w:multiLevelType w:val="hybridMultilevel"/>
    <w:tmpl w:val="235E1F3A"/>
    <w:lvl w:ilvl="0" w:tplc="DE060C22">
      <w:start w:val="1"/>
      <w:numFmt w:val="decimal"/>
      <w:lvlText w:val="%1."/>
      <w:lvlJc w:val="left"/>
      <w:pPr>
        <w:ind w:left="36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9AD4044"/>
    <w:multiLevelType w:val="hybridMultilevel"/>
    <w:tmpl w:val="3CD071F6"/>
    <w:lvl w:ilvl="0" w:tplc="46BE380A">
      <w:start w:val="1"/>
      <w:numFmt w:val="decimal"/>
      <w:lvlText w:val="%1."/>
      <w:lvlJc w:val="left"/>
      <w:pPr>
        <w:tabs>
          <w:tab w:val="num" w:pos="360"/>
        </w:tabs>
        <w:ind w:left="360" w:hanging="360"/>
      </w:pPr>
      <w:rPr>
        <w:b w:val="0"/>
        <w:b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1B2219DD"/>
    <w:multiLevelType w:val="hybridMultilevel"/>
    <w:tmpl w:val="E65E2720"/>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9" w15:restartNumberingAfterBreak="0">
    <w:nsid w:val="1F011B8B"/>
    <w:multiLevelType w:val="hybridMultilevel"/>
    <w:tmpl w:val="66B6C32E"/>
    <w:lvl w:ilvl="0" w:tplc="4AF4C590">
      <w:start w:val="1"/>
      <w:numFmt w:val="decimal"/>
      <w:lvlText w:val="%1)"/>
      <w:lvlJc w:val="left"/>
      <w:pPr>
        <w:ind w:left="360" w:hanging="360"/>
      </w:pPr>
      <w:rPr>
        <w:rFonts w:hint="default"/>
        <w:b w:val="0"/>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0CC60CB"/>
    <w:multiLevelType w:val="hybridMultilevel"/>
    <w:tmpl w:val="30DAA9B4"/>
    <w:lvl w:ilvl="0" w:tplc="F5CC4DA4">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A873CD6"/>
    <w:multiLevelType w:val="hybridMultilevel"/>
    <w:tmpl w:val="4E8CC51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BD00539"/>
    <w:multiLevelType w:val="hybridMultilevel"/>
    <w:tmpl w:val="1DFCD0C4"/>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2E4E158D"/>
    <w:multiLevelType w:val="hybridMultilevel"/>
    <w:tmpl w:val="F636F744"/>
    <w:name w:val="WW8Num32"/>
    <w:lvl w:ilvl="0" w:tplc="9EE4043E">
      <w:start w:val="5"/>
      <w:numFmt w:val="decimal"/>
      <w:lvlText w:val="%1. "/>
      <w:lvlJc w:val="left"/>
      <w:pPr>
        <w:tabs>
          <w:tab w:val="num" w:pos="283"/>
        </w:tabs>
        <w:ind w:left="283" w:hanging="283"/>
      </w:pPr>
      <w:rPr>
        <w:rFonts w:ascii="Arial" w:hAnsi="Arial" w:cs="Arial" w:hint="default"/>
        <w:b w:val="0"/>
        <w:i w:val="0"/>
        <w:sz w:val="20"/>
        <w:szCs w:val="2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13D1D7E"/>
    <w:multiLevelType w:val="hybridMultilevel"/>
    <w:tmpl w:val="9E161A6C"/>
    <w:lvl w:ilvl="0" w:tplc="EFEA7F14">
      <w:start w:val="1"/>
      <w:numFmt w:val="upperLetter"/>
      <w:lvlText w:val="%1."/>
      <w:lvlJc w:val="left"/>
      <w:pPr>
        <w:ind w:left="720" w:hanging="360"/>
      </w:pPr>
      <w:rPr>
        <w:rFonts w:ascii="Lato" w:hAnsi="Lato" w:hint="default"/>
        <w:b/>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17500CD"/>
    <w:multiLevelType w:val="hybridMultilevel"/>
    <w:tmpl w:val="092890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4E702F"/>
    <w:multiLevelType w:val="hybridMultilevel"/>
    <w:tmpl w:val="D914738C"/>
    <w:lvl w:ilvl="0" w:tplc="50901C36">
      <w:start w:val="1"/>
      <w:numFmt w:val="decimal"/>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407F1C92"/>
    <w:multiLevelType w:val="hybridMultilevel"/>
    <w:tmpl w:val="69C2C07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291701E"/>
    <w:multiLevelType w:val="hybridMultilevel"/>
    <w:tmpl w:val="D71E1E72"/>
    <w:lvl w:ilvl="0" w:tplc="96FA8130">
      <w:start w:val="1"/>
      <w:numFmt w:val="decimal"/>
      <w:lvlText w:val="%1."/>
      <w:lvlJc w:val="left"/>
      <w:pPr>
        <w:tabs>
          <w:tab w:val="num" w:pos="284"/>
        </w:tabs>
        <w:ind w:left="284" w:hanging="284"/>
      </w:pPr>
      <w:rPr>
        <w:b w:val="0"/>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456161D2"/>
    <w:multiLevelType w:val="hybridMultilevel"/>
    <w:tmpl w:val="9342CED4"/>
    <w:lvl w:ilvl="0" w:tplc="0415000F">
      <w:start w:val="1"/>
      <w:numFmt w:val="decimal"/>
      <w:lvlText w:val="%1."/>
      <w:lvlJc w:val="left"/>
      <w:pPr>
        <w:ind w:left="720" w:hanging="360"/>
      </w:pPr>
    </w:lvl>
    <w:lvl w:ilvl="1" w:tplc="14EE6FE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7C10662"/>
    <w:multiLevelType w:val="hybridMultilevel"/>
    <w:tmpl w:val="40A08AEE"/>
    <w:lvl w:ilvl="0" w:tplc="04150011">
      <w:start w:val="1"/>
      <w:numFmt w:val="decimal"/>
      <w:lvlText w:val="%1)"/>
      <w:lvlJc w:val="left"/>
      <w:pPr>
        <w:tabs>
          <w:tab w:val="num" w:pos="360"/>
        </w:tabs>
        <w:ind w:left="360" w:hanging="360"/>
      </w:pPr>
      <w:rPr>
        <w:rFonts w:hint="default"/>
      </w:rPr>
    </w:lvl>
    <w:lvl w:ilvl="1" w:tplc="F4CCCD18">
      <w:start w:val="1"/>
      <w:numFmt w:val="lowerLetter"/>
      <w:lvlText w:val="%2."/>
      <w:lvlJc w:val="left"/>
      <w:pPr>
        <w:tabs>
          <w:tab w:val="num" w:pos="397"/>
        </w:tabs>
        <w:ind w:left="397" w:hanging="284"/>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981180F"/>
    <w:multiLevelType w:val="hybridMultilevel"/>
    <w:tmpl w:val="6A76A2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D1F6839"/>
    <w:multiLevelType w:val="hybridMultilevel"/>
    <w:tmpl w:val="56AA39CA"/>
    <w:lvl w:ilvl="0" w:tplc="96FA8130">
      <w:start w:val="1"/>
      <w:numFmt w:val="decimal"/>
      <w:lvlText w:val="%1."/>
      <w:lvlJc w:val="left"/>
      <w:pPr>
        <w:tabs>
          <w:tab w:val="num" w:pos="284"/>
        </w:tabs>
        <w:ind w:left="284" w:hanging="284"/>
      </w:pPr>
      <w:rPr>
        <w:b w:val="0"/>
        <w:i w:val="0"/>
      </w:rPr>
    </w:lvl>
    <w:lvl w:ilvl="1" w:tplc="04150011">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4EF25568"/>
    <w:multiLevelType w:val="hybridMultilevel"/>
    <w:tmpl w:val="336ADBFE"/>
    <w:lvl w:ilvl="0" w:tplc="9BCEA830">
      <w:start w:val="1"/>
      <w:numFmt w:val="decimal"/>
      <w:lvlText w:val="%1."/>
      <w:lvlJc w:val="left"/>
      <w:pPr>
        <w:tabs>
          <w:tab w:val="num" w:pos="360"/>
        </w:tabs>
        <w:ind w:left="360" w:hanging="360"/>
      </w:pPr>
      <w:rPr>
        <w:rFonts w:ascii="Arial" w:eastAsia="Times New Roman" w:hAnsi="Arial" w:cs="Arial"/>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4" w15:restartNumberingAfterBreak="0">
    <w:nsid w:val="502C5D63"/>
    <w:multiLevelType w:val="multilevel"/>
    <w:tmpl w:val="D4C89C02"/>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35" w15:restartNumberingAfterBreak="0">
    <w:nsid w:val="57C85480"/>
    <w:multiLevelType w:val="hybridMultilevel"/>
    <w:tmpl w:val="D59414DC"/>
    <w:name w:val="WW8Num6222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8AB67CA"/>
    <w:multiLevelType w:val="hybridMultilevel"/>
    <w:tmpl w:val="170C8960"/>
    <w:lvl w:ilvl="0" w:tplc="0CA6AEDC">
      <w:start w:val="1"/>
      <w:numFmt w:val="decimal"/>
      <w:lvlText w:val="%1)"/>
      <w:lvlJc w:val="left"/>
      <w:pPr>
        <w:ind w:left="2073" w:hanging="360"/>
      </w:pPr>
      <w:rPr>
        <w:rFonts w:hint="default"/>
      </w:rPr>
    </w:lvl>
    <w:lvl w:ilvl="1" w:tplc="04150019" w:tentative="1">
      <w:start w:val="1"/>
      <w:numFmt w:val="lowerLetter"/>
      <w:lvlText w:val="%2."/>
      <w:lvlJc w:val="left"/>
      <w:pPr>
        <w:ind w:left="3153" w:hanging="360"/>
      </w:pPr>
    </w:lvl>
    <w:lvl w:ilvl="2" w:tplc="0415001B" w:tentative="1">
      <w:start w:val="1"/>
      <w:numFmt w:val="lowerRoman"/>
      <w:lvlText w:val="%3."/>
      <w:lvlJc w:val="right"/>
      <w:pPr>
        <w:ind w:left="3873" w:hanging="180"/>
      </w:pPr>
    </w:lvl>
    <w:lvl w:ilvl="3" w:tplc="0415000F" w:tentative="1">
      <w:start w:val="1"/>
      <w:numFmt w:val="decimal"/>
      <w:lvlText w:val="%4."/>
      <w:lvlJc w:val="left"/>
      <w:pPr>
        <w:ind w:left="4593" w:hanging="360"/>
      </w:pPr>
    </w:lvl>
    <w:lvl w:ilvl="4" w:tplc="04150019" w:tentative="1">
      <w:start w:val="1"/>
      <w:numFmt w:val="lowerLetter"/>
      <w:lvlText w:val="%5."/>
      <w:lvlJc w:val="left"/>
      <w:pPr>
        <w:ind w:left="5313" w:hanging="360"/>
      </w:pPr>
    </w:lvl>
    <w:lvl w:ilvl="5" w:tplc="0415001B" w:tentative="1">
      <w:start w:val="1"/>
      <w:numFmt w:val="lowerRoman"/>
      <w:lvlText w:val="%6."/>
      <w:lvlJc w:val="right"/>
      <w:pPr>
        <w:ind w:left="6033" w:hanging="180"/>
      </w:pPr>
    </w:lvl>
    <w:lvl w:ilvl="6" w:tplc="0415000F" w:tentative="1">
      <w:start w:val="1"/>
      <w:numFmt w:val="decimal"/>
      <w:lvlText w:val="%7."/>
      <w:lvlJc w:val="left"/>
      <w:pPr>
        <w:ind w:left="6753" w:hanging="360"/>
      </w:pPr>
    </w:lvl>
    <w:lvl w:ilvl="7" w:tplc="04150019" w:tentative="1">
      <w:start w:val="1"/>
      <w:numFmt w:val="lowerLetter"/>
      <w:lvlText w:val="%8."/>
      <w:lvlJc w:val="left"/>
      <w:pPr>
        <w:ind w:left="7473" w:hanging="360"/>
      </w:pPr>
    </w:lvl>
    <w:lvl w:ilvl="8" w:tplc="0415001B" w:tentative="1">
      <w:start w:val="1"/>
      <w:numFmt w:val="lowerRoman"/>
      <w:lvlText w:val="%9."/>
      <w:lvlJc w:val="right"/>
      <w:pPr>
        <w:ind w:left="8193" w:hanging="180"/>
      </w:pPr>
    </w:lvl>
  </w:abstractNum>
  <w:abstractNum w:abstractNumId="37" w15:restartNumberingAfterBreak="0">
    <w:nsid w:val="5CC11577"/>
    <w:multiLevelType w:val="hybridMultilevel"/>
    <w:tmpl w:val="605C1012"/>
    <w:lvl w:ilvl="0" w:tplc="04150011">
      <w:start w:val="1"/>
      <w:numFmt w:val="decimal"/>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8" w15:restartNumberingAfterBreak="0">
    <w:nsid w:val="5D2D3EF0"/>
    <w:multiLevelType w:val="multilevel"/>
    <w:tmpl w:val="93EC34AE"/>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39" w15:restartNumberingAfterBreak="0">
    <w:nsid w:val="5D610B85"/>
    <w:multiLevelType w:val="hybridMultilevel"/>
    <w:tmpl w:val="04545C6A"/>
    <w:lvl w:ilvl="0" w:tplc="C04E00DA">
      <w:start w:val="3"/>
      <w:numFmt w:val="decimal"/>
      <w:lvlText w:val="%1."/>
      <w:lvlJc w:val="left"/>
      <w:pPr>
        <w:tabs>
          <w:tab w:val="num" w:pos="329"/>
        </w:tabs>
        <w:ind w:left="329" w:hanging="284"/>
      </w:pPr>
      <w:rPr>
        <w:b w:val="0"/>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5FBB4D32"/>
    <w:multiLevelType w:val="multilevel"/>
    <w:tmpl w:val="8256A9A0"/>
    <w:lvl w:ilvl="0">
      <w:start w:val="1"/>
      <w:numFmt w:val="decimal"/>
      <w:lvlText w:val="%1)"/>
      <w:lvlJc w:val="left"/>
      <w:pPr>
        <w:ind w:left="2062" w:hanging="360"/>
      </w:pPr>
    </w:lvl>
    <w:lvl w:ilvl="1">
      <w:start w:val="1"/>
      <w:numFmt w:val="lowerLetter"/>
      <w:lvlText w:val="%2."/>
      <w:lvlJc w:val="left"/>
      <w:pPr>
        <w:ind w:left="3142" w:hanging="360"/>
      </w:pPr>
    </w:lvl>
    <w:lvl w:ilvl="2">
      <w:start w:val="1"/>
      <w:numFmt w:val="lowerRoman"/>
      <w:lvlText w:val="%3."/>
      <w:lvlJc w:val="right"/>
      <w:pPr>
        <w:ind w:left="3862" w:hanging="180"/>
      </w:pPr>
    </w:lvl>
    <w:lvl w:ilvl="3">
      <w:start w:val="1"/>
      <w:numFmt w:val="decimal"/>
      <w:lvlText w:val="%4."/>
      <w:lvlJc w:val="left"/>
      <w:pPr>
        <w:ind w:left="4582" w:hanging="360"/>
      </w:pPr>
    </w:lvl>
    <w:lvl w:ilvl="4">
      <w:start w:val="1"/>
      <w:numFmt w:val="lowerLetter"/>
      <w:lvlText w:val="%5."/>
      <w:lvlJc w:val="left"/>
      <w:pPr>
        <w:ind w:left="5302" w:hanging="360"/>
      </w:pPr>
    </w:lvl>
    <w:lvl w:ilvl="5">
      <w:start w:val="1"/>
      <w:numFmt w:val="lowerRoman"/>
      <w:lvlText w:val="%6."/>
      <w:lvlJc w:val="right"/>
      <w:pPr>
        <w:ind w:left="6022" w:hanging="180"/>
      </w:pPr>
    </w:lvl>
    <w:lvl w:ilvl="6">
      <w:start w:val="1"/>
      <w:numFmt w:val="decimal"/>
      <w:lvlText w:val="%7."/>
      <w:lvlJc w:val="left"/>
      <w:pPr>
        <w:ind w:left="6742" w:hanging="360"/>
      </w:pPr>
    </w:lvl>
    <w:lvl w:ilvl="7">
      <w:start w:val="1"/>
      <w:numFmt w:val="lowerLetter"/>
      <w:lvlText w:val="%8."/>
      <w:lvlJc w:val="left"/>
      <w:pPr>
        <w:ind w:left="7462" w:hanging="360"/>
      </w:pPr>
    </w:lvl>
    <w:lvl w:ilvl="8">
      <w:start w:val="1"/>
      <w:numFmt w:val="lowerRoman"/>
      <w:lvlText w:val="%9."/>
      <w:lvlJc w:val="right"/>
      <w:pPr>
        <w:ind w:left="8182" w:hanging="180"/>
      </w:pPr>
    </w:lvl>
  </w:abstractNum>
  <w:abstractNum w:abstractNumId="41" w15:restartNumberingAfterBreak="0">
    <w:nsid w:val="62D8565B"/>
    <w:multiLevelType w:val="multilevel"/>
    <w:tmpl w:val="6936A94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2" w15:restartNumberingAfterBreak="0">
    <w:nsid w:val="644D2CC7"/>
    <w:multiLevelType w:val="hybridMultilevel"/>
    <w:tmpl w:val="3258AC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7FC7F62"/>
    <w:multiLevelType w:val="hybridMultilevel"/>
    <w:tmpl w:val="59126826"/>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6A9A72D1"/>
    <w:multiLevelType w:val="multilevel"/>
    <w:tmpl w:val="0D803F8A"/>
    <w:lvl w:ilvl="0">
      <w:start w:val="1"/>
      <w:numFmt w:val="decimal"/>
      <w:lvlText w:val="%1."/>
      <w:lvlJc w:val="left"/>
      <w:pPr>
        <w:ind w:left="720" w:hanging="360"/>
      </w:pPr>
      <w:rPr>
        <w:rFonts w:ascii="Lato" w:hAnsi="La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4303612"/>
    <w:multiLevelType w:val="hybridMultilevel"/>
    <w:tmpl w:val="A8FAEF50"/>
    <w:lvl w:ilvl="0" w:tplc="8B002AE8">
      <w:start w:val="1"/>
      <w:numFmt w:val="decimal"/>
      <w:lvlText w:val="%1."/>
      <w:lvlJc w:val="left"/>
      <w:pPr>
        <w:ind w:left="360" w:hanging="360"/>
      </w:pPr>
      <w:rPr>
        <w:rFonts w:ascii="Lato" w:eastAsia="Times New Roman" w:hAnsi="Lato"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77EA121E"/>
    <w:multiLevelType w:val="hybridMultilevel"/>
    <w:tmpl w:val="7BCA56B8"/>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8CD14AA"/>
    <w:multiLevelType w:val="hybridMultilevel"/>
    <w:tmpl w:val="1DC0A92E"/>
    <w:lvl w:ilvl="0" w:tplc="0415000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397"/>
        </w:tabs>
        <w:ind w:left="397" w:hanging="284"/>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15:restartNumberingAfterBreak="0">
    <w:nsid w:val="79811DB3"/>
    <w:multiLevelType w:val="multilevel"/>
    <w:tmpl w:val="BBA09A88"/>
    <w:name w:val="WW8Num2223"/>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49" w15:restartNumberingAfterBreak="0">
    <w:nsid w:val="7BFD59FF"/>
    <w:multiLevelType w:val="hybridMultilevel"/>
    <w:tmpl w:val="BA6C325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C1E6039"/>
    <w:multiLevelType w:val="hybridMultilevel"/>
    <w:tmpl w:val="ECE47536"/>
    <w:lvl w:ilvl="0" w:tplc="04150017">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506753465">
    <w:abstractNumId w:val="16"/>
  </w:num>
  <w:num w:numId="2" w16cid:durableId="508570016">
    <w:abstractNumId w:val="33"/>
  </w:num>
  <w:num w:numId="3" w16cid:durableId="2124032172">
    <w:abstractNumId w:val="8"/>
  </w:num>
  <w:num w:numId="4" w16cid:durableId="84234753">
    <w:abstractNumId w:val="45"/>
  </w:num>
  <w:num w:numId="5" w16cid:durableId="249198291">
    <w:abstractNumId w:val="20"/>
  </w:num>
  <w:num w:numId="6" w16cid:durableId="30435515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33246734">
    <w:abstractNumId w:val="3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03690866">
    <w:abstractNumId w:val="22"/>
  </w:num>
  <w:num w:numId="9" w16cid:durableId="1112091260">
    <w:abstractNumId w:val="15"/>
    <w:lvlOverride w:ilvl="0">
      <w:startOverride w:val="1"/>
    </w:lvlOverride>
  </w:num>
  <w:num w:numId="10" w16cid:durableId="2037540068">
    <w:abstractNumId w:val="27"/>
  </w:num>
  <w:num w:numId="11" w16cid:durableId="1351106798">
    <w:abstractNumId w:val="25"/>
  </w:num>
  <w:num w:numId="12" w16cid:durableId="764225477">
    <w:abstractNumId w:val="9"/>
  </w:num>
  <w:num w:numId="13" w16cid:durableId="1594969764">
    <w:abstractNumId w:val="34"/>
  </w:num>
  <w:num w:numId="14" w16cid:durableId="1498108923">
    <w:abstractNumId w:val="38"/>
  </w:num>
  <w:num w:numId="15" w16cid:durableId="518079511">
    <w:abstractNumId w:val="24"/>
  </w:num>
  <w:num w:numId="16" w16cid:durableId="1095398600">
    <w:abstractNumId w:val="42"/>
  </w:num>
  <w:num w:numId="17" w16cid:durableId="1108238287">
    <w:abstractNumId w:val="32"/>
  </w:num>
  <w:num w:numId="18" w16cid:durableId="792793631">
    <w:abstractNumId w:val="19"/>
  </w:num>
  <w:num w:numId="19" w16cid:durableId="1855068083">
    <w:abstractNumId w:val="10"/>
  </w:num>
  <w:num w:numId="20" w16cid:durableId="562059804">
    <w:abstractNumId w:val="30"/>
  </w:num>
  <w:num w:numId="21" w16cid:durableId="2065061138">
    <w:abstractNumId w:val="49"/>
  </w:num>
  <w:num w:numId="22" w16cid:durableId="753012818">
    <w:abstractNumId w:val="29"/>
  </w:num>
  <w:num w:numId="23" w16cid:durableId="1498813323">
    <w:abstractNumId w:val="11"/>
  </w:num>
  <w:num w:numId="24" w16cid:durableId="1389954039">
    <w:abstractNumId w:val="17"/>
  </w:num>
  <w:num w:numId="25" w16cid:durableId="1346128820">
    <w:abstractNumId w:val="40"/>
  </w:num>
  <w:num w:numId="26" w16cid:durableId="226497520">
    <w:abstractNumId w:val="41"/>
  </w:num>
  <w:num w:numId="27" w16cid:durableId="657854176">
    <w:abstractNumId w:val="43"/>
  </w:num>
  <w:num w:numId="28" w16cid:durableId="1620838585">
    <w:abstractNumId w:val="18"/>
  </w:num>
  <w:num w:numId="29" w16cid:durableId="1868987279">
    <w:abstractNumId w:val="37"/>
  </w:num>
  <w:num w:numId="30" w16cid:durableId="918056036">
    <w:abstractNumId w:val="44"/>
  </w:num>
  <w:num w:numId="31" w16cid:durableId="1852645233">
    <w:abstractNumId w:val="46"/>
  </w:num>
  <w:num w:numId="32" w16cid:durableId="157618375">
    <w:abstractNumId w:val="31"/>
  </w:num>
  <w:num w:numId="33" w16cid:durableId="1156609969">
    <w:abstractNumId w:val="36"/>
  </w:num>
  <w:num w:numId="34" w16cid:durableId="25105385">
    <w:abstractNumId w:val="12"/>
  </w:num>
  <w:num w:numId="35" w16cid:durableId="1038121886">
    <w:abstractNumId w:val="13"/>
  </w:num>
  <w:num w:numId="36" w16cid:durableId="1798598841">
    <w:abstractNumId w:val="26"/>
  </w:num>
  <w:num w:numId="37" w16cid:durableId="1085225344">
    <w:abstractNumId w:val="47"/>
  </w:num>
  <w:num w:numId="38" w16cid:durableId="129787334">
    <w:abstractNumId w:val="21"/>
  </w:num>
  <w:num w:numId="39" w16cid:durableId="1167554398">
    <w:abstractNumId w:val="50"/>
  </w:num>
  <w:num w:numId="40" w16cid:durableId="1563833871">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52E"/>
    <w:rsid w:val="00000B82"/>
    <w:rsid w:val="000013D7"/>
    <w:rsid w:val="00002186"/>
    <w:rsid w:val="00003D7A"/>
    <w:rsid w:val="0000498A"/>
    <w:rsid w:val="00005D93"/>
    <w:rsid w:val="00006198"/>
    <w:rsid w:val="00007014"/>
    <w:rsid w:val="00007969"/>
    <w:rsid w:val="00007BD2"/>
    <w:rsid w:val="000107D7"/>
    <w:rsid w:val="0001103B"/>
    <w:rsid w:val="00011E7D"/>
    <w:rsid w:val="000126CA"/>
    <w:rsid w:val="00012802"/>
    <w:rsid w:val="00013220"/>
    <w:rsid w:val="000136DB"/>
    <w:rsid w:val="0001406E"/>
    <w:rsid w:val="00014A65"/>
    <w:rsid w:val="0001548A"/>
    <w:rsid w:val="00015AF0"/>
    <w:rsid w:val="00016659"/>
    <w:rsid w:val="00017C9B"/>
    <w:rsid w:val="000200CA"/>
    <w:rsid w:val="000208FA"/>
    <w:rsid w:val="00021902"/>
    <w:rsid w:val="000219BE"/>
    <w:rsid w:val="000219D8"/>
    <w:rsid w:val="00021BBB"/>
    <w:rsid w:val="00021F0D"/>
    <w:rsid w:val="000220E1"/>
    <w:rsid w:val="00022971"/>
    <w:rsid w:val="000243A6"/>
    <w:rsid w:val="00025499"/>
    <w:rsid w:val="000267E8"/>
    <w:rsid w:val="00027B7C"/>
    <w:rsid w:val="00027FFB"/>
    <w:rsid w:val="000310D0"/>
    <w:rsid w:val="00032243"/>
    <w:rsid w:val="00033D2A"/>
    <w:rsid w:val="00033E1F"/>
    <w:rsid w:val="0003427E"/>
    <w:rsid w:val="00034D2C"/>
    <w:rsid w:val="00035126"/>
    <w:rsid w:val="000354CB"/>
    <w:rsid w:val="00035B9F"/>
    <w:rsid w:val="00035ECB"/>
    <w:rsid w:val="0003653A"/>
    <w:rsid w:val="0003671F"/>
    <w:rsid w:val="00036D7C"/>
    <w:rsid w:val="00036DE2"/>
    <w:rsid w:val="00036EC8"/>
    <w:rsid w:val="00036F17"/>
    <w:rsid w:val="00037514"/>
    <w:rsid w:val="00037695"/>
    <w:rsid w:val="00037EDE"/>
    <w:rsid w:val="000402D1"/>
    <w:rsid w:val="00040438"/>
    <w:rsid w:val="0004185B"/>
    <w:rsid w:val="00042DA1"/>
    <w:rsid w:val="00042F74"/>
    <w:rsid w:val="000434AA"/>
    <w:rsid w:val="000440FC"/>
    <w:rsid w:val="00044A8B"/>
    <w:rsid w:val="0004597F"/>
    <w:rsid w:val="00045ED9"/>
    <w:rsid w:val="0004681C"/>
    <w:rsid w:val="00046A03"/>
    <w:rsid w:val="00047602"/>
    <w:rsid w:val="000476C4"/>
    <w:rsid w:val="0005005D"/>
    <w:rsid w:val="00050846"/>
    <w:rsid w:val="0005091B"/>
    <w:rsid w:val="00050B4F"/>
    <w:rsid w:val="00050D82"/>
    <w:rsid w:val="00050EFB"/>
    <w:rsid w:val="00051F6C"/>
    <w:rsid w:val="0005273C"/>
    <w:rsid w:val="00052EE2"/>
    <w:rsid w:val="00054EB5"/>
    <w:rsid w:val="0005503D"/>
    <w:rsid w:val="00055B0E"/>
    <w:rsid w:val="00055DFA"/>
    <w:rsid w:val="00056883"/>
    <w:rsid w:val="000577C8"/>
    <w:rsid w:val="00060B27"/>
    <w:rsid w:val="0006125E"/>
    <w:rsid w:val="00061363"/>
    <w:rsid w:val="00061AF3"/>
    <w:rsid w:val="00061BC8"/>
    <w:rsid w:val="00062377"/>
    <w:rsid w:val="000625B9"/>
    <w:rsid w:val="00062E46"/>
    <w:rsid w:val="0006352B"/>
    <w:rsid w:val="00063B0A"/>
    <w:rsid w:val="00063F23"/>
    <w:rsid w:val="00064CD9"/>
    <w:rsid w:val="00064D70"/>
    <w:rsid w:val="000660FA"/>
    <w:rsid w:val="0006640E"/>
    <w:rsid w:val="00066477"/>
    <w:rsid w:val="00066F2C"/>
    <w:rsid w:val="00067932"/>
    <w:rsid w:val="0006797A"/>
    <w:rsid w:val="00067ABE"/>
    <w:rsid w:val="00067DB7"/>
    <w:rsid w:val="00067DBE"/>
    <w:rsid w:val="00070048"/>
    <w:rsid w:val="000704DA"/>
    <w:rsid w:val="00070735"/>
    <w:rsid w:val="00072710"/>
    <w:rsid w:val="00073862"/>
    <w:rsid w:val="000739B6"/>
    <w:rsid w:val="00073D9C"/>
    <w:rsid w:val="000749EA"/>
    <w:rsid w:val="0007562B"/>
    <w:rsid w:val="00075E00"/>
    <w:rsid w:val="00077249"/>
    <w:rsid w:val="00077F48"/>
    <w:rsid w:val="000808B4"/>
    <w:rsid w:val="000816BB"/>
    <w:rsid w:val="000816F5"/>
    <w:rsid w:val="000823FF"/>
    <w:rsid w:val="000830EF"/>
    <w:rsid w:val="00084809"/>
    <w:rsid w:val="000857DA"/>
    <w:rsid w:val="000859B1"/>
    <w:rsid w:val="000861EE"/>
    <w:rsid w:val="00086D7A"/>
    <w:rsid w:val="000878C7"/>
    <w:rsid w:val="0009072B"/>
    <w:rsid w:val="0009121E"/>
    <w:rsid w:val="00091F17"/>
    <w:rsid w:val="000922BE"/>
    <w:rsid w:val="0009250C"/>
    <w:rsid w:val="00092666"/>
    <w:rsid w:val="0009267B"/>
    <w:rsid w:val="00094C2C"/>
    <w:rsid w:val="0009601E"/>
    <w:rsid w:val="0009635D"/>
    <w:rsid w:val="00096386"/>
    <w:rsid w:val="00097281"/>
    <w:rsid w:val="000A05DE"/>
    <w:rsid w:val="000A0953"/>
    <w:rsid w:val="000A1C55"/>
    <w:rsid w:val="000A1DF5"/>
    <w:rsid w:val="000A2D3C"/>
    <w:rsid w:val="000A30EE"/>
    <w:rsid w:val="000A425E"/>
    <w:rsid w:val="000A4ED4"/>
    <w:rsid w:val="000A5AF0"/>
    <w:rsid w:val="000A5F3B"/>
    <w:rsid w:val="000A63AC"/>
    <w:rsid w:val="000A730A"/>
    <w:rsid w:val="000A7863"/>
    <w:rsid w:val="000B07F1"/>
    <w:rsid w:val="000B128D"/>
    <w:rsid w:val="000B1F3C"/>
    <w:rsid w:val="000B2577"/>
    <w:rsid w:val="000B470B"/>
    <w:rsid w:val="000B470F"/>
    <w:rsid w:val="000B4F6A"/>
    <w:rsid w:val="000B5163"/>
    <w:rsid w:val="000B57C4"/>
    <w:rsid w:val="000B5AC4"/>
    <w:rsid w:val="000B60A8"/>
    <w:rsid w:val="000B69AF"/>
    <w:rsid w:val="000B738C"/>
    <w:rsid w:val="000C06D6"/>
    <w:rsid w:val="000C2237"/>
    <w:rsid w:val="000C2821"/>
    <w:rsid w:val="000C2EDD"/>
    <w:rsid w:val="000C3613"/>
    <w:rsid w:val="000C3E01"/>
    <w:rsid w:val="000C3E3C"/>
    <w:rsid w:val="000C3E5A"/>
    <w:rsid w:val="000C3EC5"/>
    <w:rsid w:val="000C446D"/>
    <w:rsid w:val="000C4B7D"/>
    <w:rsid w:val="000C5266"/>
    <w:rsid w:val="000C5409"/>
    <w:rsid w:val="000C5B81"/>
    <w:rsid w:val="000C5CE1"/>
    <w:rsid w:val="000C5E2B"/>
    <w:rsid w:val="000C6480"/>
    <w:rsid w:val="000C670B"/>
    <w:rsid w:val="000C6BC8"/>
    <w:rsid w:val="000C745A"/>
    <w:rsid w:val="000C75AE"/>
    <w:rsid w:val="000C7AED"/>
    <w:rsid w:val="000C7FA7"/>
    <w:rsid w:val="000D0364"/>
    <w:rsid w:val="000D0751"/>
    <w:rsid w:val="000D0758"/>
    <w:rsid w:val="000D0999"/>
    <w:rsid w:val="000D0BD3"/>
    <w:rsid w:val="000D0CC1"/>
    <w:rsid w:val="000D0E33"/>
    <w:rsid w:val="000D1D16"/>
    <w:rsid w:val="000D21B3"/>
    <w:rsid w:val="000D22BA"/>
    <w:rsid w:val="000D2BDE"/>
    <w:rsid w:val="000D3CC1"/>
    <w:rsid w:val="000D3FD2"/>
    <w:rsid w:val="000D4977"/>
    <w:rsid w:val="000D5007"/>
    <w:rsid w:val="000D5B81"/>
    <w:rsid w:val="000D5FC1"/>
    <w:rsid w:val="000D624C"/>
    <w:rsid w:val="000D7009"/>
    <w:rsid w:val="000E051F"/>
    <w:rsid w:val="000E0606"/>
    <w:rsid w:val="000E0AA7"/>
    <w:rsid w:val="000E0D6E"/>
    <w:rsid w:val="000E0E45"/>
    <w:rsid w:val="000E1279"/>
    <w:rsid w:val="000E1499"/>
    <w:rsid w:val="000E1645"/>
    <w:rsid w:val="000E25FA"/>
    <w:rsid w:val="000E3476"/>
    <w:rsid w:val="000E420A"/>
    <w:rsid w:val="000E4F4C"/>
    <w:rsid w:val="000E6069"/>
    <w:rsid w:val="000E7AB0"/>
    <w:rsid w:val="000E7AB2"/>
    <w:rsid w:val="000F06D8"/>
    <w:rsid w:val="000F0E84"/>
    <w:rsid w:val="000F1443"/>
    <w:rsid w:val="000F1790"/>
    <w:rsid w:val="000F18AD"/>
    <w:rsid w:val="000F26FB"/>
    <w:rsid w:val="000F2D75"/>
    <w:rsid w:val="000F30A8"/>
    <w:rsid w:val="000F313C"/>
    <w:rsid w:val="000F34DB"/>
    <w:rsid w:val="000F375D"/>
    <w:rsid w:val="000F4129"/>
    <w:rsid w:val="000F4C06"/>
    <w:rsid w:val="000F5B31"/>
    <w:rsid w:val="000F692D"/>
    <w:rsid w:val="000F6A4C"/>
    <w:rsid w:val="000F72A2"/>
    <w:rsid w:val="00100842"/>
    <w:rsid w:val="00100E8A"/>
    <w:rsid w:val="00101419"/>
    <w:rsid w:val="0010149B"/>
    <w:rsid w:val="00101723"/>
    <w:rsid w:val="001026FC"/>
    <w:rsid w:val="00102A60"/>
    <w:rsid w:val="00102CD0"/>
    <w:rsid w:val="001034BD"/>
    <w:rsid w:val="001038D5"/>
    <w:rsid w:val="0010396A"/>
    <w:rsid w:val="00103E9E"/>
    <w:rsid w:val="001045CE"/>
    <w:rsid w:val="001050AD"/>
    <w:rsid w:val="00105688"/>
    <w:rsid w:val="001062BD"/>
    <w:rsid w:val="001066A2"/>
    <w:rsid w:val="001072F0"/>
    <w:rsid w:val="00107886"/>
    <w:rsid w:val="001109A3"/>
    <w:rsid w:val="001111F4"/>
    <w:rsid w:val="00111A03"/>
    <w:rsid w:val="00111CDD"/>
    <w:rsid w:val="00112281"/>
    <w:rsid w:val="00113D1E"/>
    <w:rsid w:val="00113EDC"/>
    <w:rsid w:val="00114D23"/>
    <w:rsid w:val="00115806"/>
    <w:rsid w:val="00115FBD"/>
    <w:rsid w:val="001201E2"/>
    <w:rsid w:val="001204C8"/>
    <w:rsid w:val="00120786"/>
    <w:rsid w:val="00121E63"/>
    <w:rsid w:val="0012466A"/>
    <w:rsid w:val="0012658C"/>
    <w:rsid w:val="001300E6"/>
    <w:rsid w:val="001327B2"/>
    <w:rsid w:val="0013280F"/>
    <w:rsid w:val="0013292E"/>
    <w:rsid w:val="00133A4D"/>
    <w:rsid w:val="00133D50"/>
    <w:rsid w:val="00134E2B"/>
    <w:rsid w:val="001350C4"/>
    <w:rsid w:val="00136AB3"/>
    <w:rsid w:val="00137093"/>
    <w:rsid w:val="001373D0"/>
    <w:rsid w:val="0013757B"/>
    <w:rsid w:val="001375BA"/>
    <w:rsid w:val="001405E9"/>
    <w:rsid w:val="00140FE3"/>
    <w:rsid w:val="00141140"/>
    <w:rsid w:val="00142DF4"/>
    <w:rsid w:val="0014347F"/>
    <w:rsid w:val="00143793"/>
    <w:rsid w:val="001454E6"/>
    <w:rsid w:val="001464EF"/>
    <w:rsid w:val="001467AE"/>
    <w:rsid w:val="001472F6"/>
    <w:rsid w:val="00147745"/>
    <w:rsid w:val="00147AD9"/>
    <w:rsid w:val="0015069D"/>
    <w:rsid w:val="00150EA6"/>
    <w:rsid w:val="0015114C"/>
    <w:rsid w:val="001523B6"/>
    <w:rsid w:val="00152A62"/>
    <w:rsid w:val="00152CDF"/>
    <w:rsid w:val="00153A39"/>
    <w:rsid w:val="00153A7C"/>
    <w:rsid w:val="00153E76"/>
    <w:rsid w:val="00154563"/>
    <w:rsid w:val="0015642D"/>
    <w:rsid w:val="00156A0C"/>
    <w:rsid w:val="001572AF"/>
    <w:rsid w:val="00157680"/>
    <w:rsid w:val="00157B74"/>
    <w:rsid w:val="00157D5B"/>
    <w:rsid w:val="00157DF8"/>
    <w:rsid w:val="00157F9F"/>
    <w:rsid w:val="001614AA"/>
    <w:rsid w:val="00161713"/>
    <w:rsid w:val="0016196C"/>
    <w:rsid w:val="00161DF3"/>
    <w:rsid w:val="0016338F"/>
    <w:rsid w:val="0016391F"/>
    <w:rsid w:val="00163E09"/>
    <w:rsid w:val="00163F37"/>
    <w:rsid w:val="00164803"/>
    <w:rsid w:val="00164A17"/>
    <w:rsid w:val="00164BAB"/>
    <w:rsid w:val="00165279"/>
    <w:rsid w:val="0016614C"/>
    <w:rsid w:val="00167BE3"/>
    <w:rsid w:val="00167C6C"/>
    <w:rsid w:val="00167F33"/>
    <w:rsid w:val="0017100C"/>
    <w:rsid w:val="0017161C"/>
    <w:rsid w:val="00171A85"/>
    <w:rsid w:val="00171B23"/>
    <w:rsid w:val="0017354D"/>
    <w:rsid w:val="00173573"/>
    <w:rsid w:val="001737B5"/>
    <w:rsid w:val="00174330"/>
    <w:rsid w:val="00175090"/>
    <w:rsid w:val="00175AF2"/>
    <w:rsid w:val="00175C4F"/>
    <w:rsid w:val="001766F7"/>
    <w:rsid w:val="00176A6F"/>
    <w:rsid w:val="00180156"/>
    <w:rsid w:val="00181156"/>
    <w:rsid w:val="00181C6A"/>
    <w:rsid w:val="00182B58"/>
    <w:rsid w:val="00183597"/>
    <w:rsid w:val="001844CD"/>
    <w:rsid w:val="00184C0F"/>
    <w:rsid w:val="00184C54"/>
    <w:rsid w:val="00185909"/>
    <w:rsid w:val="00185D53"/>
    <w:rsid w:val="00186EF9"/>
    <w:rsid w:val="00186FC1"/>
    <w:rsid w:val="001900F1"/>
    <w:rsid w:val="00190298"/>
    <w:rsid w:val="001902E3"/>
    <w:rsid w:val="00190385"/>
    <w:rsid w:val="00190C94"/>
    <w:rsid w:val="0019180A"/>
    <w:rsid w:val="00192624"/>
    <w:rsid w:val="00193402"/>
    <w:rsid w:val="0019491E"/>
    <w:rsid w:val="00195101"/>
    <w:rsid w:val="001957C8"/>
    <w:rsid w:val="00195804"/>
    <w:rsid w:val="00195B92"/>
    <w:rsid w:val="0019606A"/>
    <w:rsid w:val="00196173"/>
    <w:rsid w:val="001965A9"/>
    <w:rsid w:val="0019667C"/>
    <w:rsid w:val="0019799C"/>
    <w:rsid w:val="001A17C6"/>
    <w:rsid w:val="001A2831"/>
    <w:rsid w:val="001A37DD"/>
    <w:rsid w:val="001A3A74"/>
    <w:rsid w:val="001A3D53"/>
    <w:rsid w:val="001A42B5"/>
    <w:rsid w:val="001A4E34"/>
    <w:rsid w:val="001A5006"/>
    <w:rsid w:val="001A524D"/>
    <w:rsid w:val="001A5826"/>
    <w:rsid w:val="001A5A11"/>
    <w:rsid w:val="001A60E2"/>
    <w:rsid w:val="001A6493"/>
    <w:rsid w:val="001A6B0E"/>
    <w:rsid w:val="001A6B24"/>
    <w:rsid w:val="001A744B"/>
    <w:rsid w:val="001A78F2"/>
    <w:rsid w:val="001B0760"/>
    <w:rsid w:val="001B0C9E"/>
    <w:rsid w:val="001B0EE2"/>
    <w:rsid w:val="001B1107"/>
    <w:rsid w:val="001B19DF"/>
    <w:rsid w:val="001B19F0"/>
    <w:rsid w:val="001B2360"/>
    <w:rsid w:val="001B23DF"/>
    <w:rsid w:val="001B252F"/>
    <w:rsid w:val="001B3048"/>
    <w:rsid w:val="001B32A2"/>
    <w:rsid w:val="001B4C85"/>
    <w:rsid w:val="001B4DB3"/>
    <w:rsid w:val="001B525D"/>
    <w:rsid w:val="001B5BA9"/>
    <w:rsid w:val="001B633C"/>
    <w:rsid w:val="001B6E0E"/>
    <w:rsid w:val="001B7596"/>
    <w:rsid w:val="001B7B5E"/>
    <w:rsid w:val="001B7E70"/>
    <w:rsid w:val="001C01CB"/>
    <w:rsid w:val="001C0259"/>
    <w:rsid w:val="001C0CFE"/>
    <w:rsid w:val="001C1945"/>
    <w:rsid w:val="001C2095"/>
    <w:rsid w:val="001C3430"/>
    <w:rsid w:val="001C37A5"/>
    <w:rsid w:val="001C41BF"/>
    <w:rsid w:val="001C4591"/>
    <w:rsid w:val="001C46E1"/>
    <w:rsid w:val="001C59E5"/>
    <w:rsid w:val="001C5E72"/>
    <w:rsid w:val="001C66F0"/>
    <w:rsid w:val="001C6ED8"/>
    <w:rsid w:val="001C74C1"/>
    <w:rsid w:val="001D0074"/>
    <w:rsid w:val="001D0BD8"/>
    <w:rsid w:val="001D1145"/>
    <w:rsid w:val="001D255F"/>
    <w:rsid w:val="001D2FB9"/>
    <w:rsid w:val="001D3165"/>
    <w:rsid w:val="001D37E4"/>
    <w:rsid w:val="001D6487"/>
    <w:rsid w:val="001D656D"/>
    <w:rsid w:val="001D6BE7"/>
    <w:rsid w:val="001D7402"/>
    <w:rsid w:val="001E0619"/>
    <w:rsid w:val="001E0C2B"/>
    <w:rsid w:val="001E20B3"/>
    <w:rsid w:val="001E2D4A"/>
    <w:rsid w:val="001E4CAD"/>
    <w:rsid w:val="001E6987"/>
    <w:rsid w:val="001E6BD8"/>
    <w:rsid w:val="001E6E09"/>
    <w:rsid w:val="001E7033"/>
    <w:rsid w:val="001E72AA"/>
    <w:rsid w:val="001E7855"/>
    <w:rsid w:val="001F0262"/>
    <w:rsid w:val="001F09BA"/>
    <w:rsid w:val="001F1C51"/>
    <w:rsid w:val="001F1C70"/>
    <w:rsid w:val="001F22CA"/>
    <w:rsid w:val="001F2AC4"/>
    <w:rsid w:val="001F2F9B"/>
    <w:rsid w:val="001F32EB"/>
    <w:rsid w:val="001F36AE"/>
    <w:rsid w:val="001F44C3"/>
    <w:rsid w:val="001F48BC"/>
    <w:rsid w:val="001F4B88"/>
    <w:rsid w:val="001F5C55"/>
    <w:rsid w:val="001F5D50"/>
    <w:rsid w:val="001F6066"/>
    <w:rsid w:val="001F6822"/>
    <w:rsid w:val="001F6CBA"/>
    <w:rsid w:val="001F6E80"/>
    <w:rsid w:val="001F72CD"/>
    <w:rsid w:val="001F7439"/>
    <w:rsid w:val="001F7713"/>
    <w:rsid w:val="001F7AC9"/>
    <w:rsid w:val="001F7B37"/>
    <w:rsid w:val="00200A08"/>
    <w:rsid w:val="00200A22"/>
    <w:rsid w:val="00201778"/>
    <w:rsid w:val="00202A79"/>
    <w:rsid w:val="002034C4"/>
    <w:rsid w:val="00203E8C"/>
    <w:rsid w:val="00204151"/>
    <w:rsid w:val="002058CD"/>
    <w:rsid w:val="00205BBC"/>
    <w:rsid w:val="0020602D"/>
    <w:rsid w:val="002070F8"/>
    <w:rsid w:val="002073F9"/>
    <w:rsid w:val="002075A7"/>
    <w:rsid w:val="00210062"/>
    <w:rsid w:val="0021070C"/>
    <w:rsid w:val="0021072D"/>
    <w:rsid w:val="00210803"/>
    <w:rsid w:val="00210C54"/>
    <w:rsid w:val="00210D91"/>
    <w:rsid w:val="00210EC0"/>
    <w:rsid w:val="00210FFF"/>
    <w:rsid w:val="002118EC"/>
    <w:rsid w:val="00211B03"/>
    <w:rsid w:val="00211EBA"/>
    <w:rsid w:val="00212ACE"/>
    <w:rsid w:val="00212CB7"/>
    <w:rsid w:val="002139FF"/>
    <w:rsid w:val="002143D5"/>
    <w:rsid w:val="00214401"/>
    <w:rsid w:val="00214C45"/>
    <w:rsid w:val="002156C1"/>
    <w:rsid w:val="00215887"/>
    <w:rsid w:val="00215C5B"/>
    <w:rsid w:val="00215CC6"/>
    <w:rsid w:val="00215E2F"/>
    <w:rsid w:val="00216717"/>
    <w:rsid w:val="00216A3F"/>
    <w:rsid w:val="002176F5"/>
    <w:rsid w:val="00217C72"/>
    <w:rsid w:val="00217DEB"/>
    <w:rsid w:val="00221159"/>
    <w:rsid w:val="00221525"/>
    <w:rsid w:val="00221929"/>
    <w:rsid w:val="00221DCF"/>
    <w:rsid w:val="0022281E"/>
    <w:rsid w:val="0022481C"/>
    <w:rsid w:val="0022583E"/>
    <w:rsid w:val="00225B71"/>
    <w:rsid w:val="0022644B"/>
    <w:rsid w:val="00226622"/>
    <w:rsid w:val="00226C28"/>
    <w:rsid w:val="00226F10"/>
    <w:rsid w:val="002276FB"/>
    <w:rsid w:val="00227E59"/>
    <w:rsid w:val="00230BA3"/>
    <w:rsid w:val="00230FD9"/>
    <w:rsid w:val="00231051"/>
    <w:rsid w:val="00231DBB"/>
    <w:rsid w:val="002322A7"/>
    <w:rsid w:val="0023271F"/>
    <w:rsid w:val="00232E47"/>
    <w:rsid w:val="002335DE"/>
    <w:rsid w:val="0023521E"/>
    <w:rsid w:val="00236198"/>
    <w:rsid w:val="00236357"/>
    <w:rsid w:val="00236431"/>
    <w:rsid w:val="00236488"/>
    <w:rsid w:val="002368A5"/>
    <w:rsid w:val="002369CC"/>
    <w:rsid w:val="00236C34"/>
    <w:rsid w:val="00236FB5"/>
    <w:rsid w:val="00237709"/>
    <w:rsid w:val="00237E70"/>
    <w:rsid w:val="002403DE"/>
    <w:rsid w:val="0024058C"/>
    <w:rsid w:val="00240C2B"/>
    <w:rsid w:val="002413F8"/>
    <w:rsid w:val="0024146A"/>
    <w:rsid w:val="00241D4E"/>
    <w:rsid w:val="002426DB"/>
    <w:rsid w:val="00242B11"/>
    <w:rsid w:val="00243417"/>
    <w:rsid w:val="00246794"/>
    <w:rsid w:val="00246A1D"/>
    <w:rsid w:val="00247349"/>
    <w:rsid w:val="0024770A"/>
    <w:rsid w:val="00247947"/>
    <w:rsid w:val="00247C97"/>
    <w:rsid w:val="00247E17"/>
    <w:rsid w:val="00250BAA"/>
    <w:rsid w:val="00250EC5"/>
    <w:rsid w:val="00251127"/>
    <w:rsid w:val="00251823"/>
    <w:rsid w:val="00252116"/>
    <w:rsid w:val="002522AB"/>
    <w:rsid w:val="00252543"/>
    <w:rsid w:val="00252A67"/>
    <w:rsid w:val="0025481B"/>
    <w:rsid w:val="00254C89"/>
    <w:rsid w:val="0025533B"/>
    <w:rsid w:val="00255D5D"/>
    <w:rsid w:val="00255FC9"/>
    <w:rsid w:val="00256EAF"/>
    <w:rsid w:val="002570BE"/>
    <w:rsid w:val="002573F8"/>
    <w:rsid w:val="0026037A"/>
    <w:rsid w:val="00261082"/>
    <w:rsid w:val="002616AB"/>
    <w:rsid w:val="00261A35"/>
    <w:rsid w:val="00262320"/>
    <w:rsid w:val="00262594"/>
    <w:rsid w:val="0026293F"/>
    <w:rsid w:val="00262B6B"/>
    <w:rsid w:val="002632E3"/>
    <w:rsid w:val="00263344"/>
    <w:rsid w:val="0026373B"/>
    <w:rsid w:val="00263CFB"/>
    <w:rsid w:val="00264129"/>
    <w:rsid w:val="002663E4"/>
    <w:rsid w:val="002664BF"/>
    <w:rsid w:val="0026662E"/>
    <w:rsid w:val="002668A8"/>
    <w:rsid w:val="0026721B"/>
    <w:rsid w:val="002708D4"/>
    <w:rsid w:val="00270EB4"/>
    <w:rsid w:val="00270FD9"/>
    <w:rsid w:val="0027284A"/>
    <w:rsid w:val="002729DD"/>
    <w:rsid w:val="00273490"/>
    <w:rsid w:val="00273820"/>
    <w:rsid w:val="0027388F"/>
    <w:rsid w:val="002755FF"/>
    <w:rsid w:val="00275893"/>
    <w:rsid w:val="00275E81"/>
    <w:rsid w:val="002769BD"/>
    <w:rsid w:val="00276FB5"/>
    <w:rsid w:val="002773A6"/>
    <w:rsid w:val="00280227"/>
    <w:rsid w:val="00280584"/>
    <w:rsid w:val="00280B29"/>
    <w:rsid w:val="00280B89"/>
    <w:rsid w:val="00280C5D"/>
    <w:rsid w:val="00281F23"/>
    <w:rsid w:val="00283209"/>
    <w:rsid w:val="002833D0"/>
    <w:rsid w:val="002839B2"/>
    <w:rsid w:val="00285326"/>
    <w:rsid w:val="002857C5"/>
    <w:rsid w:val="002864D1"/>
    <w:rsid w:val="00286F0A"/>
    <w:rsid w:val="002870E4"/>
    <w:rsid w:val="00290250"/>
    <w:rsid w:val="00290F31"/>
    <w:rsid w:val="00291005"/>
    <w:rsid w:val="002912F2"/>
    <w:rsid w:val="0029317A"/>
    <w:rsid w:val="00293257"/>
    <w:rsid w:val="00293812"/>
    <w:rsid w:val="00293B80"/>
    <w:rsid w:val="00294028"/>
    <w:rsid w:val="00295419"/>
    <w:rsid w:val="00296173"/>
    <w:rsid w:val="00297B65"/>
    <w:rsid w:val="002A024E"/>
    <w:rsid w:val="002A0CDB"/>
    <w:rsid w:val="002A14F3"/>
    <w:rsid w:val="002A1606"/>
    <w:rsid w:val="002A1B04"/>
    <w:rsid w:val="002A3985"/>
    <w:rsid w:val="002A4651"/>
    <w:rsid w:val="002A46CE"/>
    <w:rsid w:val="002A48FC"/>
    <w:rsid w:val="002A4F0E"/>
    <w:rsid w:val="002A530F"/>
    <w:rsid w:val="002A5374"/>
    <w:rsid w:val="002A5ACE"/>
    <w:rsid w:val="002A65D0"/>
    <w:rsid w:val="002A6CBD"/>
    <w:rsid w:val="002A7608"/>
    <w:rsid w:val="002A76CF"/>
    <w:rsid w:val="002B03CA"/>
    <w:rsid w:val="002B048D"/>
    <w:rsid w:val="002B0967"/>
    <w:rsid w:val="002B0F36"/>
    <w:rsid w:val="002B0F45"/>
    <w:rsid w:val="002B13A1"/>
    <w:rsid w:val="002B2637"/>
    <w:rsid w:val="002B2B54"/>
    <w:rsid w:val="002B2C00"/>
    <w:rsid w:val="002B3FB8"/>
    <w:rsid w:val="002B4574"/>
    <w:rsid w:val="002B4B2D"/>
    <w:rsid w:val="002B59C2"/>
    <w:rsid w:val="002B5BFE"/>
    <w:rsid w:val="002B5F57"/>
    <w:rsid w:val="002B6B34"/>
    <w:rsid w:val="002B75F6"/>
    <w:rsid w:val="002C0C6B"/>
    <w:rsid w:val="002C1B50"/>
    <w:rsid w:val="002C2041"/>
    <w:rsid w:val="002C2415"/>
    <w:rsid w:val="002C3040"/>
    <w:rsid w:val="002C3688"/>
    <w:rsid w:val="002C3782"/>
    <w:rsid w:val="002C3BA1"/>
    <w:rsid w:val="002C409B"/>
    <w:rsid w:val="002C557D"/>
    <w:rsid w:val="002C678D"/>
    <w:rsid w:val="002C688B"/>
    <w:rsid w:val="002C7055"/>
    <w:rsid w:val="002C7F00"/>
    <w:rsid w:val="002D0A24"/>
    <w:rsid w:val="002D1F94"/>
    <w:rsid w:val="002D21A0"/>
    <w:rsid w:val="002D29D7"/>
    <w:rsid w:val="002D3040"/>
    <w:rsid w:val="002D36B9"/>
    <w:rsid w:val="002D3992"/>
    <w:rsid w:val="002D4AC4"/>
    <w:rsid w:val="002D4DF7"/>
    <w:rsid w:val="002D4FD0"/>
    <w:rsid w:val="002D5958"/>
    <w:rsid w:val="002D5BB0"/>
    <w:rsid w:val="002D5BCB"/>
    <w:rsid w:val="002D7CED"/>
    <w:rsid w:val="002E00C3"/>
    <w:rsid w:val="002E0378"/>
    <w:rsid w:val="002E0966"/>
    <w:rsid w:val="002E26B1"/>
    <w:rsid w:val="002E2783"/>
    <w:rsid w:val="002E31A1"/>
    <w:rsid w:val="002E399C"/>
    <w:rsid w:val="002E39EF"/>
    <w:rsid w:val="002E4616"/>
    <w:rsid w:val="002E4F6D"/>
    <w:rsid w:val="002E59D6"/>
    <w:rsid w:val="002E5CB7"/>
    <w:rsid w:val="002E6135"/>
    <w:rsid w:val="002E61BB"/>
    <w:rsid w:val="002E64D2"/>
    <w:rsid w:val="002E67FF"/>
    <w:rsid w:val="002E72CE"/>
    <w:rsid w:val="002E7523"/>
    <w:rsid w:val="002F0B46"/>
    <w:rsid w:val="002F0C97"/>
    <w:rsid w:val="002F0F43"/>
    <w:rsid w:val="002F1029"/>
    <w:rsid w:val="002F166A"/>
    <w:rsid w:val="002F1B36"/>
    <w:rsid w:val="002F1B8D"/>
    <w:rsid w:val="002F1D61"/>
    <w:rsid w:val="002F1F9D"/>
    <w:rsid w:val="002F29D2"/>
    <w:rsid w:val="002F2B19"/>
    <w:rsid w:val="002F2FDF"/>
    <w:rsid w:val="002F3A14"/>
    <w:rsid w:val="002F423A"/>
    <w:rsid w:val="002F49D4"/>
    <w:rsid w:val="002F5C5F"/>
    <w:rsid w:val="002F6065"/>
    <w:rsid w:val="002F639A"/>
    <w:rsid w:val="002F65F7"/>
    <w:rsid w:val="002F684B"/>
    <w:rsid w:val="002F6DE1"/>
    <w:rsid w:val="002F6E50"/>
    <w:rsid w:val="002F6F40"/>
    <w:rsid w:val="002F7B1F"/>
    <w:rsid w:val="002F7C28"/>
    <w:rsid w:val="002F7F13"/>
    <w:rsid w:val="0030018E"/>
    <w:rsid w:val="0030031B"/>
    <w:rsid w:val="003004E5"/>
    <w:rsid w:val="00300779"/>
    <w:rsid w:val="00300D5A"/>
    <w:rsid w:val="00300DD8"/>
    <w:rsid w:val="00300ECA"/>
    <w:rsid w:val="00300FB2"/>
    <w:rsid w:val="003016AF"/>
    <w:rsid w:val="003044DA"/>
    <w:rsid w:val="0030472C"/>
    <w:rsid w:val="00305935"/>
    <w:rsid w:val="00305C89"/>
    <w:rsid w:val="00306251"/>
    <w:rsid w:val="00306317"/>
    <w:rsid w:val="00306ADB"/>
    <w:rsid w:val="003100AB"/>
    <w:rsid w:val="003108D7"/>
    <w:rsid w:val="00310CB0"/>
    <w:rsid w:val="00310D94"/>
    <w:rsid w:val="00312101"/>
    <w:rsid w:val="00313704"/>
    <w:rsid w:val="00314237"/>
    <w:rsid w:val="003144A5"/>
    <w:rsid w:val="00314D5A"/>
    <w:rsid w:val="003155DD"/>
    <w:rsid w:val="00315899"/>
    <w:rsid w:val="003163CC"/>
    <w:rsid w:val="003168EC"/>
    <w:rsid w:val="00316CD3"/>
    <w:rsid w:val="00317E1D"/>
    <w:rsid w:val="00317F13"/>
    <w:rsid w:val="003204EE"/>
    <w:rsid w:val="00320B6A"/>
    <w:rsid w:val="00321F74"/>
    <w:rsid w:val="0032262D"/>
    <w:rsid w:val="00322A42"/>
    <w:rsid w:val="003236C2"/>
    <w:rsid w:val="00323FBC"/>
    <w:rsid w:val="0032466E"/>
    <w:rsid w:val="0032526A"/>
    <w:rsid w:val="00326100"/>
    <w:rsid w:val="00326F33"/>
    <w:rsid w:val="003278AE"/>
    <w:rsid w:val="003301A1"/>
    <w:rsid w:val="0033037F"/>
    <w:rsid w:val="0033084E"/>
    <w:rsid w:val="00330C92"/>
    <w:rsid w:val="0033136E"/>
    <w:rsid w:val="0033287D"/>
    <w:rsid w:val="00332E12"/>
    <w:rsid w:val="00333B8E"/>
    <w:rsid w:val="00333D27"/>
    <w:rsid w:val="00333D61"/>
    <w:rsid w:val="003346E3"/>
    <w:rsid w:val="00334FAD"/>
    <w:rsid w:val="0033556D"/>
    <w:rsid w:val="0033595B"/>
    <w:rsid w:val="00335C20"/>
    <w:rsid w:val="00336835"/>
    <w:rsid w:val="00336B65"/>
    <w:rsid w:val="0033745F"/>
    <w:rsid w:val="00337D94"/>
    <w:rsid w:val="00340759"/>
    <w:rsid w:val="0034083B"/>
    <w:rsid w:val="00340ACA"/>
    <w:rsid w:val="00341E46"/>
    <w:rsid w:val="00341EF3"/>
    <w:rsid w:val="00342116"/>
    <w:rsid w:val="00342140"/>
    <w:rsid w:val="003428B9"/>
    <w:rsid w:val="00342AA5"/>
    <w:rsid w:val="00342DE7"/>
    <w:rsid w:val="00342F94"/>
    <w:rsid w:val="003430C7"/>
    <w:rsid w:val="00343A1F"/>
    <w:rsid w:val="00343FA8"/>
    <w:rsid w:val="0034434E"/>
    <w:rsid w:val="0034554A"/>
    <w:rsid w:val="00346147"/>
    <w:rsid w:val="0034684D"/>
    <w:rsid w:val="00347399"/>
    <w:rsid w:val="003478CA"/>
    <w:rsid w:val="0035015E"/>
    <w:rsid w:val="003503EC"/>
    <w:rsid w:val="00351044"/>
    <w:rsid w:val="00351859"/>
    <w:rsid w:val="00351A0B"/>
    <w:rsid w:val="0035256C"/>
    <w:rsid w:val="003537F0"/>
    <w:rsid w:val="00353D53"/>
    <w:rsid w:val="003545DD"/>
    <w:rsid w:val="00354FCC"/>
    <w:rsid w:val="00355998"/>
    <w:rsid w:val="00356E0F"/>
    <w:rsid w:val="00356FF5"/>
    <w:rsid w:val="00357A98"/>
    <w:rsid w:val="00357D81"/>
    <w:rsid w:val="00360AFF"/>
    <w:rsid w:val="00360CBA"/>
    <w:rsid w:val="00361341"/>
    <w:rsid w:val="00361669"/>
    <w:rsid w:val="00362F22"/>
    <w:rsid w:val="0036397D"/>
    <w:rsid w:val="003648CB"/>
    <w:rsid w:val="0036520B"/>
    <w:rsid w:val="00366712"/>
    <w:rsid w:val="003670D9"/>
    <w:rsid w:val="00367ADF"/>
    <w:rsid w:val="00370B89"/>
    <w:rsid w:val="003719BA"/>
    <w:rsid w:val="00371C19"/>
    <w:rsid w:val="00371C36"/>
    <w:rsid w:val="0037217B"/>
    <w:rsid w:val="00372FE7"/>
    <w:rsid w:val="00373158"/>
    <w:rsid w:val="00373F8C"/>
    <w:rsid w:val="00374175"/>
    <w:rsid w:val="00374432"/>
    <w:rsid w:val="00377BCA"/>
    <w:rsid w:val="00380290"/>
    <w:rsid w:val="00380A89"/>
    <w:rsid w:val="00380AB5"/>
    <w:rsid w:val="00381F78"/>
    <w:rsid w:val="003835D9"/>
    <w:rsid w:val="00383757"/>
    <w:rsid w:val="00383952"/>
    <w:rsid w:val="003839B7"/>
    <w:rsid w:val="0038457C"/>
    <w:rsid w:val="0038476E"/>
    <w:rsid w:val="003849BD"/>
    <w:rsid w:val="0038529B"/>
    <w:rsid w:val="00385562"/>
    <w:rsid w:val="00385DD3"/>
    <w:rsid w:val="00386AB4"/>
    <w:rsid w:val="00386B38"/>
    <w:rsid w:val="00387523"/>
    <w:rsid w:val="0038790E"/>
    <w:rsid w:val="00387B5F"/>
    <w:rsid w:val="00387E9A"/>
    <w:rsid w:val="0039227E"/>
    <w:rsid w:val="00392432"/>
    <w:rsid w:val="003924D1"/>
    <w:rsid w:val="00392CED"/>
    <w:rsid w:val="0039344A"/>
    <w:rsid w:val="00393C2B"/>
    <w:rsid w:val="00393D87"/>
    <w:rsid w:val="00394314"/>
    <w:rsid w:val="00394791"/>
    <w:rsid w:val="00395A43"/>
    <w:rsid w:val="00395AF3"/>
    <w:rsid w:val="00395E6C"/>
    <w:rsid w:val="003964BD"/>
    <w:rsid w:val="00396D50"/>
    <w:rsid w:val="00397EF0"/>
    <w:rsid w:val="00397FAA"/>
    <w:rsid w:val="003A10DA"/>
    <w:rsid w:val="003A2DF1"/>
    <w:rsid w:val="003A3779"/>
    <w:rsid w:val="003A4E2A"/>
    <w:rsid w:val="003A5840"/>
    <w:rsid w:val="003A6A16"/>
    <w:rsid w:val="003B047E"/>
    <w:rsid w:val="003B04C0"/>
    <w:rsid w:val="003B0DF9"/>
    <w:rsid w:val="003B16ED"/>
    <w:rsid w:val="003B1D51"/>
    <w:rsid w:val="003B2749"/>
    <w:rsid w:val="003B27CC"/>
    <w:rsid w:val="003B33B8"/>
    <w:rsid w:val="003B411D"/>
    <w:rsid w:val="003B4A57"/>
    <w:rsid w:val="003B5854"/>
    <w:rsid w:val="003B5EF4"/>
    <w:rsid w:val="003B6E2F"/>
    <w:rsid w:val="003B70F0"/>
    <w:rsid w:val="003B75D1"/>
    <w:rsid w:val="003B7734"/>
    <w:rsid w:val="003B7825"/>
    <w:rsid w:val="003C0209"/>
    <w:rsid w:val="003C0C4C"/>
    <w:rsid w:val="003C11E1"/>
    <w:rsid w:val="003C1EE7"/>
    <w:rsid w:val="003C2E29"/>
    <w:rsid w:val="003C3091"/>
    <w:rsid w:val="003C3152"/>
    <w:rsid w:val="003C37DA"/>
    <w:rsid w:val="003C439C"/>
    <w:rsid w:val="003C49CB"/>
    <w:rsid w:val="003C5BD8"/>
    <w:rsid w:val="003C6B4E"/>
    <w:rsid w:val="003C6FEB"/>
    <w:rsid w:val="003C7E77"/>
    <w:rsid w:val="003D0C3F"/>
    <w:rsid w:val="003D1005"/>
    <w:rsid w:val="003D1B9D"/>
    <w:rsid w:val="003D1D0D"/>
    <w:rsid w:val="003D2B8C"/>
    <w:rsid w:val="003D2BD0"/>
    <w:rsid w:val="003D42A3"/>
    <w:rsid w:val="003D5014"/>
    <w:rsid w:val="003D504C"/>
    <w:rsid w:val="003D5BD3"/>
    <w:rsid w:val="003D5CCB"/>
    <w:rsid w:val="003D5D44"/>
    <w:rsid w:val="003D5F13"/>
    <w:rsid w:val="003D5F29"/>
    <w:rsid w:val="003D6559"/>
    <w:rsid w:val="003D6DC0"/>
    <w:rsid w:val="003D7505"/>
    <w:rsid w:val="003D7622"/>
    <w:rsid w:val="003D7C4D"/>
    <w:rsid w:val="003D7D19"/>
    <w:rsid w:val="003E0DA2"/>
    <w:rsid w:val="003E15E1"/>
    <w:rsid w:val="003E1812"/>
    <w:rsid w:val="003E2D69"/>
    <w:rsid w:val="003E2DCD"/>
    <w:rsid w:val="003E3AF2"/>
    <w:rsid w:val="003E46A9"/>
    <w:rsid w:val="003E500C"/>
    <w:rsid w:val="003E50A3"/>
    <w:rsid w:val="003E5CAE"/>
    <w:rsid w:val="003E6A21"/>
    <w:rsid w:val="003E6FE2"/>
    <w:rsid w:val="003E7080"/>
    <w:rsid w:val="003E7FFC"/>
    <w:rsid w:val="003F0210"/>
    <w:rsid w:val="003F03C2"/>
    <w:rsid w:val="003F04B6"/>
    <w:rsid w:val="003F0588"/>
    <w:rsid w:val="003F08EE"/>
    <w:rsid w:val="003F0BE2"/>
    <w:rsid w:val="003F0DC4"/>
    <w:rsid w:val="003F28DF"/>
    <w:rsid w:val="003F292F"/>
    <w:rsid w:val="003F30E2"/>
    <w:rsid w:val="003F3D5D"/>
    <w:rsid w:val="003F41D7"/>
    <w:rsid w:val="003F4BA2"/>
    <w:rsid w:val="003F4E68"/>
    <w:rsid w:val="003F4EEB"/>
    <w:rsid w:val="003F5404"/>
    <w:rsid w:val="003F55D2"/>
    <w:rsid w:val="003F663B"/>
    <w:rsid w:val="003F723A"/>
    <w:rsid w:val="003F7517"/>
    <w:rsid w:val="003F7674"/>
    <w:rsid w:val="003F77AE"/>
    <w:rsid w:val="003F7CED"/>
    <w:rsid w:val="004012D0"/>
    <w:rsid w:val="004013F0"/>
    <w:rsid w:val="00402C9D"/>
    <w:rsid w:val="004030BC"/>
    <w:rsid w:val="00403592"/>
    <w:rsid w:val="00403719"/>
    <w:rsid w:val="00403A68"/>
    <w:rsid w:val="004046DD"/>
    <w:rsid w:val="00405904"/>
    <w:rsid w:val="00405D79"/>
    <w:rsid w:val="00406D73"/>
    <w:rsid w:val="0040721E"/>
    <w:rsid w:val="0041242C"/>
    <w:rsid w:val="004129E9"/>
    <w:rsid w:val="00412DA2"/>
    <w:rsid w:val="0041337D"/>
    <w:rsid w:val="00413F0A"/>
    <w:rsid w:val="004148B8"/>
    <w:rsid w:val="00414B02"/>
    <w:rsid w:val="0041628D"/>
    <w:rsid w:val="004163C1"/>
    <w:rsid w:val="004176AD"/>
    <w:rsid w:val="00417CB5"/>
    <w:rsid w:val="00420050"/>
    <w:rsid w:val="004201BE"/>
    <w:rsid w:val="00421C48"/>
    <w:rsid w:val="00422A6E"/>
    <w:rsid w:val="00422D73"/>
    <w:rsid w:val="0042432F"/>
    <w:rsid w:val="004245C3"/>
    <w:rsid w:val="00424E25"/>
    <w:rsid w:val="004253DA"/>
    <w:rsid w:val="0042577A"/>
    <w:rsid w:val="0042659D"/>
    <w:rsid w:val="00426FB5"/>
    <w:rsid w:val="004277F1"/>
    <w:rsid w:val="004301EB"/>
    <w:rsid w:val="00430B02"/>
    <w:rsid w:val="0043102F"/>
    <w:rsid w:val="004313D3"/>
    <w:rsid w:val="00431563"/>
    <w:rsid w:val="00431EA8"/>
    <w:rsid w:val="0043276C"/>
    <w:rsid w:val="00432977"/>
    <w:rsid w:val="00432CED"/>
    <w:rsid w:val="00433195"/>
    <w:rsid w:val="00433AF2"/>
    <w:rsid w:val="0043450B"/>
    <w:rsid w:val="0043499B"/>
    <w:rsid w:val="00434A8B"/>
    <w:rsid w:val="00435B3B"/>
    <w:rsid w:val="00436A8B"/>
    <w:rsid w:val="00437055"/>
    <w:rsid w:val="00437D44"/>
    <w:rsid w:val="004408F1"/>
    <w:rsid w:val="004412E2"/>
    <w:rsid w:val="00441539"/>
    <w:rsid w:val="00441CC2"/>
    <w:rsid w:val="004426C7"/>
    <w:rsid w:val="00442C06"/>
    <w:rsid w:val="00444204"/>
    <w:rsid w:val="00444426"/>
    <w:rsid w:val="004446D6"/>
    <w:rsid w:val="00445311"/>
    <w:rsid w:val="0044538E"/>
    <w:rsid w:val="0044576F"/>
    <w:rsid w:val="00445773"/>
    <w:rsid w:val="0044591F"/>
    <w:rsid w:val="00445AEE"/>
    <w:rsid w:val="00446294"/>
    <w:rsid w:val="00447FB8"/>
    <w:rsid w:val="00450B56"/>
    <w:rsid w:val="0045113A"/>
    <w:rsid w:val="00451E5B"/>
    <w:rsid w:val="00451FE1"/>
    <w:rsid w:val="00452094"/>
    <w:rsid w:val="00452B98"/>
    <w:rsid w:val="00452EC8"/>
    <w:rsid w:val="004530AC"/>
    <w:rsid w:val="00453708"/>
    <w:rsid w:val="00453816"/>
    <w:rsid w:val="0045534E"/>
    <w:rsid w:val="0045550C"/>
    <w:rsid w:val="00455A6D"/>
    <w:rsid w:val="00456A53"/>
    <w:rsid w:val="00457C34"/>
    <w:rsid w:val="00457E6D"/>
    <w:rsid w:val="00460082"/>
    <w:rsid w:val="0046099F"/>
    <w:rsid w:val="0046155F"/>
    <w:rsid w:val="0046161C"/>
    <w:rsid w:val="00461749"/>
    <w:rsid w:val="00462A6F"/>
    <w:rsid w:val="00463396"/>
    <w:rsid w:val="00464977"/>
    <w:rsid w:val="00464F5A"/>
    <w:rsid w:val="004650A6"/>
    <w:rsid w:val="00465362"/>
    <w:rsid w:val="004653D1"/>
    <w:rsid w:val="004659FD"/>
    <w:rsid w:val="00465CF3"/>
    <w:rsid w:val="00466BDB"/>
    <w:rsid w:val="004670B6"/>
    <w:rsid w:val="00467C50"/>
    <w:rsid w:val="00467F33"/>
    <w:rsid w:val="0047005A"/>
    <w:rsid w:val="00470101"/>
    <w:rsid w:val="0047207E"/>
    <w:rsid w:val="00472126"/>
    <w:rsid w:val="0047247C"/>
    <w:rsid w:val="00472506"/>
    <w:rsid w:val="00472C5F"/>
    <w:rsid w:val="00472DC4"/>
    <w:rsid w:val="00472FA8"/>
    <w:rsid w:val="004730E5"/>
    <w:rsid w:val="00473246"/>
    <w:rsid w:val="0047393B"/>
    <w:rsid w:val="00473E30"/>
    <w:rsid w:val="004741B6"/>
    <w:rsid w:val="00474602"/>
    <w:rsid w:val="004749A6"/>
    <w:rsid w:val="00474B6D"/>
    <w:rsid w:val="00474D33"/>
    <w:rsid w:val="00474E6A"/>
    <w:rsid w:val="0047518F"/>
    <w:rsid w:val="004758B5"/>
    <w:rsid w:val="00475E1A"/>
    <w:rsid w:val="00475EB3"/>
    <w:rsid w:val="004760D3"/>
    <w:rsid w:val="004760E3"/>
    <w:rsid w:val="00476322"/>
    <w:rsid w:val="0047683F"/>
    <w:rsid w:val="00476D68"/>
    <w:rsid w:val="00477407"/>
    <w:rsid w:val="0047744C"/>
    <w:rsid w:val="004805D9"/>
    <w:rsid w:val="004806A3"/>
    <w:rsid w:val="00480DBF"/>
    <w:rsid w:val="004822F7"/>
    <w:rsid w:val="00482E17"/>
    <w:rsid w:val="00483CFE"/>
    <w:rsid w:val="00484215"/>
    <w:rsid w:val="00485409"/>
    <w:rsid w:val="00485BFF"/>
    <w:rsid w:val="00485CF0"/>
    <w:rsid w:val="00485E39"/>
    <w:rsid w:val="004869D0"/>
    <w:rsid w:val="0048733B"/>
    <w:rsid w:val="00487F4C"/>
    <w:rsid w:val="004913FD"/>
    <w:rsid w:val="00491E62"/>
    <w:rsid w:val="004926FF"/>
    <w:rsid w:val="0049302E"/>
    <w:rsid w:val="00493866"/>
    <w:rsid w:val="00493DAD"/>
    <w:rsid w:val="00494484"/>
    <w:rsid w:val="0049494F"/>
    <w:rsid w:val="00495412"/>
    <w:rsid w:val="0049579C"/>
    <w:rsid w:val="004959FA"/>
    <w:rsid w:val="00495CCC"/>
    <w:rsid w:val="0049617D"/>
    <w:rsid w:val="00496425"/>
    <w:rsid w:val="004973DC"/>
    <w:rsid w:val="00497D39"/>
    <w:rsid w:val="004A0469"/>
    <w:rsid w:val="004A07CB"/>
    <w:rsid w:val="004A1777"/>
    <w:rsid w:val="004A1BB8"/>
    <w:rsid w:val="004A3D95"/>
    <w:rsid w:val="004A4637"/>
    <w:rsid w:val="004A49CD"/>
    <w:rsid w:val="004A4AB5"/>
    <w:rsid w:val="004A59CA"/>
    <w:rsid w:val="004A5C76"/>
    <w:rsid w:val="004A5FAB"/>
    <w:rsid w:val="004A77CD"/>
    <w:rsid w:val="004A7A18"/>
    <w:rsid w:val="004B1966"/>
    <w:rsid w:val="004B26D2"/>
    <w:rsid w:val="004B31B9"/>
    <w:rsid w:val="004B38FD"/>
    <w:rsid w:val="004B3B30"/>
    <w:rsid w:val="004B59DA"/>
    <w:rsid w:val="004B5C5E"/>
    <w:rsid w:val="004B628F"/>
    <w:rsid w:val="004B65CF"/>
    <w:rsid w:val="004B6719"/>
    <w:rsid w:val="004B68BF"/>
    <w:rsid w:val="004C04EC"/>
    <w:rsid w:val="004C18BF"/>
    <w:rsid w:val="004C1C19"/>
    <w:rsid w:val="004C207D"/>
    <w:rsid w:val="004C2817"/>
    <w:rsid w:val="004C2C5F"/>
    <w:rsid w:val="004C34DC"/>
    <w:rsid w:val="004C3EEF"/>
    <w:rsid w:val="004C3FA1"/>
    <w:rsid w:val="004C5FCD"/>
    <w:rsid w:val="004C6167"/>
    <w:rsid w:val="004C617F"/>
    <w:rsid w:val="004C6798"/>
    <w:rsid w:val="004C6B8A"/>
    <w:rsid w:val="004C73EF"/>
    <w:rsid w:val="004C75F2"/>
    <w:rsid w:val="004C7E10"/>
    <w:rsid w:val="004D1478"/>
    <w:rsid w:val="004D1C35"/>
    <w:rsid w:val="004D2397"/>
    <w:rsid w:val="004D2FC5"/>
    <w:rsid w:val="004D3785"/>
    <w:rsid w:val="004D4326"/>
    <w:rsid w:val="004D4B94"/>
    <w:rsid w:val="004D532C"/>
    <w:rsid w:val="004D542E"/>
    <w:rsid w:val="004D55B4"/>
    <w:rsid w:val="004D5A02"/>
    <w:rsid w:val="004D6F5C"/>
    <w:rsid w:val="004E039B"/>
    <w:rsid w:val="004E0A55"/>
    <w:rsid w:val="004E14DA"/>
    <w:rsid w:val="004E18E9"/>
    <w:rsid w:val="004E1A4B"/>
    <w:rsid w:val="004E2FC3"/>
    <w:rsid w:val="004E3859"/>
    <w:rsid w:val="004E4094"/>
    <w:rsid w:val="004E5121"/>
    <w:rsid w:val="004E6309"/>
    <w:rsid w:val="004E6E81"/>
    <w:rsid w:val="004F0190"/>
    <w:rsid w:val="004F097D"/>
    <w:rsid w:val="004F0D1D"/>
    <w:rsid w:val="004F0F36"/>
    <w:rsid w:val="004F1B87"/>
    <w:rsid w:val="004F2342"/>
    <w:rsid w:val="004F2B81"/>
    <w:rsid w:val="004F2F6D"/>
    <w:rsid w:val="004F3B1D"/>
    <w:rsid w:val="004F4545"/>
    <w:rsid w:val="004F4983"/>
    <w:rsid w:val="004F5105"/>
    <w:rsid w:val="004F5636"/>
    <w:rsid w:val="004F5EE1"/>
    <w:rsid w:val="004F603E"/>
    <w:rsid w:val="004F6370"/>
    <w:rsid w:val="004F6BB3"/>
    <w:rsid w:val="004F7489"/>
    <w:rsid w:val="004F7A99"/>
    <w:rsid w:val="005003A0"/>
    <w:rsid w:val="00500F55"/>
    <w:rsid w:val="00503820"/>
    <w:rsid w:val="00503C2D"/>
    <w:rsid w:val="0050444F"/>
    <w:rsid w:val="00504A67"/>
    <w:rsid w:val="00504CF3"/>
    <w:rsid w:val="005052B6"/>
    <w:rsid w:val="005053B9"/>
    <w:rsid w:val="00506670"/>
    <w:rsid w:val="00510484"/>
    <w:rsid w:val="00510DA8"/>
    <w:rsid w:val="00510E76"/>
    <w:rsid w:val="005111B6"/>
    <w:rsid w:val="00511436"/>
    <w:rsid w:val="00511705"/>
    <w:rsid w:val="00511839"/>
    <w:rsid w:val="00511D02"/>
    <w:rsid w:val="00512276"/>
    <w:rsid w:val="00512537"/>
    <w:rsid w:val="0051359A"/>
    <w:rsid w:val="0051377B"/>
    <w:rsid w:val="00513CAB"/>
    <w:rsid w:val="00515F16"/>
    <w:rsid w:val="0051606A"/>
    <w:rsid w:val="00516175"/>
    <w:rsid w:val="005171B0"/>
    <w:rsid w:val="00517240"/>
    <w:rsid w:val="00517924"/>
    <w:rsid w:val="0052017E"/>
    <w:rsid w:val="005201B7"/>
    <w:rsid w:val="00520DEE"/>
    <w:rsid w:val="00521ACB"/>
    <w:rsid w:val="00522DF7"/>
    <w:rsid w:val="005231EA"/>
    <w:rsid w:val="00523B4C"/>
    <w:rsid w:val="00523C94"/>
    <w:rsid w:val="00524762"/>
    <w:rsid w:val="00524CD5"/>
    <w:rsid w:val="00524EBE"/>
    <w:rsid w:val="00524FBE"/>
    <w:rsid w:val="0052691B"/>
    <w:rsid w:val="00526C26"/>
    <w:rsid w:val="00527345"/>
    <w:rsid w:val="00530F7A"/>
    <w:rsid w:val="005316FE"/>
    <w:rsid w:val="00532800"/>
    <w:rsid w:val="00533E51"/>
    <w:rsid w:val="0053441A"/>
    <w:rsid w:val="00534FE9"/>
    <w:rsid w:val="00535A3A"/>
    <w:rsid w:val="00535C72"/>
    <w:rsid w:val="00535CAB"/>
    <w:rsid w:val="00536305"/>
    <w:rsid w:val="0053632E"/>
    <w:rsid w:val="00536EA1"/>
    <w:rsid w:val="00537539"/>
    <w:rsid w:val="005376C8"/>
    <w:rsid w:val="0053787D"/>
    <w:rsid w:val="005402BC"/>
    <w:rsid w:val="005402D6"/>
    <w:rsid w:val="00540789"/>
    <w:rsid w:val="00540C0E"/>
    <w:rsid w:val="00540C6C"/>
    <w:rsid w:val="00541B1C"/>
    <w:rsid w:val="00541B77"/>
    <w:rsid w:val="0054225A"/>
    <w:rsid w:val="00542659"/>
    <w:rsid w:val="00542816"/>
    <w:rsid w:val="00542A45"/>
    <w:rsid w:val="00543C99"/>
    <w:rsid w:val="005446B0"/>
    <w:rsid w:val="00546421"/>
    <w:rsid w:val="0054658A"/>
    <w:rsid w:val="0054666C"/>
    <w:rsid w:val="0054708A"/>
    <w:rsid w:val="005477C5"/>
    <w:rsid w:val="0055061A"/>
    <w:rsid w:val="00550D6C"/>
    <w:rsid w:val="00550ECD"/>
    <w:rsid w:val="00551538"/>
    <w:rsid w:val="00551919"/>
    <w:rsid w:val="00551FBF"/>
    <w:rsid w:val="00552344"/>
    <w:rsid w:val="0055245D"/>
    <w:rsid w:val="0055357D"/>
    <w:rsid w:val="00553802"/>
    <w:rsid w:val="00553DB9"/>
    <w:rsid w:val="0055537D"/>
    <w:rsid w:val="00556000"/>
    <w:rsid w:val="00556AFD"/>
    <w:rsid w:val="00556CD7"/>
    <w:rsid w:val="0055761D"/>
    <w:rsid w:val="00557AA6"/>
    <w:rsid w:val="00560142"/>
    <w:rsid w:val="00561ADD"/>
    <w:rsid w:val="005621C5"/>
    <w:rsid w:val="0056227E"/>
    <w:rsid w:val="005631AF"/>
    <w:rsid w:val="0056368B"/>
    <w:rsid w:val="00563B67"/>
    <w:rsid w:val="00564F52"/>
    <w:rsid w:val="0056529B"/>
    <w:rsid w:val="00566A76"/>
    <w:rsid w:val="00566DCB"/>
    <w:rsid w:val="00567840"/>
    <w:rsid w:val="005713C5"/>
    <w:rsid w:val="00571FDE"/>
    <w:rsid w:val="005721B5"/>
    <w:rsid w:val="0057280C"/>
    <w:rsid w:val="00572C90"/>
    <w:rsid w:val="0057317B"/>
    <w:rsid w:val="005733C3"/>
    <w:rsid w:val="00573D2C"/>
    <w:rsid w:val="005757A0"/>
    <w:rsid w:val="00576828"/>
    <w:rsid w:val="00576DB1"/>
    <w:rsid w:val="00577617"/>
    <w:rsid w:val="005779C4"/>
    <w:rsid w:val="0058014D"/>
    <w:rsid w:val="00580B7E"/>
    <w:rsid w:val="00581290"/>
    <w:rsid w:val="005816D9"/>
    <w:rsid w:val="00581901"/>
    <w:rsid w:val="00582ACF"/>
    <w:rsid w:val="005834DF"/>
    <w:rsid w:val="005838A6"/>
    <w:rsid w:val="00583F8A"/>
    <w:rsid w:val="005843D2"/>
    <w:rsid w:val="005854C8"/>
    <w:rsid w:val="00585739"/>
    <w:rsid w:val="0058654B"/>
    <w:rsid w:val="005869F9"/>
    <w:rsid w:val="00586AFF"/>
    <w:rsid w:val="00586D8B"/>
    <w:rsid w:val="00587C91"/>
    <w:rsid w:val="00590494"/>
    <w:rsid w:val="005908C6"/>
    <w:rsid w:val="005909C9"/>
    <w:rsid w:val="0059152A"/>
    <w:rsid w:val="00592207"/>
    <w:rsid w:val="0059313B"/>
    <w:rsid w:val="00593B5D"/>
    <w:rsid w:val="00595068"/>
    <w:rsid w:val="0059508A"/>
    <w:rsid w:val="00595132"/>
    <w:rsid w:val="005952D4"/>
    <w:rsid w:val="005961A2"/>
    <w:rsid w:val="00596799"/>
    <w:rsid w:val="005969D1"/>
    <w:rsid w:val="005A0100"/>
    <w:rsid w:val="005A028A"/>
    <w:rsid w:val="005A0A87"/>
    <w:rsid w:val="005A0DFA"/>
    <w:rsid w:val="005A1756"/>
    <w:rsid w:val="005A229F"/>
    <w:rsid w:val="005A2C77"/>
    <w:rsid w:val="005A33B0"/>
    <w:rsid w:val="005A3CC9"/>
    <w:rsid w:val="005A48C8"/>
    <w:rsid w:val="005A4EF6"/>
    <w:rsid w:val="005A5BC1"/>
    <w:rsid w:val="005A61DE"/>
    <w:rsid w:val="005A6311"/>
    <w:rsid w:val="005A696B"/>
    <w:rsid w:val="005A7498"/>
    <w:rsid w:val="005B03B8"/>
    <w:rsid w:val="005B14C9"/>
    <w:rsid w:val="005B1569"/>
    <w:rsid w:val="005B1C50"/>
    <w:rsid w:val="005B1E17"/>
    <w:rsid w:val="005B2A70"/>
    <w:rsid w:val="005B3354"/>
    <w:rsid w:val="005B3D29"/>
    <w:rsid w:val="005B44B5"/>
    <w:rsid w:val="005B5B84"/>
    <w:rsid w:val="005B5C39"/>
    <w:rsid w:val="005B5D09"/>
    <w:rsid w:val="005B5DC9"/>
    <w:rsid w:val="005B669E"/>
    <w:rsid w:val="005B72E8"/>
    <w:rsid w:val="005B7AE6"/>
    <w:rsid w:val="005C03FE"/>
    <w:rsid w:val="005C05E9"/>
    <w:rsid w:val="005C08A3"/>
    <w:rsid w:val="005C2CF8"/>
    <w:rsid w:val="005C31D6"/>
    <w:rsid w:val="005C37B8"/>
    <w:rsid w:val="005C3D07"/>
    <w:rsid w:val="005C3F6E"/>
    <w:rsid w:val="005C440D"/>
    <w:rsid w:val="005C46C8"/>
    <w:rsid w:val="005C4E45"/>
    <w:rsid w:val="005C52DF"/>
    <w:rsid w:val="005C53D9"/>
    <w:rsid w:val="005C5842"/>
    <w:rsid w:val="005C7CBD"/>
    <w:rsid w:val="005C7E68"/>
    <w:rsid w:val="005D02E8"/>
    <w:rsid w:val="005D06F1"/>
    <w:rsid w:val="005D0A67"/>
    <w:rsid w:val="005D1134"/>
    <w:rsid w:val="005D1C42"/>
    <w:rsid w:val="005D206A"/>
    <w:rsid w:val="005D23FC"/>
    <w:rsid w:val="005D25EB"/>
    <w:rsid w:val="005D372C"/>
    <w:rsid w:val="005D4A59"/>
    <w:rsid w:val="005D4BE2"/>
    <w:rsid w:val="005D4C01"/>
    <w:rsid w:val="005D50ED"/>
    <w:rsid w:val="005D55E4"/>
    <w:rsid w:val="005D7085"/>
    <w:rsid w:val="005D7431"/>
    <w:rsid w:val="005D7985"/>
    <w:rsid w:val="005E0248"/>
    <w:rsid w:val="005E06CD"/>
    <w:rsid w:val="005E2572"/>
    <w:rsid w:val="005E2BEA"/>
    <w:rsid w:val="005E384B"/>
    <w:rsid w:val="005E415B"/>
    <w:rsid w:val="005E42C0"/>
    <w:rsid w:val="005E440B"/>
    <w:rsid w:val="005E4577"/>
    <w:rsid w:val="005E4B04"/>
    <w:rsid w:val="005E5600"/>
    <w:rsid w:val="005E5631"/>
    <w:rsid w:val="005E56C6"/>
    <w:rsid w:val="005E6187"/>
    <w:rsid w:val="005E6232"/>
    <w:rsid w:val="005E6498"/>
    <w:rsid w:val="005E75C1"/>
    <w:rsid w:val="005F0A00"/>
    <w:rsid w:val="005F1245"/>
    <w:rsid w:val="005F15B5"/>
    <w:rsid w:val="005F1E89"/>
    <w:rsid w:val="005F3817"/>
    <w:rsid w:val="005F3C2B"/>
    <w:rsid w:val="005F45BF"/>
    <w:rsid w:val="005F4950"/>
    <w:rsid w:val="005F4CCF"/>
    <w:rsid w:val="005F511E"/>
    <w:rsid w:val="005F5E48"/>
    <w:rsid w:val="005F63C6"/>
    <w:rsid w:val="005F652D"/>
    <w:rsid w:val="005F7631"/>
    <w:rsid w:val="005F7C37"/>
    <w:rsid w:val="0060077D"/>
    <w:rsid w:val="0060106B"/>
    <w:rsid w:val="006020D3"/>
    <w:rsid w:val="0060282E"/>
    <w:rsid w:val="006031BF"/>
    <w:rsid w:val="00603BEC"/>
    <w:rsid w:val="00603C95"/>
    <w:rsid w:val="0060467A"/>
    <w:rsid w:val="00604996"/>
    <w:rsid w:val="00604A49"/>
    <w:rsid w:val="00604A69"/>
    <w:rsid w:val="00604DD2"/>
    <w:rsid w:val="00604F18"/>
    <w:rsid w:val="00605523"/>
    <w:rsid w:val="00605C96"/>
    <w:rsid w:val="00606B9A"/>
    <w:rsid w:val="00606E16"/>
    <w:rsid w:val="006073E7"/>
    <w:rsid w:val="006074F7"/>
    <w:rsid w:val="00607744"/>
    <w:rsid w:val="006105D8"/>
    <w:rsid w:val="00610DBA"/>
    <w:rsid w:val="006117D8"/>
    <w:rsid w:val="00611AE7"/>
    <w:rsid w:val="00611CA5"/>
    <w:rsid w:val="00611E1C"/>
    <w:rsid w:val="006121D5"/>
    <w:rsid w:val="00612B08"/>
    <w:rsid w:val="00613CA8"/>
    <w:rsid w:val="00613ED9"/>
    <w:rsid w:val="00613EFF"/>
    <w:rsid w:val="00614FDA"/>
    <w:rsid w:val="0061606F"/>
    <w:rsid w:val="006164D1"/>
    <w:rsid w:val="006167AE"/>
    <w:rsid w:val="00616E04"/>
    <w:rsid w:val="00620A9D"/>
    <w:rsid w:val="00620CBD"/>
    <w:rsid w:val="006221FA"/>
    <w:rsid w:val="00622550"/>
    <w:rsid w:val="006228DE"/>
    <w:rsid w:val="00623057"/>
    <w:rsid w:val="006231D4"/>
    <w:rsid w:val="006231FF"/>
    <w:rsid w:val="0062355B"/>
    <w:rsid w:val="00623670"/>
    <w:rsid w:val="006244BD"/>
    <w:rsid w:val="006251D1"/>
    <w:rsid w:val="00625710"/>
    <w:rsid w:val="006258B7"/>
    <w:rsid w:val="0062594C"/>
    <w:rsid w:val="00626203"/>
    <w:rsid w:val="006267B0"/>
    <w:rsid w:val="00627242"/>
    <w:rsid w:val="0062786B"/>
    <w:rsid w:val="00627E04"/>
    <w:rsid w:val="00627FB8"/>
    <w:rsid w:val="00630490"/>
    <w:rsid w:val="00630574"/>
    <w:rsid w:val="0063061D"/>
    <w:rsid w:val="00630EBC"/>
    <w:rsid w:val="006316DD"/>
    <w:rsid w:val="0063190B"/>
    <w:rsid w:val="0063199A"/>
    <w:rsid w:val="00632348"/>
    <w:rsid w:val="006324A4"/>
    <w:rsid w:val="00632A4F"/>
    <w:rsid w:val="00632B21"/>
    <w:rsid w:val="0063309A"/>
    <w:rsid w:val="006340EA"/>
    <w:rsid w:val="0063436D"/>
    <w:rsid w:val="0063475D"/>
    <w:rsid w:val="00634C85"/>
    <w:rsid w:val="0063581E"/>
    <w:rsid w:val="006358BD"/>
    <w:rsid w:val="00636EB9"/>
    <w:rsid w:val="00637923"/>
    <w:rsid w:val="00637FA7"/>
    <w:rsid w:val="00641A60"/>
    <w:rsid w:val="006426EE"/>
    <w:rsid w:val="00643510"/>
    <w:rsid w:val="00643903"/>
    <w:rsid w:val="00645033"/>
    <w:rsid w:val="0064586E"/>
    <w:rsid w:val="00645971"/>
    <w:rsid w:val="0064784F"/>
    <w:rsid w:val="00647A25"/>
    <w:rsid w:val="00647D8A"/>
    <w:rsid w:val="00647FB5"/>
    <w:rsid w:val="006516AB"/>
    <w:rsid w:val="00651F21"/>
    <w:rsid w:val="00652CC0"/>
    <w:rsid w:val="00652E61"/>
    <w:rsid w:val="00653079"/>
    <w:rsid w:val="0065309A"/>
    <w:rsid w:val="00653304"/>
    <w:rsid w:val="006541E5"/>
    <w:rsid w:val="00654E40"/>
    <w:rsid w:val="006552E5"/>
    <w:rsid w:val="00655CD8"/>
    <w:rsid w:val="006566A1"/>
    <w:rsid w:val="00660A6C"/>
    <w:rsid w:val="00661403"/>
    <w:rsid w:val="00662267"/>
    <w:rsid w:val="006626C4"/>
    <w:rsid w:val="00662BCF"/>
    <w:rsid w:val="00662FEB"/>
    <w:rsid w:val="0066325A"/>
    <w:rsid w:val="00663426"/>
    <w:rsid w:val="00663502"/>
    <w:rsid w:val="00663612"/>
    <w:rsid w:val="0066364F"/>
    <w:rsid w:val="0066492B"/>
    <w:rsid w:val="006649CA"/>
    <w:rsid w:val="00664B6C"/>
    <w:rsid w:val="00665131"/>
    <w:rsid w:val="006658E5"/>
    <w:rsid w:val="00666292"/>
    <w:rsid w:val="00666909"/>
    <w:rsid w:val="00666AC3"/>
    <w:rsid w:val="00666FC6"/>
    <w:rsid w:val="00667D2A"/>
    <w:rsid w:val="006701B7"/>
    <w:rsid w:val="006708B8"/>
    <w:rsid w:val="0067259D"/>
    <w:rsid w:val="00672B9C"/>
    <w:rsid w:val="00672F8B"/>
    <w:rsid w:val="00673D71"/>
    <w:rsid w:val="00674650"/>
    <w:rsid w:val="00674758"/>
    <w:rsid w:val="00674E83"/>
    <w:rsid w:val="006751CC"/>
    <w:rsid w:val="0067532F"/>
    <w:rsid w:val="00676480"/>
    <w:rsid w:val="006774DC"/>
    <w:rsid w:val="0068050F"/>
    <w:rsid w:val="00680A04"/>
    <w:rsid w:val="0068109A"/>
    <w:rsid w:val="00681430"/>
    <w:rsid w:val="006830AA"/>
    <w:rsid w:val="00683214"/>
    <w:rsid w:val="0068409A"/>
    <w:rsid w:val="006842ED"/>
    <w:rsid w:val="006853F3"/>
    <w:rsid w:val="0068569D"/>
    <w:rsid w:val="0068596A"/>
    <w:rsid w:val="00686048"/>
    <w:rsid w:val="006866E0"/>
    <w:rsid w:val="00686A73"/>
    <w:rsid w:val="00686DB0"/>
    <w:rsid w:val="00687D74"/>
    <w:rsid w:val="006907AD"/>
    <w:rsid w:val="00690988"/>
    <w:rsid w:val="0069182D"/>
    <w:rsid w:val="00691A5F"/>
    <w:rsid w:val="0069287B"/>
    <w:rsid w:val="006945D6"/>
    <w:rsid w:val="00694FFA"/>
    <w:rsid w:val="00695002"/>
    <w:rsid w:val="0069655C"/>
    <w:rsid w:val="006965CC"/>
    <w:rsid w:val="00696734"/>
    <w:rsid w:val="00696A03"/>
    <w:rsid w:val="006972B7"/>
    <w:rsid w:val="006974F3"/>
    <w:rsid w:val="006A0D7B"/>
    <w:rsid w:val="006A12D8"/>
    <w:rsid w:val="006A16A0"/>
    <w:rsid w:val="006A2175"/>
    <w:rsid w:val="006A233B"/>
    <w:rsid w:val="006A2DE2"/>
    <w:rsid w:val="006A2F03"/>
    <w:rsid w:val="006A3869"/>
    <w:rsid w:val="006A44B9"/>
    <w:rsid w:val="006A5AD7"/>
    <w:rsid w:val="006A5DD6"/>
    <w:rsid w:val="006A6767"/>
    <w:rsid w:val="006A6F32"/>
    <w:rsid w:val="006A6FC8"/>
    <w:rsid w:val="006A74B5"/>
    <w:rsid w:val="006B02EE"/>
    <w:rsid w:val="006B052F"/>
    <w:rsid w:val="006B0F84"/>
    <w:rsid w:val="006B1012"/>
    <w:rsid w:val="006B1BAC"/>
    <w:rsid w:val="006B2940"/>
    <w:rsid w:val="006B2E7D"/>
    <w:rsid w:val="006B3406"/>
    <w:rsid w:val="006B3B4C"/>
    <w:rsid w:val="006B4744"/>
    <w:rsid w:val="006B4E79"/>
    <w:rsid w:val="006B6BBD"/>
    <w:rsid w:val="006C02E7"/>
    <w:rsid w:val="006C0442"/>
    <w:rsid w:val="006C1EF3"/>
    <w:rsid w:val="006C2812"/>
    <w:rsid w:val="006C36AE"/>
    <w:rsid w:val="006C3894"/>
    <w:rsid w:val="006C4291"/>
    <w:rsid w:val="006C51BC"/>
    <w:rsid w:val="006C5B0C"/>
    <w:rsid w:val="006C69FD"/>
    <w:rsid w:val="006C6C93"/>
    <w:rsid w:val="006D0B69"/>
    <w:rsid w:val="006D179F"/>
    <w:rsid w:val="006D33FE"/>
    <w:rsid w:val="006D4C5B"/>
    <w:rsid w:val="006D527A"/>
    <w:rsid w:val="006D5385"/>
    <w:rsid w:val="006D57A4"/>
    <w:rsid w:val="006D5A18"/>
    <w:rsid w:val="006D5BBD"/>
    <w:rsid w:val="006D5E83"/>
    <w:rsid w:val="006D5F8E"/>
    <w:rsid w:val="006D6215"/>
    <w:rsid w:val="006D6B0B"/>
    <w:rsid w:val="006D708C"/>
    <w:rsid w:val="006D7484"/>
    <w:rsid w:val="006E05C1"/>
    <w:rsid w:val="006E0B2F"/>
    <w:rsid w:val="006E19FF"/>
    <w:rsid w:val="006E22C2"/>
    <w:rsid w:val="006E343A"/>
    <w:rsid w:val="006E4A61"/>
    <w:rsid w:val="006E53DE"/>
    <w:rsid w:val="006E6951"/>
    <w:rsid w:val="006E6A06"/>
    <w:rsid w:val="006E6BE8"/>
    <w:rsid w:val="006F0666"/>
    <w:rsid w:val="006F1BA0"/>
    <w:rsid w:val="006F1F5F"/>
    <w:rsid w:val="006F2049"/>
    <w:rsid w:val="006F24DC"/>
    <w:rsid w:val="006F262A"/>
    <w:rsid w:val="006F2803"/>
    <w:rsid w:val="006F3059"/>
    <w:rsid w:val="006F34A3"/>
    <w:rsid w:val="006F3E3D"/>
    <w:rsid w:val="006F4004"/>
    <w:rsid w:val="006F428E"/>
    <w:rsid w:val="006F4F74"/>
    <w:rsid w:val="006F5294"/>
    <w:rsid w:val="006F5571"/>
    <w:rsid w:val="006F592F"/>
    <w:rsid w:val="006F5C91"/>
    <w:rsid w:val="006F7C7C"/>
    <w:rsid w:val="00700364"/>
    <w:rsid w:val="007003F8"/>
    <w:rsid w:val="007012DC"/>
    <w:rsid w:val="0070219D"/>
    <w:rsid w:val="00702B8B"/>
    <w:rsid w:val="0070378F"/>
    <w:rsid w:val="007039CE"/>
    <w:rsid w:val="00703F21"/>
    <w:rsid w:val="007045AC"/>
    <w:rsid w:val="007046DE"/>
    <w:rsid w:val="00704709"/>
    <w:rsid w:val="00704B0F"/>
    <w:rsid w:val="00704F82"/>
    <w:rsid w:val="00705A96"/>
    <w:rsid w:val="00705EEF"/>
    <w:rsid w:val="00707176"/>
    <w:rsid w:val="0071022C"/>
    <w:rsid w:val="00711B40"/>
    <w:rsid w:val="0071502F"/>
    <w:rsid w:val="00715191"/>
    <w:rsid w:val="007153E5"/>
    <w:rsid w:val="00715FB7"/>
    <w:rsid w:val="0071627C"/>
    <w:rsid w:val="00716C15"/>
    <w:rsid w:val="00720703"/>
    <w:rsid w:val="00720FB2"/>
    <w:rsid w:val="00721813"/>
    <w:rsid w:val="007224AD"/>
    <w:rsid w:val="00722D0E"/>
    <w:rsid w:val="007230DC"/>
    <w:rsid w:val="007237EB"/>
    <w:rsid w:val="007240B2"/>
    <w:rsid w:val="00724B9E"/>
    <w:rsid w:val="00724F3D"/>
    <w:rsid w:val="007256EA"/>
    <w:rsid w:val="007259FD"/>
    <w:rsid w:val="007268C8"/>
    <w:rsid w:val="0072704B"/>
    <w:rsid w:val="007277FA"/>
    <w:rsid w:val="00727993"/>
    <w:rsid w:val="00727BD6"/>
    <w:rsid w:val="00727C3D"/>
    <w:rsid w:val="00727CCA"/>
    <w:rsid w:val="007300FA"/>
    <w:rsid w:val="007304F3"/>
    <w:rsid w:val="00731476"/>
    <w:rsid w:val="00731735"/>
    <w:rsid w:val="00731917"/>
    <w:rsid w:val="00732111"/>
    <w:rsid w:val="007321B3"/>
    <w:rsid w:val="0073269B"/>
    <w:rsid w:val="007336AC"/>
    <w:rsid w:val="00733832"/>
    <w:rsid w:val="00733A22"/>
    <w:rsid w:val="0073428A"/>
    <w:rsid w:val="0073489D"/>
    <w:rsid w:val="00735B4A"/>
    <w:rsid w:val="00735D77"/>
    <w:rsid w:val="00737040"/>
    <w:rsid w:val="00737DAF"/>
    <w:rsid w:val="00740943"/>
    <w:rsid w:val="00740B11"/>
    <w:rsid w:val="00740D95"/>
    <w:rsid w:val="00740E9F"/>
    <w:rsid w:val="007432CA"/>
    <w:rsid w:val="00743DAA"/>
    <w:rsid w:val="0074423A"/>
    <w:rsid w:val="0074461C"/>
    <w:rsid w:val="007448D6"/>
    <w:rsid w:val="00745627"/>
    <w:rsid w:val="00745B5C"/>
    <w:rsid w:val="00745DC1"/>
    <w:rsid w:val="00746373"/>
    <w:rsid w:val="00746FB8"/>
    <w:rsid w:val="00747112"/>
    <w:rsid w:val="007505F6"/>
    <w:rsid w:val="00750BBD"/>
    <w:rsid w:val="00751390"/>
    <w:rsid w:val="00752585"/>
    <w:rsid w:val="0075325A"/>
    <w:rsid w:val="007544F0"/>
    <w:rsid w:val="00755373"/>
    <w:rsid w:val="00755A2A"/>
    <w:rsid w:val="00755F2B"/>
    <w:rsid w:val="0075633E"/>
    <w:rsid w:val="0075794E"/>
    <w:rsid w:val="00757EAB"/>
    <w:rsid w:val="007610CB"/>
    <w:rsid w:val="00761982"/>
    <w:rsid w:val="00761B6A"/>
    <w:rsid w:val="00761E12"/>
    <w:rsid w:val="00761F45"/>
    <w:rsid w:val="007629F4"/>
    <w:rsid w:val="00762D57"/>
    <w:rsid w:val="0076324A"/>
    <w:rsid w:val="0076329E"/>
    <w:rsid w:val="007634CD"/>
    <w:rsid w:val="00763963"/>
    <w:rsid w:val="00763F62"/>
    <w:rsid w:val="0076422C"/>
    <w:rsid w:val="00765476"/>
    <w:rsid w:val="0076641E"/>
    <w:rsid w:val="00766F8B"/>
    <w:rsid w:val="0076749A"/>
    <w:rsid w:val="0076752F"/>
    <w:rsid w:val="007675A8"/>
    <w:rsid w:val="007678AF"/>
    <w:rsid w:val="00767945"/>
    <w:rsid w:val="007706FF"/>
    <w:rsid w:val="00770E37"/>
    <w:rsid w:val="00770F71"/>
    <w:rsid w:val="00771059"/>
    <w:rsid w:val="00771265"/>
    <w:rsid w:val="00771354"/>
    <w:rsid w:val="00771FD1"/>
    <w:rsid w:val="0077299C"/>
    <w:rsid w:val="007729AA"/>
    <w:rsid w:val="007736A5"/>
    <w:rsid w:val="00773943"/>
    <w:rsid w:val="007742A4"/>
    <w:rsid w:val="00774364"/>
    <w:rsid w:val="00774EEE"/>
    <w:rsid w:val="007758DF"/>
    <w:rsid w:val="00775D81"/>
    <w:rsid w:val="00775DA4"/>
    <w:rsid w:val="00776033"/>
    <w:rsid w:val="00776F7A"/>
    <w:rsid w:val="007776AB"/>
    <w:rsid w:val="00777941"/>
    <w:rsid w:val="0078033F"/>
    <w:rsid w:val="00780C25"/>
    <w:rsid w:val="00780FB8"/>
    <w:rsid w:val="0078205C"/>
    <w:rsid w:val="00782B21"/>
    <w:rsid w:val="00782E82"/>
    <w:rsid w:val="0078456F"/>
    <w:rsid w:val="00784896"/>
    <w:rsid w:val="007853BA"/>
    <w:rsid w:val="007861AF"/>
    <w:rsid w:val="00786524"/>
    <w:rsid w:val="00787507"/>
    <w:rsid w:val="00787573"/>
    <w:rsid w:val="00787B8D"/>
    <w:rsid w:val="00790683"/>
    <w:rsid w:val="00790DE1"/>
    <w:rsid w:val="007912EC"/>
    <w:rsid w:val="007913AB"/>
    <w:rsid w:val="00791526"/>
    <w:rsid w:val="00791EA0"/>
    <w:rsid w:val="007920DB"/>
    <w:rsid w:val="007922D1"/>
    <w:rsid w:val="007926DE"/>
    <w:rsid w:val="0079270F"/>
    <w:rsid w:val="00792FFF"/>
    <w:rsid w:val="00793DAF"/>
    <w:rsid w:val="00793E1B"/>
    <w:rsid w:val="00794563"/>
    <w:rsid w:val="00794998"/>
    <w:rsid w:val="00794C9B"/>
    <w:rsid w:val="007958C4"/>
    <w:rsid w:val="00795CA9"/>
    <w:rsid w:val="007962C4"/>
    <w:rsid w:val="00797843"/>
    <w:rsid w:val="007A067F"/>
    <w:rsid w:val="007A0DAF"/>
    <w:rsid w:val="007A0EDA"/>
    <w:rsid w:val="007A21D5"/>
    <w:rsid w:val="007A2316"/>
    <w:rsid w:val="007A3DE6"/>
    <w:rsid w:val="007A47D0"/>
    <w:rsid w:val="007A4AAC"/>
    <w:rsid w:val="007A7462"/>
    <w:rsid w:val="007B06BE"/>
    <w:rsid w:val="007B08C9"/>
    <w:rsid w:val="007B0FC7"/>
    <w:rsid w:val="007B1596"/>
    <w:rsid w:val="007B1C62"/>
    <w:rsid w:val="007B4310"/>
    <w:rsid w:val="007B47FD"/>
    <w:rsid w:val="007B48EF"/>
    <w:rsid w:val="007B51D8"/>
    <w:rsid w:val="007B5E10"/>
    <w:rsid w:val="007B6155"/>
    <w:rsid w:val="007B668D"/>
    <w:rsid w:val="007B679E"/>
    <w:rsid w:val="007B6FCE"/>
    <w:rsid w:val="007B751F"/>
    <w:rsid w:val="007B77C1"/>
    <w:rsid w:val="007C01EF"/>
    <w:rsid w:val="007C1959"/>
    <w:rsid w:val="007C1A75"/>
    <w:rsid w:val="007C1FDD"/>
    <w:rsid w:val="007C204B"/>
    <w:rsid w:val="007C241C"/>
    <w:rsid w:val="007C2926"/>
    <w:rsid w:val="007C3C14"/>
    <w:rsid w:val="007C4484"/>
    <w:rsid w:val="007C4A4A"/>
    <w:rsid w:val="007C4F99"/>
    <w:rsid w:val="007C5338"/>
    <w:rsid w:val="007C54DF"/>
    <w:rsid w:val="007C65AC"/>
    <w:rsid w:val="007C69AC"/>
    <w:rsid w:val="007C69FC"/>
    <w:rsid w:val="007C6CD3"/>
    <w:rsid w:val="007C78E4"/>
    <w:rsid w:val="007D011E"/>
    <w:rsid w:val="007D0BF8"/>
    <w:rsid w:val="007D10BF"/>
    <w:rsid w:val="007D1C77"/>
    <w:rsid w:val="007D2FF3"/>
    <w:rsid w:val="007D3DC6"/>
    <w:rsid w:val="007D5842"/>
    <w:rsid w:val="007D5AF2"/>
    <w:rsid w:val="007D6408"/>
    <w:rsid w:val="007D6631"/>
    <w:rsid w:val="007D6E9E"/>
    <w:rsid w:val="007D7506"/>
    <w:rsid w:val="007D763C"/>
    <w:rsid w:val="007E085F"/>
    <w:rsid w:val="007E1228"/>
    <w:rsid w:val="007E15FB"/>
    <w:rsid w:val="007E1852"/>
    <w:rsid w:val="007E27F8"/>
    <w:rsid w:val="007E2AB3"/>
    <w:rsid w:val="007E2F5C"/>
    <w:rsid w:val="007E3B5B"/>
    <w:rsid w:val="007E3E99"/>
    <w:rsid w:val="007E4026"/>
    <w:rsid w:val="007E4E14"/>
    <w:rsid w:val="007E5220"/>
    <w:rsid w:val="007E541A"/>
    <w:rsid w:val="007E6584"/>
    <w:rsid w:val="007E6BA0"/>
    <w:rsid w:val="007E74D1"/>
    <w:rsid w:val="007E76B9"/>
    <w:rsid w:val="007E7FF2"/>
    <w:rsid w:val="007F0263"/>
    <w:rsid w:val="007F0E94"/>
    <w:rsid w:val="007F0FC9"/>
    <w:rsid w:val="007F1594"/>
    <w:rsid w:val="007F164D"/>
    <w:rsid w:val="007F16A8"/>
    <w:rsid w:val="007F2E0A"/>
    <w:rsid w:val="007F4A4A"/>
    <w:rsid w:val="007F51DD"/>
    <w:rsid w:val="007F5202"/>
    <w:rsid w:val="007F5734"/>
    <w:rsid w:val="007F5F0E"/>
    <w:rsid w:val="007F61F5"/>
    <w:rsid w:val="007F6642"/>
    <w:rsid w:val="007F6A5A"/>
    <w:rsid w:val="007F6F59"/>
    <w:rsid w:val="007F7380"/>
    <w:rsid w:val="007F7818"/>
    <w:rsid w:val="0080008E"/>
    <w:rsid w:val="00800C6D"/>
    <w:rsid w:val="00801A90"/>
    <w:rsid w:val="008022B7"/>
    <w:rsid w:val="008026F7"/>
    <w:rsid w:val="00804148"/>
    <w:rsid w:val="008045F7"/>
    <w:rsid w:val="00805B3C"/>
    <w:rsid w:val="0080641B"/>
    <w:rsid w:val="00806BE5"/>
    <w:rsid w:val="0080720E"/>
    <w:rsid w:val="0080775D"/>
    <w:rsid w:val="008107A2"/>
    <w:rsid w:val="00810C1A"/>
    <w:rsid w:val="00811146"/>
    <w:rsid w:val="00812911"/>
    <w:rsid w:val="00812BCF"/>
    <w:rsid w:val="00812FFB"/>
    <w:rsid w:val="00813FFC"/>
    <w:rsid w:val="00814F93"/>
    <w:rsid w:val="0081502C"/>
    <w:rsid w:val="0081510B"/>
    <w:rsid w:val="0081747F"/>
    <w:rsid w:val="00817689"/>
    <w:rsid w:val="00817B21"/>
    <w:rsid w:val="00817B6C"/>
    <w:rsid w:val="00817FB0"/>
    <w:rsid w:val="00820B66"/>
    <w:rsid w:val="008214D6"/>
    <w:rsid w:val="008217A1"/>
    <w:rsid w:val="00821C3D"/>
    <w:rsid w:val="00821E75"/>
    <w:rsid w:val="00822059"/>
    <w:rsid w:val="008223BF"/>
    <w:rsid w:val="00822C4F"/>
    <w:rsid w:val="00823947"/>
    <w:rsid w:val="00824504"/>
    <w:rsid w:val="00825A61"/>
    <w:rsid w:val="00825E66"/>
    <w:rsid w:val="0082717C"/>
    <w:rsid w:val="008279AE"/>
    <w:rsid w:val="00832275"/>
    <w:rsid w:val="008327EB"/>
    <w:rsid w:val="008336E3"/>
    <w:rsid w:val="00833B14"/>
    <w:rsid w:val="008341FC"/>
    <w:rsid w:val="00835773"/>
    <w:rsid w:val="00835ED1"/>
    <w:rsid w:val="008369CE"/>
    <w:rsid w:val="008369E9"/>
    <w:rsid w:val="00837443"/>
    <w:rsid w:val="00837898"/>
    <w:rsid w:val="00837EA2"/>
    <w:rsid w:val="00840408"/>
    <w:rsid w:val="00840436"/>
    <w:rsid w:val="00842239"/>
    <w:rsid w:val="00842696"/>
    <w:rsid w:val="00844DDB"/>
    <w:rsid w:val="00845E95"/>
    <w:rsid w:val="0085014E"/>
    <w:rsid w:val="00850C21"/>
    <w:rsid w:val="00851184"/>
    <w:rsid w:val="00851E10"/>
    <w:rsid w:val="00851F74"/>
    <w:rsid w:val="00852723"/>
    <w:rsid w:val="0085293E"/>
    <w:rsid w:val="0085306A"/>
    <w:rsid w:val="008531B3"/>
    <w:rsid w:val="008542D5"/>
    <w:rsid w:val="00854834"/>
    <w:rsid w:val="00856B81"/>
    <w:rsid w:val="008579CC"/>
    <w:rsid w:val="008606E9"/>
    <w:rsid w:val="00861407"/>
    <w:rsid w:val="00861CAE"/>
    <w:rsid w:val="008621F8"/>
    <w:rsid w:val="00862373"/>
    <w:rsid w:val="008625C5"/>
    <w:rsid w:val="00862C6E"/>
    <w:rsid w:val="008645D1"/>
    <w:rsid w:val="00864AD2"/>
    <w:rsid w:val="0086541D"/>
    <w:rsid w:val="00866311"/>
    <w:rsid w:val="00866331"/>
    <w:rsid w:val="008675BA"/>
    <w:rsid w:val="008675E1"/>
    <w:rsid w:val="00867B0C"/>
    <w:rsid w:val="008703E8"/>
    <w:rsid w:val="008714AF"/>
    <w:rsid w:val="00871A25"/>
    <w:rsid w:val="00872488"/>
    <w:rsid w:val="0087248F"/>
    <w:rsid w:val="0087273B"/>
    <w:rsid w:val="008727EE"/>
    <w:rsid w:val="00873874"/>
    <w:rsid w:val="00873BC3"/>
    <w:rsid w:val="00873E79"/>
    <w:rsid w:val="008741CE"/>
    <w:rsid w:val="0087454B"/>
    <w:rsid w:val="00875181"/>
    <w:rsid w:val="00875E8E"/>
    <w:rsid w:val="0087666F"/>
    <w:rsid w:val="00876C41"/>
    <w:rsid w:val="00877191"/>
    <w:rsid w:val="00877452"/>
    <w:rsid w:val="008775F7"/>
    <w:rsid w:val="00880138"/>
    <w:rsid w:val="00880476"/>
    <w:rsid w:val="00880669"/>
    <w:rsid w:val="00880C12"/>
    <w:rsid w:val="00881086"/>
    <w:rsid w:val="008813AF"/>
    <w:rsid w:val="008814CF"/>
    <w:rsid w:val="0088300A"/>
    <w:rsid w:val="00883602"/>
    <w:rsid w:val="0088378B"/>
    <w:rsid w:val="0088496C"/>
    <w:rsid w:val="00884AA3"/>
    <w:rsid w:val="0088576E"/>
    <w:rsid w:val="00885C67"/>
    <w:rsid w:val="008860A1"/>
    <w:rsid w:val="008863A9"/>
    <w:rsid w:val="00886631"/>
    <w:rsid w:val="00886E8D"/>
    <w:rsid w:val="008905B9"/>
    <w:rsid w:val="0089107E"/>
    <w:rsid w:val="0089131F"/>
    <w:rsid w:val="0089161C"/>
    <w:rsid w:val="008916CC"/>
    <w:rsid w:val="008919B5"/>
    <w:rsid w:val="00892829"/>
    <w:rsid w:val="00893AF7"/>
    <w:rsid w:val="00894F3D"/>
    <w:rsid w:val="00897451"/>
    <w:rsid w:val="00897685"/>
    <w:rsid w:val="008A01A5"/>
    <w:rsid w:val="008A0318"/>
    <w:rsid w:val="008A0846"/>
    <w:rsid w:val="008A1A71"/>
    <w:rsid w:val="008A20A8"/>
    <w:rsid w:val="008A2EA8"/>
    <w:rsid w:val="008A3556"/>
    <w:rsid w:val="008A6BB4"/>
    <w:rsid w:val="008A7624"/>
    <w:rsid w:val="008A7DFA"/>
    <w:rsid w:val="008B0204"/>
    <w:rsid w:val="008B079B"/>
    <w:rsid w:val="008B0B50"/>
    <w:rsid w:val="008B1633"/>
    <w:rsid w:val="008B2641"/>
    <w:rsid w:val="008B2DAA"/>
    <w:rsid w:val="008B30F8"/>
    <w:rsid w:val="008B3322"/>
    <w:rsid w:val="008B422E"/>
    <w:rsid w:val="008B453C"/>
    <w:rsid w:val="008B4C77"/>
    <w:rsid w:val="008B4E5A"/>
    <w:rsid w:val="008B57FB"/>
    <w:rsid w:val="008B5C70"/>
    <w:rsid w:val="008B62DD"/>
    <w:rsid w:val="008B62F9"/>
    <w:rsid w:val="008B686F"/>
    <w:rsid w:val="008B69B7"/>
    <w:rsid w:val="008B715A"/>
    <w:rsid w:val="008C135E"/>
    <w:rsid w:val="008C17C8"/>
    <w:rsid w:val="008C1ECD"/>
    <w:rsid w:val="008C24DA"/>
    <w:rsid w:val="008C2767"/>
    <w:rsid w:val="008C2D0D"/>
    <w:rsid w:val="008C3B5D"/>
    <w:rsid w:val="008C4860"/>
    <w:rsid w:val="008C521D"/>
    <w:rsid w:val="008C5304"/>
    <w:rsid w:val="008C618C"/>
    <w:rsid w:val="008C7271"/>
    <w:rsid w:val="008C7438"/>
    <w:rsid w:val="008D04A3"/>
    <w:rsid w:val="008D1C65"/>
    <w:rsid w:val="008D1F45"/>
    <w:rsid w:val="008D2353"/>
    <w:rsid w:val="008D36FE"/>
    <w:rsid w:val="008D3DA7"/>
    <w:rsid w:val="008D4950"/>
    <w:rsid w:val="008D5006"/>
    <w:rsid w:val="008D514A"/>
    <w:rsid w:val="008D59B7"/>
    <w:rsid w:val="008D68AA"/>
    <w:rsid w:val="008D6AB9"/>
    <w:rsid w:val="008D77DF"/>
    <w:rsid w:val="008E0CE6"/>
    <w:rsid w:val="008E1CE0"/>
    <w:rsid w:val="008E1E67"/>
    <w:rsid w:val="008E2519"/>
    <w:rsid w:val="008E2C54"/>
    <w:rsid w:val="008E2C82"/>
    <w:rsid w:val="008E418C"/>
    <w:rsid w:val="008E4CFD"/>
    <w:rsid w:val="008E4FB2"/>
    <w:rsid w:val="008E54A1"/>
    <w:rsid w:val="008E560F"/>
    <w:rsid w:val="008E5890"/>
    <w:rsid w:val="008E6A9C"/>
    <w:rsid w:val="008E7D44"/>
    <w:rsid w:val="008F018A"/>
    <w:rsid w:val="008F044A"/>
    <w:rsid w:val="008F0D36"/>
    <w:rsid w:val="008F1B6D"/>
    <w:rsid w:val="008F210B"/>
    <w:rsid w:val="008F2193"/>
    <w:rsid w:val="008F23BA"/>
    <w:rsid w:val="008F3998"/>
    <w:rsid w:val="008F5061"/>
    <w:rsid w:val="008F52BD"/>
    <w:rsid w:val="008F5457"/>
    <w:rsid w:val="008F5895"/>
    <w:rsid w:val="008F5D74"/>
    <w:rsid w:val="008F6790"/>
    <w:rsid w:val="008F6DAF"/>
    <w:rsid w:val="008F70CA"/>
    <w:rsid w:val="008F7C29"/>
    <w:rsid w:val="00900287"/>
    <w:rsid w:val="009009C3"/>
    <w:rsid w:val="00902562"/>
    <w:rsid w:val="009027AC"/>
    <w:rsid w:val="00902B0C"/>
    <w:rsid w:val="00902EF8"/>
    <w:rsid w:val="00902EFB"/>
    <w:rsid w:val="00903FC7"/>
    <w:rsid w:val="00904D70"/>
    <w:rsid w:val="00905659"/>
    <w:rsid w:val="00905D71"/>
    <w:rsid w:val="00906AD1"/>
    <w:rsid w:val="009075E1"/>
    <w:rsid w:val="00907D5C"/>
    <w:rsid w:val="00911108"/>
    <w:rsid w:val="00911CA9"/>
    <w:rsid w:val="009123DD"/>
    <w:rsid w:val="009127DA"/>
    <w:rsid w:val="009132B0"/>
    <w:rsid w:val="00913E80"/>
    <w:rsid w:val="00914B06"/>
    <w:rsid w:val="00914CB1"/>
    <w:rsid w:val="0091661E"/>
    <w:rsid w:val="00916746"/>
    <w:rsid w:val="00916E80"/>
    <w:rsid w:val="00917899"/>
    <w:rsid w:val="00917FA3"/>
    <w:rsid w:val="00920575"/>
    <w:rsid w:val="009205C2"/>
    <w:rsid w:val="009205E8"/>
    <w:rsid w:val="00920E5C"/>
    <w:rsid w:val="009214B0"/>
    <w:rsid w:val="00921D06"/>
    <w:rsid w:val="00921D6F"/>
    <w:rsid w:val="00923030"/>
    <w:rsid w:val="00923148"/>
    <w:rsid w:val="009231E7"/>
    <w:rsid w:val="0092342B"/>
    <w:rsid w:val="00923840"/>
    <w:rsid w:val="00925F56"/>
    <w:rsid w:val="00926137"/>
    <w:rsid w:val="00926B03"/>
    <w:rsid w:val="00926EAB"/>
    <w:rsid w:val="00926FA4"/>
    <w:rsid w:val="00927639"/>
    <w:rsid w:val="0092774A"/>
    <w:rsid w:val="00927FD0"/>
    <w:rsid w:val="009304E6"/>
    <w:rsid w:val="009309B7"/>
    <w:rsid w:val="009312D6"/>
    <w:rsid w:val="0093278D"/>
    <w:rsid w:val="00932C2A"/>
    <w:rsid w:val="00932F3B"/>
    <w:rsid w:val="0093375E"/>
    <w:rsid w:val="00933DC3"/>
    <w:rsid w:val="00933F60"/>
    <w:rsid w:val="00934295"/>
    <w:rsid w:val="009356D4"/>
    <w:rsid w:val="009356F8"/>
    <w:rsid w:val="00935792"/>
    <w:rsid w:val="00940C06"/>
    <w:rsid w:val="00940FCA"/>
    <w:rsid w:val="009420FD"/>
    <w:rsid w:val="009422D6"/>
    <w:rsid w:val="00943ECA"/>
    <w:rsid w:val="00944451"/>
    <w:rsid w:val="00946406"/>
    <w:rsid w:val="00946ADA"/>
    <w:rsid w:val="00946C48"/>
    <w:rsid w:val="00947CAD"/>
    <w:rsid w:val="00947D30"/>
    <w:rsid w:val="00947FDE"/>
    <w:rsid w:val="00950CA3"/>
    <w:rsid w:val="00951375"/>
    <w:rsid w:val="00951811"/>
    <w:rsid w:val="00953EB1"/>
    <w:rsid w:val="0095619B"/>
    <w:rsid w:val="009571F6"/>
    <w:rsid w:val="009575C8"/>
    <w:rsid w:val="009577B4"/>
    <w:rsid w:val="009609A5"/>
    <w:rsid w:val="00960D71"/>
    <w:rsid w:val="009614EC"/>
    <w:rsid w:val="00961B94"/>
    <w:rsid w:val="0096241F"/>
    <w:rsid w:val="009625DC"/>
    <w:rsid w:val="00962F71"/>
    <w:rsid w:val="009646E0"/>
    <w:rsid w:val="00965E46"/>
    <w:rsid w:val="00966779"/>
    <w:rsid w:val="009672FF"/>
    <w:rsid w:val="00967316"/>
    <w:rsid w:val="009676F5"/>
    <w:rsid w:val="00967A73"/>
    <w:rsid w:val="00970E9D"/>
    <w:rsid w:val="009714C7"/>
    <w:rsid w:val="009719FE"/>
    <w:rsid w:val="00971D2B"/>
    <w:rsid w:val="00972334"/>
    <w:rsid w:val="009733BD"/>
    <w:rsid w:val="00973B53"/>
    <w:rsid w:val="00974D16"/>
    <w:rsid w:val="00975665"/>
    <w:rsid w:val="00975D96"/>
    <w:rsid w:val="00976120"/>
    <w:rsid w:val="00976AF7"/>
    <w:rsid w:val="00976B48"/>
    <w:rsid w:val="00976E9E"/>
    <w:rsid w:val="00980402"/>
    <w:rsid w:val="00980B6E"/>
    <w:rsid w:val="009822C9"/>
    <w:rsid w:val="00982627"/>
    <w:rsid w:val="009830E1"/>
    <w:rsid w:val="00983878"/>
    <w:rsid w:val="0098393E"/>
    <w:rsid w:val="0098675C"/>
    <w:rsid w:val="009868B9"/>
    <w:rsid w:val="00987A23"/>
    <w:rsid w:val="00987D23"/>
    <w:rsid w:val="009915A6"/>
    <w:rsid w:val="00992295"/>
    <w:rsid w:val="009923EC"/>
    <w:rsid w:val="00993083"/>
    <w:rsid w:val="0099323F"/>
    <w:rsid w:val="00993953"/>
    <w:rsid w:val="00993E1A"/>
    <w:rsid w:val="009946F8"/>
    <w:rsid w:val="00994C06"/>
    <w:rsid w:val="009968D8"/>
    <w:rsid w:val="00996D21"/>
    <w:rsid w:val="009971A7"/>
    <w:rsid w:val="009979EE"/>
    <w:rsid w:val="009A0173"/>
    <w:rsid w:val="009A0AB9"/>
    <w:rsid w:val="009A11B9"/>
    <w:rsid w:val="009A18F4"/>
    <w:rsid w:val="009A216B"/>
    <w:rsid w:val="009A2407"/>
    <w:rsid w:val="009A29EF"/>
    <w:rsid w:val="009A2EDB"/>
    <w:rsid w:val="009A395A"/>
    <w:rsid w:val="009A3977"/>
    <w:rsid w:val="009A3BC3"/>
    <w:rsid w:val="009A42DF"/>
    <w:rsid w:val="009A5BFB"/>
    <w:rsid w:val="009A6E1D"/>
    <w:rsid w:val="009A7A60"/>
    <w:rsid w:val="009A7D1A"/>
    <w:rsid w:val="009A7E8C"/>
    <w:rsid w:val="009B0A4A"/>
    <w:rsid w:val="009B0CE7"/>
    <w:rsid w:val="009B1027"/>
    <w:rsid w:val="009B220B"/>
    <w:rsid w:val="009B42D5"/>
    <w:rsid w:val="009B43B1"/>
    <w:rsid w:val="009B4832"/>
    <w:rsid w:val="009B4FED"/>
    <w:rsid w:val="009B5352"/>
    <w:rsid w:val="009B5831"/>
    <w:rsid w:val="009B5D34"/>
    <w:rsid w:val="009B6ADC"/>
    <w:rsid w:val="009B6B80"/>
    <w:rsid w:val="009B72CA"/>
    <w:rsid w:val="009B76F9"/>
    <w:rsid w:val="009B77FF"/>
    <w:rsid w:val="009B7928"/>
    <w:rsid w:val="009C01F6"/>
    <w:rsid w:val="009C0AC1"/>
    <w:rsid w:val="009C0EBE"/>
    <w:rsid w:val="009C115D"/>
    <w:rsid w:val="009C1628"/>
    <w:rsid w:val="009C256E"/>
    <w:rsid w:val="009C2813"/>
    <w:rsid w:val="009C42C4"/>
    <w:rsid w:val="009C453D"/>
    <w:rsid w:val="009C460E"/>
    <w:rsid w:val="009C479E"/>
    <w:rsid w:val="009C523C"/>
    <w:rsid w:val="009C5472"/>
    <w:rsid w:val="009C55EF"/>
    <w:rsid w:val="009C6625"/>
    <w:rsid w:val="009C6650"/>
    <w:rsid w:val="009C6817"/>
    <w:rsid w:val="009C7535"/>
    <w:rsid w:val="009C7B17"/>
    <w:rsid w:val="009D01BE"/>
    <w:rsid w:val="009D063D"/>
    <w:rsid w:val="009D0C57"/>
    <w:rsid w:val="009D2B65"/>
    <w:rsid w:val="009D38C5"/>
    <w:rsid w:val="009D4573"/>
    <w:rsid w:val="009D4642"/>
    <w:rsid w:val="009D4A23"/>
    <w:rsid w:val="009D4D94"/>
    <w:rsid w:val="009D5812"/>
    <w:rsid w:val="009D6782"/>
    <w:rsid w:val="009D7735"/>
    <w:rsid w:val="009D7F13"/>
    <w:rsid w:val="009E0C00"/>
    <w:rsid w:val="009E0E1E"/>
    <w:rsid w:val="009E11F1"/>
    <w:rsid w:val="009E1BA9"/>
    <w:rsid w:val="009E20DE"/>
    <w:rsid w:val="009E217A"/>
    <w:rsid w:val="009E284F"/>
    <w:rsid w:val="009E2CED"/>
    <w:rsid w:val="009E2DCC"/>
    <w:rsid w:val="009E437E"/>
    <w:rsid w:val="009E4BD9"/>
    <w:rsid w:val="009E4C54"/>
    <w:rsid w:val="009E59EF"/>
    <w:rsid w:val="009E5D5F"/>
    <w:rsid w:val="009E5D93"/>
    <w:rsid w:val="009E7123"/>
    <w:rsid w:val="009E7AFF"/>
    <w:rsid w:val="009E7B6A"/>
    <w:rsid w:val="009F014A"/>
    <w:rsid w:val="009F074C"/>
    <w:rsid w:val="009F0A62"/>
    <w:rsid w:val="009F1062"/>
    <w:rsid w:val="009F19FD"/>
    <w:rsid w:val="009F24B9"/>
    <w:rsid w:val="009F426B"/>
    <w:rsid w:val="009F5BBF"/>
    <w:rsid w:val="009F6440"/>
    <w:rsid w:val="009F6574"/>
    <w:rsid w:val="009F7912"/>
    <w:rsid w:val="00A00A9E"/>
    <w:rsid w:val="00A00AA9"/>
    <w:rsid w:val="00A02398"/>
    <w:rsid w:val="00A02D0E"/>
    <w:rsid w:val="00A03917"/>
    <w:rsid w:val="00A0413A"/>
    <w:rsid w:val="00A063C5"/>
    <w:rsid w:val="00A069F6"/>
    <w:rsid w:val="00A0739F"/>
    <w:rsid w:val="00A0780F"/>
    <w:rsid w:val="00A07E07"/>
    <w:rsid w:val="00A07E7B"/>
    <w:rsid w:val="00A07F8A"/>
    <w:rsid w:val="00A101BD"/>
    <w:rsid w:val="00A10B64"/>
    <w:rsid w:val="00A112D2"/>
    <w:rsid w:val="00A11EA2"/>
    <w:rsid w:val="00A12AA4"/>
    <w:rsid w:val="00A12F84"/>
    <w:rsid w:val="00A134BA"/>
    <w:rsid w:val="00A13932"/>
    <w:rsid w:val="00A13D27"/>
    <w:rsid w:val="00A13E26"/>
    <w:rsid w:val="00A15183"/>
    <w:rsid w:val="00A1527A"/>
    <w:rsid w:val="00A15706"/>
    <w:rsid w:val="00A17197"/>
    <w:rsid w:val="00A179F8"/>
    <w:rsid w:val="00A17F07"/>
    <w:rsid w:val="00A206ED"/>
    <w:rsid w:val="00A207E3"/>
    <w:rsid w:val="00A2128A"/>
    <w:rsid w:val="00A21E79"/>
    <w:rsid w:val="00A22553"/>
    <w:rsid w:val="00A23002"/>
    <w:rsid w:val="00A23242"/>
    <w:rsid w:val="00A2350A"/>
    <w:rsid w:val="00A23B27"/>
    <w:rsid w:val="00A24330"/>
    <w:rsid w:val="00A24AD5"/>
    <w:rsid w:val="00A2526F"/>
    <w:rsid w:val="00A253F3"/>
    <w:rsid w:val="00A257FA"/>
    <w:rsid w:val="00A25A89"/>
    <w:rsid w:val="00A27416"/>
    <w:rsid w:val="00A30D4D"/>
    <w:rsid w:val="00A3137D"/>
    <w:rsid w:val="00A3138C"/>
    <w:rsid w:val="00A31A7D"/>
    <w:rsid w:val="00A32215"/>
    <w:rsid w:val="00A329CB"/>
    <w:rsid w:val="00A32AB1"/>
    <w:rsid w:val="00A3324F"/>
    <w:rsid w:val="00A33B0B"/>
    <w:rsid w:val="00A33E22"/>
    <w:rsid w:val="00A34584"/>
    <w:rsid w:val="00A3534B"/>
    <w:rsid w:val="00A356D6"/>
    <w:rsid w:val="00A371E8"/>
    <w:rsid w:val="00A37B6C"/>
    <w:rsid w:val="00A40DC2"/>
    <w:rsid w:val="00A41544"/>
    <w:rsid w:val="00A41767"/>
    <w:rsid w:val="00A4196D"/>
    <w:rsid w:val="00A41992"/>
    <w:rsid w:val="00A41B0E"/>
    <w:rsid w:val="00A42095"/>
    <w:rsid w:val="00A42721"/>
    <w:rsid w:val="00A429D0"/>
    <w:rsid w:val="00A43674"/>
    <w:rsid w:val="00A44C4F"/>
    <w:rsid w:val="00A44E22"/>
    <w:rsid w:val="00A45105"/>
    <w:rsid w:val="00A47B8E"/>
    <w:rsid w:val="00A50AEF"/>
    <w:rsid w:val="00A51140"/>
    <w:rsid w:val="00A518B6"/>
    <w:rsid w:val="00A52089"/>
    <w:rsid w:val="00A52748"/>
    <w:rsid w:val="00A53326"/>
    <w:rsid w:val="00A54D57"/>
    <w:rsid w:val="00A55085"/>
    <w:rsid w:val="00A56143"/>
    <w:rsid w:val="00A56C27"/>
    <w:rsid w:val="00A57799"/>
    <w:rsid w:val="00A57B25"/>
    <w:rsid w:val="00A6003E"/>
    <w:rsid w:val="00A60629"/>
    <w:rsid w:val="00A6107F"/>
    <w:rsid w:val="00A614A6"/>
    <w:rsid w:val="00A619D8"/>
    <w:rsid w:val="00A63218"/>
    <w:rsid w:val="00A634AF"/>
    <w:rsid w:val="00A63635"/>
    <w:rsid w:val="00A63B77"/>
    <w:rsid w:val="00A64F7D"/>
    <w:rsid w:val="00A66163"/>
    <w:rsid w:val="00A66500"/>
    <w:rsid w:val="00A677E5"/>
    <w:rsid w:val="00A70300"/>
    <w:rsid w:val="00A703CA"/>
    <w:rsid w:val="00A7078D"/>
    <w:rsid w:val="00A708A4"/>
    <w:rsid w:val="00A70AD3"/>
    <w:rsid w:val="00A71026"/>
    <w:rsid w:val="00A72924"/>
    <w:rsid w:val="00A72EDC"/>
    <w:rsid w:val="00A73406"/>
    <w:rsid w:val="00A7347C"/>
    <w:rsid w:val="00A73E61"/>
    <w:rsid w:val="00A75161"/>
    <w:rsid w:val="00A75491"/>
    <w:rsid w:val="00A75C97"/>
    <w:rsid w:val="00A766A0"/>
    <w:rsid w:val="00A76745"/>
    <w:rsid w:val="00A76D83"/>
    <w:rsid w:val="00A77909"/>
    <w:rsid w:val="00A80170"/>
    <w:rsid w:val="00A80E53"/>
    <w:rsid w:val="00A81105"/>
    <w:rsid w:val="00A82235"/>
    <w:rsid w:val="00A83EA7"/>
    <w:rsid w:val="00A83FB6"/>
    <w:rsid w:val="00A84A03"/>
    <w:rsid w:val="00A85023"/>
    <w:rsid w:val="00A85A8A"/>
    <w:rsid w:val="00A862A3"/>
    <w:rsid w:val="00A86F49"/>
    <w:rsid w:val="00A87F96"/>
    <w:rsid w:val="00A90F47"/>
    <w:rsid w:val="00A90FCB"/>
    <w:rsid w:val="00A92125"/>
    <w:rsid w:val="00A9228A"/>
    <w:rsid w:val="00A925C6"/>
    <w:rsid w:val="00A93351"/>
    <w:rsid w:val="00A93CA2"/>
    <w:rsid w:val="00A9435A"/>
    <w:rsid w:val="00A944EE"/>
    <w:rsid w:val="00A9466D"/>
    <w:rsid w:val="00A949E8"/>
    <w:rsid w:val="00A952E9"/>
    <w:rsid w:val="00A95AA6"/>
    <w:rsid w:val="00A970E3"/>
    <w:rsid w:val="00A971C8"/>
    <w:rsid w:val="00AA037B"/>
    <w:rsid w:val="00AA0F0F"/>
    <w:rsid w:val="00AA1591"/>
    <w:rsid w:val="00AA2137"/>
    <w:rsid w:val="00AA2852"/>
    <w:rsid w:val="00AA2BA3"/>
    <w:rsid w:val="00AA39C3"/>
    <w:rsid w:val="00AA3A3E"/>
    <w:rsid w:val="00AA40FE"/>
    <w:rsid w:val="00AA480F"/>
    <w:rsid w:val="00AA4E41"/>
    <w:rsid w:val="00AA60A0"/>
    <w:rsid w:val="00AA6B22"/>
    <w:rsid w:val="00AA7594"/>
    <w:rsid w:val="00AA7A30"/>
    <w:rsid w:val="00AB03B2"/>
    <w:rsid w:val="00AB085D"/>
    <w:rsid w:val="00AB12B9"/>
    <w:rsid w:val="00AB1765"/>
    <w:rsid w:val="00AB1B17"/>
    <w:rsid w:val="00AB1C8B"/>
    <w:rsid w:val="00AB1ED2"/>
    <w:rsid w:val="00AB3132"/>
    <w:rsid w:val="00AB3895"/>
    <w:rsid w:val="00AB3C71"/>
    <w:rsid w:val="00AB4023"/>
    <w:rsid w:val="00AB41A6"/>
    <w:rsid w:val="00AB48B4"/>
    <w:rsid w:val="00AB5776"/>
    <w:rsid w:val="00AB5818"/>
    <w:rsid w:val="00AB63B0"/>
    <w:rsid w:val="00AB651B"/>
    <w:rsid w:val="00AB7114"/>
    <w:rsid w:val="00AB76A0"/>
    <w:rsid w:val="00AB76A6"/>
    <w:rsid w:val="00AC0DE8"/>
    <w:rsid w:val="00AC0E40"/>
    <w:rsid w:val="00AC1919"/>
    <w:rsid w:val="00AC1C35"/>
    <w:rsid w:val="00AC2FD2"/>
    <w:rsid w:val="00AC413C"/>
    <w:rsid w:val="00AC6DD5"/>
    <w:rsid w:val="00AC6F87"/>
    <w:rsid w:val="00AC7513"/>
    <w:rsid w:val="00AC79BF"/>
    <w:rsid w:val="00AD0157"/>
    <w:rsid w:val="00AD2395"/>
    <w:rsid w:val="00AD27AF"/>
    <w:rsid w:val="00AD2923"/>
    <w:rsid w:val="00AD2D1B"/>
    <w:rsid w:val="00AD5BF3"/>
    <w:rsid w:val="00AD646B"/>
    <w:rsid w:val="00AD69AE"/>
    <w:rsid w:val="00AD6A10"/>
    <w:rsid w:val="00AD6F5A"/>
    <w:rsid w:val="00AD764C"/>
    <w:rsid w:val="00AE0457"/>
    <w:rsid w:val="00AE0EEF"/>
    <w:rsid w:val="00AE0F2B"/>
    <w:rsid w:val="00AE1816"/>
    <w:rsid w:val="00AE2469"/>
    <w:rsid w:val="00AE3C4B"/>
    <w:rsid w:val="00AE3F71"/>
    <w:rsid w:val="00AE4A34"/>
    <w:rsid w:val="00AE4A8D"/>
    <w:rsid w:val="00AE58FF"/>
    <w:rsid w:val="00AE6B58"/>
    <w:rsid w:val="00AE7F7C"/>
    <w:rsid w:val="00AF0809"/>
    <w:rsid w:val="00AF0B89"/>
    <w:rsid w:val="00AF1437"/>
    <w:rsid w:val="00AF207E"/>
    <w:rsid w:val="00AF20EF"/>
    <w:rsid w:val="00AF2485"/>
    <w:rsid w:val="00AF25E4"/>
    <w:rsid w:val="00AF2AF1"/>
    <w:rsid w:val="00AF3A7B"/>
    <w:rsid w:val="00AF3ABB"/>
    <w:rsid w:val="00AF683A"/>
    <w:rsid w:val="00AF6A50"/>
    <w:rsid w:val="00AF6C00"/>
    <w:rsid w:val="00AF74D7"/>
    <w:rsid w:val="00B00095"/>
    <w:rsid w:val="00B01906"/>
    <w:rsid w:val="00B02B71"/>
    <w:rsid w:val="00B03229"/>
    <w:rsid w:val="00B0473B"/>
    <w:rsid w:val="00B04CD6"/>
    <w:rsid w:val="00B04F7D"/>
    <w:rsid w:val="00B050D2"/>
    <w:rsid w:val="00B064CC"/>
    <w:rsid w:val="00B06915"/>
    <w:rsid w:val="00B06E78"/>
    <w:rsid w:val="00B073C1"/>
    <w:rsid w:val="00B0747E"/>
    <w:rsid w:val="00B0785B"/>
    <w:rsid w:val="00B07F7E"/>
    <w:rsid w:val="00B10EFB"/>
    <w:rsid w:val="00B11AE7"/>
    <w:rsid w:val="00B121FE"/>
    <w:rsid w:val="00B126BC"/>
    <w:rsid w:val="00B12FEB"/>
    <w:rsid w:val="00B13AD3"/>
    <w:rsid w:val="00B140F9"/>
    <w:rsid w:val="00B142F9"/>
    <w:rsid w:val="00B147B2"/>
    <w:rsid w:val="00B14A0B"/>
    <w:rsid w:val="00B173DF"/>
    <w:rsid w:val="00B17587"/>
    <w:rsid w:val="00B20418"/>
    <w:rsid w:val="00B20DE4"/>
    <w:rsid w:val="00B21A5D"/>
    <w:rsid w:val="00B21AA2"/>
    <w:rsid w:val="00B21BC8"/>
    <w:rsid w:val="00B2201D"/>
    <w:rsid w:val="00B22224"/>
    <w:rsid w:val="00B22627"/>
    <w:rsid w:val="00B22BAD"/>
    <w:rsid w:val="00B24971"/>
    <w:rsid w:val="00B24A83"/>
    <w:rsid w:val="00B252A3"/>
    <w:rsid w:val="00B25349"/>
    <w:rsid w:val="00B253BC"/>
    <w:rsid w:val="00B25479"/>
    <w:rsid w:val="00B25822"/>
    <w:rsid w:val="00B27CA9"/>
    <w:rsid w:val="00B27D4E"/>
    <w:rsid w:val="00B316BF"/>
    <w:rsid w:val="00B3185C"/>
    <w:rsid w:val="00B32BE1"/>
    <w:rsid w:val="00B33711"/>
    <w:rsid w:val="00B33D35"/>
    <w:rsid w:val="00B33FC5"/>
    <w:rsid w:val="00B33FED"/>
    <w:rsid w:val="00B3565A"/>
    <w:rsid w:val="00B36A09"/>
    <w:rsid w:val="00B37171"/>
    <w:rsid w:val="00B3728A"/>
    <w:rsid w:val="00B41189"/>
    <w:rsid w:val="00B41420"/>
    <w:rsid w:val="00B41D17"/>
    <w:rsid w:val="00B431E4"/>
    <w:rsid w:val="00B43B16"/>
    <w:rsid w:val="00B43BF4"/>
    <w:rsid w:val="00B44AA0"/>
    <w:rsid w:val="00B44CBF"/>
    <w:rsid w:val="00B44D34"/>
    <w:rsid w:val="00B44FF3"/>
    <w:rsid w:val="00B4531C"/>
    <w:rsid w:val="00B45519"/>
    <w:rsid w:val="00B46E28"/>
    <w:rsid w:val="00B46FC3"/>
    <w:rsid w:val="00B47C1F"/>
    <w:rsid w:val="00B50081"/>
    <w:rsid w:val="00B513E2"/>
    <w:rsid w:val="00B51A06"/>
    <w:rsid w:val="00B522A6"/>
    <w:rsid w:val="00B52352"/>
    <w:rsid w:val="00B52FB4"/>
    <w:rsid w:val="00B5452A"/>
    <w:rsid w:val="00B553DE"/>
    <w:rsid w:val="00B55CE1"/>
    <w:rsid w:val="00B56AC9"/>
    <w:rsid w:val="00B56C17"/>
    <w:rsid w:val="00B6052E"/>
    <w:rsid w:val="00B60A8B"/>
    <w:rsid w:val="00B61592"/>
    <w:rsid w:val="00B625FE"/>
    <w:rsid w:val="00B62766"/>
    <w:rsid w:val="00B62B13"/>
    <w:rsid w:val="00B63BE6"/>
    <w:rsid w:val="00B6413F"/>
    <w:rsid w:val="00B64533"/>
    <w:rsid w:val="00B6496A"/>
    <w:rsid w:val="00B64EAB"/>
    <w:rsid w:val="00B658B4"/>
    <w:rsid w:val="00B65C1C"/>
    <w:rsid w:val="00B6676B"/>
    <w:rsid w:val="00B6681C"/>
    <w:rsid w:val="00B66F24"/>
    <w:rsid w:val="00B675B4"/>
    <w:rsid w:val="00B70719"/>
    <w:rsid w:val="00B708D9"/>
    <w:rsid w:val="00B7122A"/>
    <w:rsid w:val="00B7170C"/>
    <w:rsid w:val="00B719A4"/>
    <w:rsid w:val="00B7203C"/>
    <w:rsid w:val="00B7242D"/>
    <w:rsid w:val="00B744CA"/>
    <w:rsid w:val="00B74611"/>
    <w:rsid w:val="00B749C8"/>
    <w:rsid w:val="00B753B9"/>
    <w:rsid w:val="00B76514"/>
    <w:rsid w:val="00B77209"/>
    <w:rsid w:val="00B77921"/>
    <w:rsid w:val="00B77C05"/>
    <w:rsid w:val="00B80FA8"/>
    <w:rsid w:val="00B81E34"/>
    <w:rsid w:val="00B81E99"/>
    <w:rsid w:val="00B82D28"/>
    <w:rsid w:val="00B8313A"/>
    <w:rsid w:val="00B83140"/>
    <w:rsid w:val="00B83196"/>
    <w:rsid w:val="00B8357B"/>
    <w:rsid w:val="00B83654"/>
    <w:rsid w:val="00B8428B"/>
    <w:rsid w:val="00B84858"/>
    <w:rsid w:val="00B8513C"/>
    <w:rsid w:val="00B8613B"/>
    <w:rsid w:val="00B8722F"/>
    <w:rsid w:val="00B875D7"/>
    <w:rsid w:val="00B87A3D"/>
    <w:rsid w:val="00B9082C"/>
    <w:rsid w:val="00B912CF"/>
    <w:rsid w:val="00B91BDE"/>
    <w:rsid w:val="00B9249C"/>
    <w:rsid w:val="00B924CD"/>
    <w:rsid w:val="00B92520"/>
    <w:rsid w:val="00B92ADF"/>
    <w:rsid w:val="00B93A0E"/>
    <w:rsid w:val="00B93A8F"/>
    <w:rsid w:val="00B93BA6"/>
    <w:rsid w:val="00B93D32"/>
    <w:rsid w:val="00B9487D"/>
    <w:rsid w:val="00B94E4F"/>
    <w:rsid w:val="00B952CB"/>
    <w:rsid w:val="00B95B02"/>
    <w:rsid w:val="00B967E3"/>
    <w:rsid w:val="00B96C25"/>
    <w:rsid w:val="00B96E70"/>
    <w:rsid w:val="00B97121"/>
    <w:rsid w:val="00BA0234"/>
    <w:rsid w:val="00BA196B"/>
    <w:rsid w:val="00BA425C"/>
    <w:rsid w:val="00BA4DC0"/>
    <w:rsid w:val="00BA6570"/>
    <w:rsid w:val="00BA6884"/>
    <w:rsid w:val="00BA6A12"/>
    <w:rsid w:val="00BA6D42"/>
    <w:rsid w:val="00BA76F2"/>
    <w:rsid w:val="00BA79F9"/>
    <w:rsid w:val="00BA7CA4"/>
    <w:rsid w:val="00BB0330"/>
    <w:rsid w:val="00BB05B5"/>
    <w:rsid w:val="00BB0DB5"/>
    <w:rsid w:val="00BB1421"/>
    <w:rsid w:val="00BB1762"/>
    <w:rsid w:val="00BB1E0A"/>
    <w:rsid w:val="00BB23D5"/>
    <w:rsid w:val="00BB4EB1"/>
    <w:rsid w:val="00BB5FA3"/>
    <w:rsid w:val="00BB66B1"/>
    <w:rsid w:val="00BB6A02"/>
    <w:rsid w:val="00BB6F4C"/>
    <w:rsid w:val="00BB72D1"/>
    <w:rsid w:val="00BB7D66"/>
    <w:rsid w:val="00BB7F4A"/>
    <w:rsid w:val="00BC0901"/>
    <w:rsid w:val="00BC0FD2"/>
    <w:rsid w:val="00BC1069"/>
    <w:rsid w:val="00BC1DB1"/>
    <w:rsid w:val="00BC201B"/>
    <w:rsid w:val="00BC26E9"/>
    <w:rsid w:val="00BC2E2B"/>
    <w:rsid w:val="00BC2FA3"/>
    <w:rsid w:val="00BC3644"/>
    <w:rsid w:val="00BC367A"/>
    <w:rsid w:val="00BC36E4"/>
    <w:rsid w:val="00BC39A1"/>
    <w:rsid w:val="00BC3BFE"/>
    <w:rsid w:val="00BC4C09"/>
    <w:rsid w:val="00BC4D64"/>
    <w:rsid w:val="00BC5832"/>
    <w:rsid w:val="00BC659A"/>
    <w:rsid w:val="00BC6A2B"/>
    <w:rsid w:val="00BC6C89"/>
    <w:rsid w:val="00BC7149"/>
    <w:rsid w:val="00BC7797"/>
    <w:rsid w:val="00BD1125"/>
    <w:rsid w:val="00BD1475"/>
    <w:rsid w:val="00BD1D4D"/>
    <w:rsid w:val="00BD21EB"/>
    <w:rsid w:val="00BD224E"/>
    <w:rsid w:val="00BD27DE"/>
    <w:rsid w:val="00BD3D2B"/>
    <w:rsid w:val="00BD48FF"/>
    <w:rsid w:val="00BD57B9"/>
    <w:rsid w:val="00BD589E"/>
    <w:rsid w:val="00BD5F99"/>
    <w:rsid w:val="00BD610D"/>
    <w:rsid w:val="00BD73EB"/>
    <w:rsid w:val="00BE0720"/>
    <w:rsid w:val="00BE0E84"/>
    <w:rsid w:val="00BE27EB"/>
    <w:rsid w:val="00BE2FAD"/>
    <w:rsid w:val="00BE33C1"/>
    <w:rsid w:val="00BE3BE0"/>
    <w:rsid w:val="00BE4F7E"/>
    <w:rsid w:val="00BE597E"/>
    <w:rsid w:val="00BE5D1B"/>
    <w:rsid w:val="00BE60A5"/>
    <w:rsid w:val="00BE652D"/>
    <w:rsid w:val="00BE69A9"/>
    <w:rsid w:val="00BE7B1E"/>
    <w:rsid w:val="00BE7CC7"/>
    <w:rsid w:val="00BF04E9"/>
    <w:rsid w:val="00BF0F00"/>
    <w:rsid w:val="00BF1AC3"/>
    <w:rsid w:val="00BF2475"/>
    <w:rsid w:val="00BF2F66"/>
    <w:rsid w:val="00BF31F8"/>
    <w:rsid w:val="00BF3484"/>
    <w:rsid w:val="00BF3564"/>
    <w:rsid w:val="00BF3C68"/>
    <w:rsid w:val="00BF5222"/>
    <w:rsid w:val="00BF57C3"/>
    <w:rsid w:val="00BF5BD5"/>
    <w:rsid w:val="00BF630A"/>
    <w:rsid w:val="00BF6C16"/>
    <w:rsid w:val="00BF6C6A"/>
    <w:rsid w:val="00BF7893"/>
    <w:rsid w:val="00BF7E8F"/>
    <w:rsid w:val="00BF7F06"/>
    <w:rsid w:val="00C00038"/>
    <w:rsid w:val="00C019BE"/>
    <w:rsid w:val="00C01E01"/>
    <w:rsid w:val="00C0235B"/>
    <w:rsid w:val="00C02427"/>
    <w:rsid w:val="00C02695"/>
    <w:rsid w:val="00C027AA"/>
    <w:rsid w:val="00C0284B"/>
    <w:rsid w:val="00C0383C"/>
    <w:rsid w:val="00C03965"/>
    <w:rsid w:val="00C042F4"/>
    <w:rsid w:val="00C043F9"/>
    <w:rsid w:val="00C048B4"/>
    <w:rsid w:val="00C04E45"/>
    <w:rsid w:val="00C050EF"/>
    <w:rsid w:val="00C0614E"/>
    <w:rsid w:val="00C064C2"/>
    <w:rsid w:val="00C0679B"/>
    <w:rsid w:val="00C06978"/>
    <w:rsid w:val="00C07AE8"/>
    <w:rsid w:val="00C10B60"/>
    <w:rsid w:val="00C10F2E"/>
    <w:rsid w:val="00C11234"/>
    <w:rsid w:val="00C1225C"/>
    <w:rsid w:val="00C1237C"/>
    <w:rsid w:val="00C126F8"/>
    <w:rsid w:val="00C13199"/>
    <w:rsid w:val="00C13ABD"/>
    <w:rsid w:val="00C144F1"/>
    <w:rsid w:val="00C14840"/>
    <w:rsid w:val="00C14FE8"/>
    <w:rsid w:val="00C15546"/>
    <w:rsid w:val="00C15D23"/>
    <w:rsid w:val="00C15EBE"/>
    <w:rsid w:val="00C15FB7"/>
    <w:rsid w:val="00C16392"/>
    <w:rsid w:val="00C16D0F"/>
    <w:rsid w:val="00C173A1"/>
    <w:rsid w:val="00C20994"/>
    <w:rsid w:val="00C20D30"/>
    <w:rsid w:val="00C2139E"/>
    <w:rsid w:val="00C22C20"/>
    <w:rsid w:val="00C23DEC"/>
    <w:rsid w:val="00C24159"/>
    <w:rsid w:val="00C247DD"/>
    <w:rsid w:val="00C24B9B"/>
    <w:rsid w:val="00C25156"/>
    <w:rsid w:val="00C2529F"/>
    <w:rsid w:val="00C25564"/>
    <w:rsid w:val="00C25927"/>
    <w:rsid w:val="00C2648B"/>
    <w:rsid w:val="00C26656"/>
    <w:rsid w:val="00C27543"/>
    <w:rsid w:val="00C27710"/>
    <w:rsid w:val="00C30B2C"/>
    <w:rsid w:val="00C30E17"/>
    <w:rsid w:val="00C32108"/>
    <w:rsid w:val="00C32DA2"/>
    <w:rsid w:val="00C341B9"/>
    <w:rsid w:val="00C34893"/>
    <w:rsid w:val="00C3609A"/>
    <w:rsid w:val="00C37505"/>
    <w:rsid w:val="00C420FE"/>
    <w:rsid w:val="00C42213"/>
    <w:rsid w:val="00C422BF"/>
    <w:rsid w:val="00C430DA"/>
    <w:rsid w:val="00C43345"/>
    <w:rsid w:val="00C434B3"/>
    <w:rsid w:val="00C44C49"/>
    <w:rsid w:val="00C4599A"/>
    <w:rsid w:val="00C461E7"/>
    <w:rsid w:val="00C47705"/>
    <w:rsid w:val="00C50084"/>
    <w:rsid w:val="00C507CC"/>
    <w:rsid w:val="00C51252"/>
    <w:rsid w:val="00C51772"/>
    <w:rsid w:val="00C51BCB"/>
    <w:rsid w:val="00C523DF"/>
    <w:rsid w:val="00C52AA0"/>
    <w:rsid w:val="00C52B4C"/>
    <w:rsid w:val="00C52B60"/>
    <w:rsid w:val="00C52CE7"/>
    <w:rsid w:val="00C53382"/>
    <w:rsid w:val="00C53F6E"/>
    <w:rsid w:val="00C54EF2"/>
    <w:rsid w:val="00C56393"/>
    <w:rsid w:val="00C567EB"/>
    <w:rsid w:val="00C56C3E"/>
    <w:rsid w:val="00C56F0B"/>
    <w:rsid w:val="00C57788"/>
    <w:rsid w:val="00C60FBF"/>
    <w:rsid w:val="00C61A4C"/>
    <w:rsid w:val="00C622EB"/>
    <w:rsid w:val="00C623CE"/>
    <w:rsid w:val="00C626A0"/>
    <w:rsid w:val="00C626AE"/>
    <w:rsid w:val="00C62E58"/>
    <w:rsid w:val="00C63394"/>
    <w:rsid w:val="00C6362D"/>
    <w:rsid w:val="00C63698"/>
    <w:rsid w:val="00C64314"/>
    <w:rsid w:val="00C64372"/>
    <w:rsid w:val="00C656FF"/>
    <w:rsid w:val="00C65818"/>
    <w:rsid w:val="00C65921"/>
    <w:rsid w:val="00C659FB"/>
    <w:rsid w:val="00C660F3"/>
    <w:rsid w:val="00C66708"/>
    <w:rsid w:val="00C6685C"/>
    <w:rsid w:val="00C66B27"/>
    <w:rsid w:val="00C66ECB"/>
    <w:rsid w:val="00C67A08"/>
    <w:rsid w:val="00C67B62"/>
    <w:rsid w:val="00C7054F"/>
    <w:rsid w:val="00C70972"/>
    <w:rsid w:val="00C71282"/>
    <w:rsid w:val="00C7162D"/>
    <w:rsid w:val="00C71A27"/>
    <w:rsid w:val="00C72331"/>
    <w:rsid w:val="00C72337"/>
    <w:rsid w:val="00C72A90"/>
    <w:rsid w:val="00C72B50"/>
    <w:rsid w:val="00C7365A"/>
    <w:rsid w:val="00C7379D"/>
    <w:rsid w:val="00C7444E"/>
    <w:rsid w:val="00C74FD7"/>
    <w:rsid w:val="00C757B2"/>
    <w:rsid w:val="00C7672C"/>
    <w:rsid w:val="00C76974"/>
    <w:rsid w:val="00C77545"/>
    <w:rsid w:val="00C77F5B"/>
    <w:rsid w:val="00C8082E"/>
    <w:rsid w:val="00C809B1"/>
    <w:rsid w:val="00C80BCC"/>
    <w:rsid w:val="00C81D78"/>
    <w:rsid w:val="00C81FD5"/>
    <w:rsid w:val="00C82AD3"/>
    <w:rsid w:val="00C833E6"/>
    <w:rsid w:val="00C83798"/>
    <w:rsid w:val="00C839C5"/>
    <w:rsid w:val="00C84B0E"/>
    <w:rsid w:val="00C84DCD"/>
    <w:rsid w:val="00C854A1"/>
    <w:rsid w:val="00C8552D"/>
    <w:rsid w:val="00C85EF3"/>
    <w:rsid w:val="00C86A8E"/>
    <w:rsid w:val="00C86FA1"/>
    <w:rsid w:val="00C8757C"/>
    <w:rsid w:val="00C8767B"/>
    <w:rsid w:val="00C8785B"/>
    <w:rsid w:val="00C918B0"/>
    <w:rsid w:val="00C93CA9"/>
    <w:rsid w:val="00C9479F"/>
    <w:rsid w:val="00C948C7"/>
    <w:rsid w:val="00C94973"/>
    <w:rsid w:val="00C95A82"/>
    <w:rsid w:val="00C96CB6"/>
    <w:rsid w:val="00C97036"/>
    <w:rsid w:val="00C97103"/>
    <w:rsid w:val="00C97878"/>
    <w:rsid w:val="00C97891"/>
    <w:rsid w:val="00CA0D23"/>
    <w:rsid w:val="00CA11BE"/>
    <w:rsid w:val="00CA1C84"/>
    <w:rsid w:val="00CA1E57"/>
    <w:rsid w:val="00CA1E8F"/>
    <w:rsid w:val="00CA21C3"/>
    <w:rsid w:val="00CA36FB"/>
    <w:rsid w:val="00CA3C18"/>
    <w:rsid w:val="00CA4125"/>
    <w:rsid w:val="00CA45A7"/>
    <w:rsid w:val="00CA4A6E"/>
    <w:rsid w:val="00CA56E8"/>
    <w:rsid w:val="00CA5A29"/>
    <w:rsid w:val="00CA73E6"/>
    <w:rsid w:val="00CA7497"/>
    <w:rsid w:val="00CB061A"/>
    <w:rsid w:val="00CB155B"/>
    <w:rsid w:val="00CB1D3A"/>
    <w:rsid w:val="00CB2DAA"/>
    <w:rsid w:val="00CB3C3F"/>
    <w:rsid w:val="00CB4934"/>
    <w:rsid w:val="00CB4F58"/>
    <w:rsid w:val="00CB5330"/>
    <w:rsid w:val="00CB5A30"/>
    <w:rsid w:val="00CB6476"/>
    <w:rsid w:val="00CB6729"/>
    <w:rsid w:val="00CB6936"/>
    <w:rsid w:val="00CB6B46"/>
    <w:rsid w:val="00CB7292"/>
    <w:rsid w:val="00CB7295"/>
    <w:rsid w:val="00CB7619"/>
    <w:rsid w:val="00CB78D1"/>
    <w:rsid w:val="00CC0911"/>
    <w:rsid w:val="00CC0DEA"/>
    <w:rsid w:val="00CC0F7A"/>
    <w:rsid w:val="00CC3362"/>
    <w:rsid w:val="00CC430C"/>
    <w:rsid w:val="00CC465F"/>
    <w:rsid w:val="00CC49F6"/>
    <w:rsid w:val="00CC5137"/>
    <w:rsid w:val="00CC5832"/>
    <w:rsid w:val="00CC59C4"/>
    <w:rsid w:val="00CC5FF6"/>
    <w:rsid w:val="00CC614B"/>
    <w:rsid w:val="00CC6CC6"/>
    <w:rsid w:val="00CC72B5"/>
    <w:rsid w:val="00CC7EED"/>
    <w:rsid w:val="00CD0E25"/>
    <w:rsid w:val="00CD11D8"/>
    <w:rsid w:val="00CD1230"/>
    <w:rsid w:val="00CD12D9"/>
    <w:rsid w:val="00CD216E"/>
    <w:rsid w:val="00CD25BD"/>
    <w:rsid w:val="00CD3075"/>
    <w:rsid w:val="00CD3107"/>
    <w:rsid w:val="00CD321B"/>
    <w:rsid w:val="00CD379B"/>
    <w:rsid w:val="00CD398B"/>
    <w:rsid w:val="00CD3A27"/>
    <w:rsid w:val="00CD3CC5"/>
    <w:rsid w:val="00CD3DA2"/>
    <w:rsid w:val="00CD4033"/>
    <w:rsid w:val="00CD4885"/>
    <w:rsid w:val="00CD5872"/>
    <w:rsid w:val="00CD5926"/>
    <w:rsid w:val="00CD658E"/>
    <w:rsid w:val="00CD7458"/>
    <w:rsid w:val="00CE0378"/>
    <w:rsid w:val="00CE0E01"/>
    <w:rsid w:val="00CE0FEC"/>
    <w:rsid w:val="00CE168F"/>
    <w:rsid w:val="00CE1A0B"/>
    <w:rsid w:val="00CE2344"/>
    <w:rsid w:val="00CE23C7"/>
    <w:rsid w:val="00CE2E7B"/>
    <w:rsid w:val="00CE2EBF"/>
    <w:rsid w:val="00CE3AD9"/>
    <w:rsid w:val="00CE418E"/>
    <w:rsid w:val="00CE5EB7"/>
    <w:rsid w:val="00CE62BC"/>
    <w:rsid w:val="00CE6678"/>
    <w:rsid w:val="00CE6F6A"/>
    <w:rsid w:val="00CE77BD"/>
    <w:rsid w:val="00CF0130"/>
    <w:rsid w:val="00CF1E6B"/>
    <w:rsid w:val="00CF27BC"/>
    <w:rsid w:val="00CF2A80"/>
    <w:rsid w:val="00CF2FC8"/>
    <w:rsid w:val="00CF35F6"/>
    <w:rsid w:val="00CF3A7C"/>
    <w:rsid w:val="00CF3BAF"/>
    <w:rsid w:val="00CF3D48"/>
    <w:rsid w:val="00CF3FD8"/>
    <w:rsid w:val="00CF45BB"/>
    <w:rsid w:val="00CF475A"/>
    <w:rsid w:val="00CF57E2"/>
    <w:rsid w:val="00CF5F22"/>
    <w:rsid w:val="00CF65A7"/>
    <w:rsid w:val="00CF69D5"/>
    <w:rsid w:val="00CF6A46"/>
    <w:rsid w:val="00CF740D"/>
    <w:rsid w:val="00CF7701"/>
    <w:rsid w:val="00CF7C10"/>
    <w:rsid w:val="00D002FF"/>
    <w:rsid w:val="00D0178C"/>
    <w:rsid w:val="00D02397"/>
    <w:rsid w:val="00D02631"/>
    <w:rsid w:val="00D027AB"/>
    <w:rsid w:val="00D02908"/>
    <w:rsid w:val="00D02E77"/>
    <w:rsid w:val="00D03B41"/>
    <w:rsid w:val="00D047D9"/>
    <w:rsid w:val="00D04B3A"/>
    <w:rsid w:val="00D06AEB"/>
    <w:rsid w:val="00D06BDE"/>
    <w:rsid w:val="00D1048C"/>
    <w:rsid w:val="00D1092F"/>
    <w:rsid w:val="00D11277"/>
    <w:rsid w:val="00D11673"/>
    <w:rsid w:val="00D11862"/>
    <w:rsid w:val="00D13AA5"/>
    <w:rsid w:val="00D1480F"/>
    <w:rsid w:val="00D14BE4"/>
    <w:rsid w:val="00D14EC6"/>
    <w:rsid w:val="00D14F37"/>
    <w:rsid w:val="00D15EA1"/>
    <w:rsid w:val="00D1652E"/>
    <w:rsid w:val="00D17190"/>
    <w:rsid w:val="00D172F4"/>
    <w:rsid w:val="00D179E0"/>
    <w:rsid w:val="00D209FD"/>
    <w:rsid w:val="00D20F3C"/>
    <w:rsid w:val="00D22BB6"/>
    <w:rsid w:val="00D237B5"/>
    <w:rsid w:val="00D24D39"/>
    <w:rsid w:val="00D24DA3"/>
    <w:rsid w:val="00D271E4"/>
    <w:rsid w:val="00D31023"/>
    <w:rsid w:val="00D31ED8"/>
    <w:rsid w:val="00D32995"/>
    <w:rsid w:val="00D32A43"/>
    <w:rsid w:val="00D32EBD"/>
    <w:rsid w:val="00D33A87"/>
    <w:rsid w:val="00D33D56"/>
    <w:rsid w:val="00D340BD"/>
    <w:rsid w:val="00D34209"/>
    <w:rsid w:val="00D343E3"/>
    <w:rsid w:val="00D3463F"/>
    <w:rsid w:val="00D34BA6"/>
    <w:rsid w:val="00D3533B"/>
    <w:rsid w:val="00D36479"/>
    <w:rsid w:val="00D377CB"/>
    <w:rsid w:val="00D37F30"/>
    <w:rsid w:val="00D40042"/>
    <w:rsid w:val="00D40649"/>
    <w:rsid w:val="00D41947"/>
    <w:rsid w:val="00D41B2E"/>
    <w:rsid w:val="00D41B53"/>
    <w:rsid w:val="00D41DC1"/>
    <w:rsid w:val="00D4219B"/>
    <w:rsid w:val="00D4277E"/>
    <w:rsid w:val="00D4391F"/>
    <w:rsid w:val="00D44B7C"/>
    <w:rsid w:val="00D45EE6"/>
    <w:rsid w:val="00D46457"/>
    <w:rsid w:val="00D46605"/>
    <w:rsid w:val="00D46999"/>
    <w:rsid w:val="00D469BC"/>
    <w:rsid w:val="00D470BA"/>
    <w:rsid w:val="00D50D7B"/>
    <w:rsid w:val="00D51F73"/>
    <w:rsid w:val="00D52B79"/>
    <w:rsid w:val="00D52FAB"/>
    <w:rsid w:val="00D539D5"/>
    <w:rsid w:val="00D53E4C"/>
    <w:rsid w:val="00D55C27"/>
    <w:rsid w:val="00D56BAA"/>
    <w:rsid w:val="00D57AAC"/>
    <w:rsid w:val="00D57E7D"/>
    <w:rsid w:val="00D60145"/>
    <w:rsid w:val="00D60D29"/>
    <w:rsid w:val="00D613CB"/>
    <w:rsid w:val="00D61460"/>
    <w:rsid w:val="00D6224C"/>
    <w:rsid w:val="00D62AE1"/>
    <w:rsid w:val="00D62AFA"/>
    <w:rsid w:val="00D64685"/>
    <w:rsid w:val="00D652E1"/>
    <w:rsid w:val="00D656C8"/>
    <w:rsid w:val="00D65832"/>
    <w:rsid w:val="00D658DB"/>
    <w:rsid w:val="00D65B69"/>
    <w:rsid w:val="00D66449"/>
    <w:rsid w:val="00D666A8"/>
    <w:rsid w:val="00D66F96"/>
    <w:rsid w:val="00D67D0C"/>
    <w:rsid w:val="00D67FB0"/>
    <w:rsid w:val="00D701D4"/>
    <w:rsid w:val="00D707C1"/>
    <w:rsid w:val="00D7080D"/>
    <w:rsid w:val="00D70B13"/>
    <w:rsid w:val="00D75765"/>
    <w:rsid w:val="00D75C3A"/>
    <w:rsid w:val="00D76023"/>
    <w:rsid w:val="00D76460"/>
    <w:rsid w:val="00D76808"/>
    <w:rsid w:val="00D772A1"/>
    <w:rsid w:val="00D77B9C"/>
    <w:rsid w:val="00D77E83"/>
    <w:rsid w:val="00D77F0C"/>
    <w:rsid w:val="00D8045C"/>
    <w:rsid w:val="00D80EB9"/>
    <w:rsid w:val="00D81965"/>
    <w:rsid w:val="00D82316"/>
    <w:rsid w:val="00D82A9C"/>
    <w:rsid w:val="00D82EEE"/>
    <w:rsid w:val="00D83C45"/>
    <w:rsid w:val="00D83FF2"/>
    <w:rsid w:val="00D84244"/>
    <w:rsid w:val="00D84910"/>
    <w:rsid w:val="00D84CF1"/>
    <w:rsid w:val="00D851BE"/>
    <w:rsid w:val="00D86152"/>
    <w:rsid w:val="00D86AC0"/>
    <w:rsid w:val="00D86DFE"/>
    <w:rsid w:val="00D87024"/>
    <w:rsid w:val="00D87131"/>
    <w:rsid w:val="00D87670"/>
    <w:rsid w:val="00D87B80"/>
    <w:rsid w:val="00D901FB"/>
    <w:rsid w:val="00D90AFD"/>
    <w:rsid w:val="00D90C88"/>
    <w:rsid w:val="00D91A82"/>
    <w:rsid w:val="00D92CB1"/>
    <w:rsid w:val="00D93942"/>
    <w:rsid w:val="00D946E1"/>
    <w:rsid w:val="00D94CE5"/>
    <w:rsid w:val="00D951AD"/>
    <w:rsid w:val="00D956AE"/>
    <w:rsid w:val="00D95E1A"/>
    <w:rsid w:val="00D95FF6"/>
    <w:rsid w:val="00D965E2"/>
    <w:rsid w:val="00D97AD3"/>
    <w:rsid w:val="00D97E3C"/>
    <w:rsid w:val="00D97E63"/>
    <w:rsid w:val="00DA00B0"/>
    <w:rsid w:val="00DA0470"/>
    <w:rsid w:val="00DA08B0"/>
    <w:rsid w:val="00DA09C6"/>
    <w:rsid w:val="00DA1688"/>
    <w:rsid w:val="00DA17BB"/>
    <w:rsid w:val="00DA1A7E"/>
    <w:rsid w:val="00DA225C"/>
    <w:rsid w:val="00DA253E"/>
    <w:rsid w:val="00DA2D2A"/>
    <w:rsid w:val="00DA3514"/>
    <w:rsid w:val="00DA3571"/>
    <w:rsid w:val="00DA3EA1"/>
    <w:rsid w:val="00DA3F2E"/>
    <w:rsid w:val="00DA450D"/>
    <w:rsid w:val="00DA48B7"/>
    <w:rsid w:val="00DA4CCB"/>
    <w:rsid w:val="00DA5278"/>
    <w:rsid w:val="00DA65B5"/>
    <w:rsid w:val="00DA6C4A"/>
    <w:rsid w:val="00DA7705"/>
    <w:rsid w:val="00DB0DC8"/>
    <w:rsid w:val="00DB0EFA"/>
    <w:rsid w:val="00DB112C"/>
    <w:rsid w:val="00DB1227"/>
    <w:rsid w:val="00DB1854"/>
    <w:rsid w:val="00DB1957"/>
    <w:rsid w:val="00DB1E12"/>
    <w:rsid w:val="00DB2078"/>
    <w:rsid w:val="00DB32E4"/>
    <w:rsid w:val="00DB35DC"/>
    <w:rsid w:val="00DB38D2"/>
    <w:rsid w:val="00DB3AB9"/>
    <w:rsid w:val="00DB40F8"/>
    <w:rsid w:val="00DB4103"/>
    <w:rsid w:val="00DB59B0"/>
    <w:rsid w:val="00DB66F1"/>
    <w:rsid w:val="00DB6CAC"/>
    <w:rsid w:val="00DB6E41"/>
    <w:rsid w:val="00DB76C0"/>
    <w:rsid w:val="00DC12D5"/>
    <w:rsid w:val="00DC1334"/>
    <w:rsid w:val="00DC168B"/>
    <w:rsid w:val="00DC17AA"/>
    <w:rsid w:val="00DC22F9"/>
    <w:rsid w:val="00DC2785"/>
    <w:rsid w:val="00DC28C2"/>
    <w:rsid w:val="00DC40B2"/>
    <w:rsid w:val="00DC4D3B"/>
    <w:rsid w:val="00DC4F5E"/>
    <w:rsid w:val="00DC5663"/>
    <w:rsid w:val="00DC57AF"/>
    <w:rsid w:val="00DC60D5"/>
    <w:rsid w:val="00DC6775"/>
    <w:rsid w:val="00DD074E"/>
    <w:rsid w:val="00DD07C6"/>
    <w:rsid w:val="00DD10C1"/>
    <w:rsid w:val="00DD2285"/>
    <w:rsid w:val="00DD2716"/>
    <w:rsid w:val="00DD2A76"/>
    <w:rsid w:val="00DD2CD5"/>
    <w:rsid w:val="00DD4842"/>
    <w:rsid w:val="00DD4BA2"/>
    <w:rsid w:val="00DD5019"/>
    <w:rsid w:val="00DD52F4"/>
    <w:rsid w:val="00DD5347"/>
    <w:rsid w:val="00DD6235"/>
    <w:rsid w:val="00DD65DC"/>
    <w:rsid w:val="00DE020B"/>
    <w:rsid w:val="00DE10B1"/>
    <w:rsid w:val="00DE122E"/>
    <w:rsid w:val="00DE1BFB"/>
    <w:rsid w:val="00DE2096"/>
    <w:rsid w:val="00DE26F9"/>
    <w:rsid w:val="00DE2B27"/>
    <w:rsid w:val="00DE2F8B"/>
    <w:rsid w:val="00DE3609"/>
    <w:rsid w:val="00DE5C99"/>
    <w:rsid w:val="00DE6088"/>
    <w:rsid w:val="00DE6729"/>
    <w:rsid w:val="00DE6E21"/>
    <w:rsid w:val="00DE70BB"/>
    <w:rsid w:val="00DE7161"/>
    <w:rsid w:val="00DE72D5"/>
    <w:rsid w:val="00DF07C4"/>
    <w:rsid w:val="00DF097D"/>
    <w:rsid w:val="00DF1075"/>
    <w:rsid w:val="00DF21C5"/>
    <w:rsid w:val="00DF23C5"/>
    <w:rsid w:val="00DF24E7"/>
    <w:rsid w:val="00DF25F0"/>
    <w:rsid w:val="00DF29CF"/>
    <w:rsid w:val="00DF3DE7"/>
    <w:rsid w:val="00DF4685"/>
    <w:rsid w:val="00DF4FE1"/>
    <w:rsid w:val="00DF55FD"/>
    <w:rsid w:val="00DF5801"/>
    <w:rsid w:val="00DF6A0E"/>
    <w:rsid w:val="00DF6B58"/>
    <w:rsid w:val="00DF6F53"/>
    <w:rsid w:val="00DF70EF"/>
    <w:rsid w:val="00DF74A8"/>
    <w:rsid w:val="00DF79C1"/>
    <w:rsid w:val="00DF79F4"/>
    <w:rsid w:val="00E000FC"/>
    <w:rsid w:val="00E001DD"/>
    <w:rsid w:val="00E00621"/>
    <w:rsid w:val="00E00663"/>
    <w:rsid w:val="00E006B4"/>
    <w:rsid w:val="00E00F92"/>
    <w:rsid w:val="00E01453"/>
    <w:rsid w:val="00E016EB"/>
    <w:rsid w:val="00E01856"/>
    <w:rsid w:val="00E01B9B"/>
    <w:rsid w:val="00E023DD"/>
    <w:rsid w:val="00E027FE"/>
    <w:rsid w:val="00E02CD1"/>
    <w:rsid w:val="00E031E4"/>
    <w:rsid w:val="00E03A4A"/>
    <w:rsid w:val="00E04367"/>
    <w:rsid w:val="00E057BB"/>
    <w:rsid w:val="00E05BF7"/>
    <w:rsid w:val="00E05BF8"/>
    <w:rsid w:val="00E0612E"/>
    <w:rsid w:val="00E06FAE"/>
    <w:rsid w:val="00E0712B"/>
    <w:rsid w:val="00E0750A"/>
    <w:rsid w:val="00E07B92"/>
    <w:rsid w:val="00E1048F"/>
    <w:rsid w:val="00E1116D"/>
    <w:rsid w:val="00E11236"/>
    <w:rsid w:val="00E11AD6"/>
    <w:rsid w:val="00E12201"/>
    <w:rsid w:val="00E12B33"/>
    <w:rsid w:val="00E12D57"/>
    <w:rsid w:val="00E12E5E"/>
    <w:rsid w:val="00E13902"/>
    <w:rsid w:val="00E13CD1"/>
    <w:rsid w:val="00E13F5F"/>
    <w:rsid w:val="00E14700"/>
    <w:rsid w:val="00E14AF4"/>
    <w:rsid w:val="00E14D76"/>
    <w:rsid w:val="00E14F23"/>
    <w:rsid w:val="00E16768"/>
    <w:rsid w:val="00E16B5D"/>
    <w:rsid w:val="00E17B15"/>
    <w:rsid w:val="00E204D6"/>
    <w:rsid w:val="00E20CD5"/>
    <w:rsid w:val="00E210E3"/>
    <w:rsid w:val="00E21584"/>
    <w:rsid w:val="00E21957"/>
    <w:rsid w:val="00E22800"/>
    <w:rsid w:val="00E23B05"/>
    <w:rsid w:val="00E23B2C"/>
    <w:rsid w:val="00E23D8A"/>
    <w:rsid w:val="00E23E89"/>
    <w:rsid w:val="00E23F7D"/>
    <w:rsid w:val="00E24DAA"/>
    <w:rsid w:val="00E27742"/>
    <w:rsid w:val="00E27910"/>
    <w:rsid w:val="00E30393"/>
    <w:rsid w:val="00E30C46"/>
    <w:rsid w:val="00E31EA3"/>
    <w:rsid w:val="00E31EBE"/>
    <w:rsid w:val="00E32F0B"/>
    <w:rsid w:val="00E32FE2"/>
    <w:rsid w:val="00E33B96"/>
    <w:rsid w:val="00E33EED"/>
    <w:rsid w:val="00E34437"/>
    <w:rsid w:val="00E34E34"/>
    <w:rsid w:val="00E35239"/>
    <w:rsid w:val="00E364DB"/>
    <w:rsid w:val="00E36558"/>
    <w:rsid w:val="00E367CA"/>
    <w:rsid w:val="00E36BE0"/>
    <w:rsid w:val="00E3799B"/>
    <w:rsid w:val="00E41233"/>
    <w:rsid w:val="00E41264"/>
    <w:rsid w:val="00E41346"/>
    <w:rsid w:val="00E4207D"/>
    <w:rsid w:val="00E42347"/>
    <w:rsid w:val="00E42D2F"/>
    <w:rsid w:val="00E430AA"/>
    <w:rsid w:val="00E43C8B"/>
    <w:rsid w:val="00E445BF"/>
    <w:rsid w:val="00E4527F"/>
    <w:rsid w:val="00E45399"/>
    <w:rsid w:val="00E46323"/>
    <w:rsid w:val="00E4660A"/>
    <w:rsid w:val="00E47B18"/>
    <w:rsid w:val="00E47D20"/>
    <w:rsid w:val="00E47F2F"/>
    <w:rsid w:val="00E50004"/>
    <w:rsid w:val="00E50325"/>
    <w:rsid w:val="00E50615"/>
    <w:rsid w:val="00E50727"/>
    <w:rsid w:val="00E50790"/>
    <w:rsid w:val="00E512AD"/>
    <w:rsid w:val="00E51D45"/>
    <w:rsid w:val="00E51E65"/>
    <w:rsid w:val="00E524D1"/>
    <w:rsid w:val="00E525C3"/>
    <w:rsid w:val="00E52E5D"/>
    <w:rsid w:val="00E5370E"/>
    <w:rsid w:val="00E53875"/>
    <w:rsid w:val="00E53C81"/>
    <w:rsid w:val="00E542BF"/>
    <w:rsid w:val="00E54311"/>
    <w:rsid w:val="00E54A29"/>
    <w:rsid w:val="00E54CE4"/>
    <w:rsid w:val="00E5500C"/>
    <w:rsid w:val="00E55B46"/>
    <w:rsid w:val="00E55E0F"/>
    <w:rsid w:val="00E56E7C"/>
    <w:rsid w:val="00E5774B"/>
    <w:rsid w:val="00E60D80"/>
    <w:rsid w:val="00E61441"/>
    <w:rsid w:val="00E61816"/>
    <w:rsid w:val="00E62740"/>
    <w:rsid w:val="00E62EEC"/>
    <w:rsid w:val="00E6355B"/>
    <w:rsid w:val="00E635E7"/>
    <w:rsid w:val="00E639C5"/>
    <w:rsid w:val="00E642C0"/>
    <w:rsid w:val="00E64558"/>
    <w:rsid w:val="00E647E1"/>
    <w:rsid w:val="00E6646B"/>
    <w:rsid w:val="00E66824"/>
    <w:rsid w:val="00E66EFF"/>
    <w:rsid w:val="00E67790"/>
    <w:rsid w:val="00E708A9"/>
    <w:rsid w:val="00E7130C"/>
    <w:rsid w:val="00E7232D"/>
    <w:rsid w:val="00E73057"/>
    <w:rsid w:val="00E73510"/>
    <w:rsid w:val="00E73C88"/>
    <w:rsid w:val="00E747AE"/>
    <w:rsid w:val="00E74A71"/>
    <w:rsid w:val="00E75C5E"/>
    <w:rsid w:val="00E76E6D"/>
    <w:rsid w:val="00E76EDD"/>
    <w:rsid w:val="00E76F6B"/>
    <w:rsid w:val="00E77911"/>
    <w:rsid w:val="00E803FB"/>
    <w:rsid w:val="00E80BC1"/>
    <w:rsid w:val="00E80C0F"/>
    <w:rsid w:val="00E815E5"/>
    <w:rsid w:val="00E820BD"/>
    <w:rsid w:val="00E82D2F"/>
    <w:rsid w:val="00E84033"/>
    <w:rsid w:val="00E84E64"/>
    <w:rsid w:val="00E855CD"/>
    <w:rsid w:val="00E8580E"/>
    <w:rsid w:val="00E86176"/>
    <w:rsid w:val="00E8652B"/>
    <w:rsid w:val="00E86FC0"/>
    <w:rsid w:val="00E90417"/>
    <w:rsid w:val="00E90BEB"/>
    <w:rsid w:val="00E91047"/>
    <w:rsid w:val="00E919AF"/>
    <w:rsid w:val="00E91F20"/>
    <w:rsid w:val="00E91FAA"/>
    <w:rsid w:val="00E92ED5"/>
    <w:rsid w:val="00E935E1"/>
    <w:rsid w:val="00E935EE"/>
    <w:rsid w:val="00E95F63"/>
    <w:rsid w:val="00E97488"/>
    <w:rsid w:val="00E97706"/>
    <w:rsid w:val="00EA0A9E"/>
    <w:rsid w:val="00EA0C1E"/>
    <w:rsid w:val="00EA0E42"/>
    <w:rsid w:val="00EA1015"/>
    <w:rsid w:val="00EA133A"/>
    <w:rsid w:val="00EA1627"/>
    <w:rsid w:val="00EA1C2F"/>
    <w:rsid w:val="00EA1CB9"/>
    <w:rsid w:val="00EA1DA8"/>
    <w:rsid w:val="00EA3E2E"/>
    <w:rsid w:val="00EA41D7"/>
    <w:rsid w:val="00EA4336"/>
    <w:rsid w:val="00EA4857"/>
    <w:rsid w:val="00EA4CDF"/>
    <w:rsid w:val="00EA4E77"/>
    <w:rsid w:val="00EA547B"/>
    <w:rsid w:val="00EA577E"/>
    <w:rsid w:val="00EA5D69"/>
    <w:rsid w:val="00EA6367"/>
    <w:rsid w:val="00EA6AF7"/>
    <w:rsid w:val="00EA7AE2"/>
    <w:rsid w:val="00EB1175"/>
    <w:rsid w:val="00EB1451"/>
    <w:rsid w:val="00EB1575"/>
    <w:rsid w:val="00EB2154"/>
    <w:rsid w:val="00EB2BEF"/>
    <w:rsid w:val="00EB2DE0"/>
    <w:rsid w:val="00EB2E90"/>
    <w:rsid w:val="00EB2EE0"/>
    <w:rsid w:val="00EB37A9"/>
    <w:rsid w:val="00EB4686"/>
    <w:rsid w:val="00EB4A36"/>
    <w:rsid w:val="00EB69DA"/>
    <w:rsid w:val="00EB7394"/>
    <w:rsid w:val="00EB73E5"/>
    <w:rsid w:val="00EC07C3"/>
    <w:rsid w:val="00EC1D4F"/>
    <w:rsid w:val="00EC28F3"/>
    <w:rsid w:val="00EC2CAE"/>
    <w:rsid w:val="00EC2DC2"/>
    <w:rsid w:val="00EC303A"/>
    <w:rsid w:val="00EC32F1"/>
    <w:rsid w:val="00EC47EF"/>
    <w:rsid w:val="00EC48DF"/>
    <w:rsid w:val="00EC4AD7"/>
    <w:rsid w:val="00EC4C07"/>
    <w:rsid w:val="00EC5724"/>
    <w:rsid w:val="00EC5966"/>
    <w:rsid w:val="00EC5F85"/>
    <w:rsid w:val="00EC616B"/>
    <w:rsid w:val="00EC6B46"/>
    <w:rsid w:val="00EC6B88"/>
    <w:rsid w:val="00EC6D51"/>
    <w:rsid w:val="00ED01E5"/>
    <w:rsid w:val="00ED132E"/>
    <w:rsid w:val="00ED1DA1"/>
    <w:rsid w:val="00ED1E35"/>
    <w:rsid w:val="00ED285E"/>
    <w:rsid w:val="00ED2AD3"/>
    <w:rsid w:val="00ED2C99"/>
    <w:rsid w:val="00ED386A"/>
    <w:rsid w:val="00ED3AF2"/>
    <w:rsid w:val="00ED3C7E"/>
    <w:rsid w:val="00ED4322"/>
    <w:rsid w:val="00ED43C3"/>
    <w:rsid w:val="00ED454B"/>
    <w:rsid w:val="00ED4D7D"/>
    <w:rsid w:val="00ED50C9"/>
    <w:rsid w:val="00ED52D1"/>
    <w:rsid w:val="00ED5555"/>
    <w:rsid w:val="00ED6458"/>
    <w:rsid w:val="00ED6832"/>
    <w:rsid w:val="00ED6A33"/>
    <w:rsid w:val="00ED6A4B"/>
    <w:rsid w:val="00ED759C"/>
    <w:rsid w:val="00ED7F73"/>
    <w:rsid w:val="00EE0984"/>
    <w:rsid w:val="00EE145C"/>
    <w:rsid w:val="00EE2D89"/>
    <w:rsid w:val="00EE2EC3"/>
    <w:rsid w:val="00EE3B97"/>
    <w:rsid w:val="00EE3CAD"/>
    <w:rsid w:val="00EE4873"/>
    <w:rsid w:val="00EE54C4"/>
    <w:rsid w:val="00EE639E"/>
    <w:rsid w:val="00EE68C1"/>
    <w:rsid w:val="00EE692F"/>
    <w:rsid w:val="00EE780C"/>
    <w:rsid w:val="00EF08DA"/>
    <w:rsid w:val="00EF0AB7"/>
    <w:rsid w:val="00EF1A7A"/>
    <w:rsid w:val="00EF1E12"/>
    <w:rsid w:val="00EF215E"/>
    <w:rsid w:val="00EF2EDE"/>
    <w:rsid w:val="00EF3BFB"/>
    <w:rsid w:val="00EF51BD"/>
    <w:rsid w:val="00EF55AE"/>
    <w:rsid w:val="00EF5C6A"/>
    <w:rsid w:val="00EF6C93"/>
    <w:rsid w:val="00EF7486"/>
    <w:rsid w:val="00F00053"/>
    <w:rsid w:val="00F0012E"/>
    <w:rsid w:val="00F001BB"/>
    <w:rsid w:val="00F01DA4"/>
    <w:rsid w:val="00F022FF"/>
    <w:rsid w:val="00F03321"/>
    <w:rsid w:val="00F04362"/>
    <w:rsid w:val="00F04418"/>
    <w:rsid w:val="00F0474F"/>
    <w:rsid w:val="00F04EE7"/>
    <w:rsid w:val="00F04F9D"/>
    <w:rsid w:val="00F06EB9"/>
    <w:rsid w:val="00F06F3B"/>
    <w:rsid w:val="00F104D2"/>
    <w:rsid w:val="00F11179"/>
    <w:rsid w:val="00F1119D"/>
    <w:rsid w:val="00F11C8C"/>
    <w:rsid w:val="00F11E7B"/>
    <w:rsid w:val="00F1213F"/>
    <w:rsid w:val="00F12164"/>
    <w:rsid w:val="00F129E6"/>
    <w:rsid w:val="00F12F25"/>
    <w:rsid w:val="00F1358E"/>
    <w:rsid w:val="00F14031"/>
    <w:rsid w:val="00F148E0"/>
    <w:rsid w:val="00F14D5B"/>
    <w:rsid w:val="00F15BFD"/>
    <w:rsid w:val="00F172CA"/>
    <w:rsid w:val="00F17822"/>
    <w:rsid w:val="00F20679"/>
    <w:rsid w:val="00F20752"/>
    <w:rsid w:val="00F20A5F"/>
    <w:rsid w:val="00F20EB7"/>
    <w:rsid w:val="00F215A5"/>
    <w:rsid w:val="00F215FA"/>
    <w:rsid w:val="00F2160A"/>
    <w:rsid w:val="00F21CE8"/>
    <w:rsid w:val="00F2229A"/>
    <w:rsid w:val="00F22394"/>
    <w:rsid w:val="00F22522"/>
    <w:rsid w:val="00F226D1"/>
    <w:rsid w:val="00F233DA"/>
    <w:rsid w:val="00F236E7"/>
    <w:rsid w:val="00F238C8"/>
    <w:rsid w:val="00F23D98"/>
    <w:rsid w:val="00F23DC6"/>
    <w:rsid w:val="00F24AE6"/>
    <w:rsid w:val="00F24BD2"/>
    <w:rsid w:val="00F24C02"/>
    <w:rsid w:val="00F250F8"/>
    <w:rsid w:val="00F258D9"/>
    <w:rsid w:val="00F25C3B"/>
    <w:rsid w:val="00F26582"/>
    <w:rsid w:val="00F26FC5"/>
    <w:rsid w:val="00F27170"/>
    <w:rsid w:val="00F3083A"/>
    <w:rsid w:val="00F31090"/>
    <w:rsid w:val="00F31C22"/>
    <w:rsid w:val="00F34F7D"/>
    <w:rsid w:val="00F3517E"/>
    <w:rsid w:val="00F35541"/>
    <w:rsid w:val="00F35627"/>
    <w:rsid w:val="00F359C8"/>
    <w:rsid w:val="00F3622B"/>
    <w:rsid w:val="00F36C32"/>
    <w:rsid w:val="00F372B2"/>
    <w:rsid w:val="00F37541"/>
    <w:rsid w:val="00F37B8C"/>
    <w:rsid w:val="00F40E05"/>
    <w:rsid w:val="00F41815"/>
    <w:rsid w:val="00F427FA"/>
    <w:rsid w:val="00F42B5B"/>
    <w:rsid w:val="00F4315C"/>
    <w:rsid w:val="00F436FC"/>
    <w:rsid w:val="00F43E07"/>
    <w:rsid w:val="00F44426"/>
    <w:rsid w:val="00F446B2"/>
    <w:rsid w:val="00F44C8A"/>
    <w:rsid w:val="00F454F8"/>
    <w:rsid w:val="00F45986"/>
    <w:rsid w:val="00F45B1F"/>
    <w:rsid w:val="00F46CBB"/>
    <w:rsid w:val="00F47792"/>
    <w:rsid w:val="00F50020"/>
    <w:rsid w:val="00F50AE7"/>
    <w:rsid w:val="00F50E2D"/>
    <w:rsid w:val="00F51025"/>
    <w:rsid w:val="00F5131C"/>
    <w:rsid w:val="00F518EC"/>
    <w:rsid w:val="00F526BD"/>
    <w:rsid w:val="00F52733"/>
    <w:rsid w:val="00F52815"/>
    <w:rsid w:val="00F528D9"/>
    <w:rsid w:val="00F52CDE"/>
    <w:rsid w:val="00F533C4"/>
    <w:rsid w:val="00F535A6"/>
    <w:rsid w:val="00F5371D"/>
    <w:rsid w:val="00F55F15"/>
    <w:rsid w:val="00F56564"/>
    <w:rsid w:val="00F56803"/>
    <w:rsid w:val="00F568B1"/>
    <w:rsid w:val="00F5746A"/>
    <w:rsid w:val="00F57872"/>
    <w:rsid w:val="00F57DCD"/>
    <w:rsid w:val="00F57F66"/>
    <w:rsid w:val="00F605A1"/>
    <w:rsid w:val="00F61EE2"/>
    <w:rsid w:val="00F6347F"/>
    <w:rsid w:val="00F63AD3"/>
    <w:rsid w:val="00F643CA"/>
    <w:rsid w:val="00F64448"/>
    <w:rsid w:val="00F648E0"/>
    <w:rsid w:val="00F6599C"/>
    <w:rsid w:val="00F661EC"/>
    <w:rsid w:val="00F6740B"/>
    <w:rsid w:val="00F707E5"/>
    <w:rsid w:val="00F70D44"/>
    <w:rsid w:val="00F714A6"/>
    <w:rsid w:val="00F71833"/>
    <w:rsid w:val="00F7215F"/>
    <w:rsid w:val="00F7222F"/>
    <w:rsid w:val="00F722DE"/>
    <w:rsid w:val="00F72448"/>
    <w:rsid w:val="00F7295C"/>
    <w:rsid w:val="00F72969"/>
    <w:rsid w:val="00F7439A"/>
    <w:rsid w:val="00F75928"/>
    <w:rsid w:val="00F7593B"/>
    <w:rsid w:val="00F75ADD"/>
    <w:rsid w:val="00F75E5E"/>
    <w:rsid w:val="00F75EAD"/>
    <w:rsid w:val="00F7628E"/>
    <w:rsid w:val="00F762B0"/>
    <w:rsid w:val="00F768BC"/>
    <w:rsid w:val="00F76F3B"/>
    <w:rsid w:val="00F77314"/>
    <w:rsid w:val="00F77343"/>
    <w:rsid w:val="00F7766B"/>
    <w:rsid w:val="00F800F9"/>
    <w:rsid w:val="00F809A7"/>
    <w:rsid w:val="00F80C2A"/>
    <w:rsid w:val="00F81079"/>
    <w:rsid w:val="00F81378"/>
    <w:rsid w:val="00F81521"/>
    <w:rsid w:val="00F8243B"/>
    <w:rsid w:val="00F8291B"/>
    <w:rsid w:val="00F837D7"/>
    <w:rsid w:val="00F838CC"/>
    <w:rsid w:val="00F84420"/>
    <w:rsid w:val="00F84574"/>
    <w:rsid w:val="00F85670"/>
    <w:rsid w:val="00F859B7"/>
    <w:rsid w:val="00F86E22"/>
    <w:rsid w:val="00F86ED2"/>
    <w:rsid w:val="00F87191"/>
    <w:rsid w:val="00F875A2"/>
    <w:rsid w:val="00F87C0A"/>
    <w:rsid w:val="00F903F5"/>
    <w:rsid w:val="00F90885"/>
    <w:rsid w:val="00F91FB1"/>
    <w:rsid w:val="00F925A5"/>
    <w:rsid w:val="00F92771"/>
    <w:rsid w:val="00F92AC8"/>
    <w:rsid w:val="00F932D9"/>
    <w:rsid w:val="00F935C9"/>
    <w:rsid w:val="00F93690"/>
    <w:rsid w:val="00F94382"/>
    <w:rsid w:val="00F947CB"/>
    <w:rsid w:val="00F94B08"/>
    <w:rsid w:val="00F9543C"/>
    <w:rsid w:val="00F955D1"/>
    <w:rsid w:val="00F95652"/>
    <w:rsid w:val="00F95D1E"/>
    <w:rsid w:val="00F95E24"/>
    <w:rsid w:val="00F96018"/>
    <w:rsid w:val="00F9703C"/>
    <w:rsid w:val="00FA0E33"/>
    <w:rsid w:val="00FA1919"/>
    <w:rsid w:val="00FA1DD6"/>
    <w:rsid w:val="00FA1E85"/>
    <w:rsid w:val="00FA2270"/>
    <w:rsid w:val="00FA249A"/>
    <w:rsid w:val="00FA24E7"/>
    <w:rsid w:val="00FA3082"/>
    <w:rsid w:val="00FA3403"/>
    <w:rsid w:val="00FA3EB5"/>
    <w:rsid w:val="00FA488D"/>
    <w:rsid w:val="00FA5699"/>
    <w:rsid w:val="00FA587B"/>
    <w:rsid w:val="00FA71D4"/>
    <w:rsid w:val="00FA760E"/>
    <w:rsid w:val="00FA7BBC"/>
    <w:rsid w:val="00FA7CAD"/>
    <w:rsid w:val="00FA7E4D"/>
    <w:rsid w:val="00FA7F20"/>
    <w:rsid w:val="00FB00EF"/>
    <w:rsid w:val="00FB0156"/>
    <w:rsid w:val="00FB04C4"/>
    <w:rsid w:val="00FB0A37"/>
    <w:rsid w:val="00FB0FD6"/>
    <w:rsid w:val="00FB1DCA"/>
    <w:rsid w:val="00FB2832"/>
    <w:rsid w:val="00FB2C55"/>
    <w:rsid w:val="00FB2F1F"/>
    <w:rsid w:val="00FB2FC7"/>
    <w:rsid w:val="00FB3130"/>
    <w:rsid w:val="00FB377C"/>
    <w:rsid w:val="00FB3D9A"/>
    <w:rsid w:val="00FB3FE3"/>
    <w:rsid w:val="00FB4229"/>
    <w:rsid w:val="00FB67DB"/>
    <w:rsid w:val="00FB6EC9"/>
    <w:rsid w:val="00FB6F2C"/>
    <w:rsid w:val="00FB72A3"/>
    <w:rsid w:val="00FB7A9B"/>
    <w:rsid w:val="00FB7EAB"/>
    <w:rsid w:val="00FB7FD6"/>
    <w:rsid w:val="00FC01A3"/>
    <w:rsid w:val="00FC0594"/>
    <w:rsid w:val="00FC270C"/>
    <w:rsid w:val="00FC394B"/>
    <w:rsid w:val="00FC4422"/>
    <w:rsid w:val="00FC46B5"/>
    <w:rsid w:val="00FC4E3E"/>
    <w:rsid w:val="00FC4F03"/>
    <w:rsid w:val="00FC50A0"/>
    <w:rsid w:val="00FC6406"/>
    <w:rsid w:val="00FC675C"/>
    <w:rsid w:val="00FC728A"/>
    <w:rsid w:val="00FD09BF"/>
    <w:rsid w:val="00FD0B73"/>
    <w:rsid w:val="00FD1674"/>
    <w:rsid w:val="00FD1A93"/>
    <w:rsid w:val="00FD2052"/>
    <w:rsid w:val="00FD29D9"/>
    <w:rsid w:val="00FD2F5F"/>
    <w:rsid w:val="00FD3732"/>
    <w:rsid w:val="00FD5230"/>
    <w:rsid w:val="00FD5F13"/>
    <w:rsid w:val="00FD67AF"/>
    <w:rsid w:val="00FD67D2"/>
    <w:rsid w:val="00FD78C3"/>
    <w:rsid w:val="00FE0191"/>
    <w:rsid w:val="00FE0368"/>
    <w:rsid w:val="00FE23D1"/>
    <w:rsid w:val="00FE4F08"/>
    <w:rsid w:val="00FE505B"/>
    <w:rsid w:val="00FE531F"/>
    <w:rsid w:val="00FE5CC0"/>
    <w:rsid w:val="00FE5FF3"/>
    <w:rsid w:val="00FE62E7"/>
    <w:rsid w:val="00FE6A80"/>
    <w:rsid w:val="00FE6B70"/>
    <w:rsid w:val="00FE6CF8"/>
    <w:rsid w:val="00FE6EA5"/>
    <w:rsid w:val="00FE7253"/>
    <w:rsid w:val="00FE7640"/>
    <w:rsid w:val="00FE787B"/>
    <w:rsid w:val="00FE7E81"/>
    <w:rsid w:val="00FF0342"/>
    <w:rsid w:val="00FF0976"/>
    <w:rsid w:val="00FF09D4"/>
    <w:rsid w:val="00FF09E1"/>
    <w:rsid w:val="00FF11B7"/>
    <w:rsid w:val="00FF1434"/>
    <w:rsid w:val="00FF1460"/>
    <w:rsid w:val="00FF1995"/>
    <w:rsid w:val="00FF28F0"/>
    <w:rsid w:val="00FF2A90"/>
    <w:rsid w:val="00FF2E03"/>
    <w:rsid w:val="00FF33C6"/>
    <w:rsid w:val="00FF390F"/>
    <w:rsid w:val="00FF3E51"/>
    <w:rsid w:val="00FF3E97"/>
    <w:rsid w:val="00FF403B"/>
    <w:rsid w:val="00FF4193"/>
    <w:rsid w:val="00FF5426"/>
    <w:rsid w:val="00FF5EF6"/>
    <w:rsid w:val="00FF79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1C169B7"/>
  <w15:docId w15:val="{92457DDD-2F61-4E07-89B9-CFD7E6405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278"/>
    <w:rPr>
      <w:sz w:val="24"/>
      <w:szCs w:val="24"/>
      <w:lang w:val="en-US" w:eastAsia="en-US"/>
    </w:rPr>
  </w:style>
  <w:style w:type="paragraph" w:styleId="Nagwek1">
    <w:name w:val="heading 1"/>
    <w:aliases w:val=" Char"/>
    <w:basedOn w:val="Normalny"/>
    <w:next w:val="Normalny"/>
    <w:link w:val="Nagwek1Znak"/>
    <w:qFormat/>
    <w:rsid w:val="00E0612E"/>
    <w:pPr>
      <w:keepNext/>
      <w:spacing w:before="240" w:after="60"/>
      <w:outlineLvl w:val="0"/>
    </w:pPr>
    <w:rPr>
      <w:rFonts w:ascii="Arial" w:hAnsi="Arial"/>
      <w:b/>
      <w:bCs/>
      <w:kern w:val="32"/>
      <w:sz w:val="32"/>
      <w:szCs w:val="32"/>
    </w:rPr>
  </w:style>
  <w:style w:type="paragraph" w:styleId="Nagwek2">
    <w:name w:val="heading 2"/>
    <w:basedOn w:val="Normalny"/>
    <w:next w:val="Normalny"/>
    <w:qFormat/>
    <w:rsid w:val="00E73C88"/>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D1652E"/>
    <w:pPr>
      <w:keepNext/>
      <w:jc w:val="both"/>
      <w:outlineLvl w:val="2"/>
    </w:pPr>
    <w:rPr>
      <w:b/>
      <w:sz w:val="22"/>
      <w:szCs w:val="20"/>
      <w:lang w:val="pl-PL"/>
    </w:rPr>
  </w:style>
  <w:style w:type="paragraph" w:styleId="Nagwek4">
    <w:name w:val="heading 4"/>
    <w:basedOn w:val="Normalny"/>
    <w:next w:val="Normalny"/>
    <w:qFormat/>
    <w:rsid w:val="005B03B8"/>
    <w:pPr>
      <w:keepNext/>
      <w:widowControl w:val="0"/>
      <w:suppressAutoHyphens/>
      <w:overflowPunct w:val="0"/>
      <w:autoSpaceDE w:val="0"/>
      <w:spacing w:before="240" w:after="60" w:line="360" w:lineRule="atLeast"/>
      <w:jc w:val="both"/>
      <w:textAlignment w:val="baseline"/>
      <w:outlineLvl w:val="3"/>
    </w:pPr>
    <w:rPr>
      <w:b/>
      <w:bCs/>
      <w:sz w:val="28"/>
      <w:szCs w:val="28"/>
      <w:lang w:val="pl-PL" w:eastAsia="ar-SA"/>
    </w:rPr>
  </w:style>
  <w:style w:type="paragraph" w:styleId="Nagwek6">
    <w:name w:val="heading 6"/>
    <w:basedOn w:val="Normalny"/>
    <w:next w:val="Normalny"/>
    <w:link w:val="Nagwek6Znak"/>
    <w:uiPriority w:val="9"/>
    <w:semiHidden/>
    <w:unhideWhenUsed/>
    <w:qFormat/>
    <w:rsid w:val="00B20418"/>
    <w:pPr>
      <w:spacing w:before="240" w:after="60"/>
      <w:outlineLvl w:val="5"/>
    </w:pPr>
    <w:rPr>
      <w:rFonts w:ascii="Calibri" w:hAnsi="Calibri"/>
      <w:b/>
      <w:bCs/>
      <w:sz w:val="22"/>
      <w:szCs w:val="22"/>
    </w:rPr>
  </w:style>
  <w:style w:type="paragraph" w:styleId="Nagwek8">
    <w:name w:val="heading 8"/>
    <w:basedOn w:val="Normalny"/>
    <w:next w:val="Normalny"/>
    <w:qFormat/>
    <w:rsid w:val="00813FFC"/>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D1652E"/>
    <w:pPr>
      <w:jc w:val="center"/>
    </w:pPr>
    <w:rPr>
      <w:b/>
      <w:i/>
      <w:szCs w:val="20"/>
      <w:lang w:val="x-none" w:eastAsia="x-none"/>
    </w:rPr>
  </w:style>
  <w:style w:type="paragraph" w:styleId="Tekstpodstawowy2">
    <w:name w:val="Body Text 2"/>
    <w:basedOn w:val="Normalny"/>
    <w:link w:val="Tekstpodstawowy2Znak"/>
    <w:rsid w:val="00D1652E"/>
    <w:pPr>
      <w:jc w:val="both"/>
    </w:pPr>
    <w:rPr>
      <w:szCs w:val="20"/>
      <w:lang w:val="x-none" w:eastAsia="x-none"/>
    </w:rPr>
  </w:style>
  <w:style w:type="paragraph" w:styleId="Tekstpodstawowy3">
    <w:name w:val="Body Text 3"/>
    <w:aliases w:val=" Char2, Char3"/>
    <w:basedOn w:val="Normalny"/>
    <w:link w:val="Tekstpodstawowy3Znak"/>
    <w:rsid w:val="00D1652E"/>
    <w:pPr>
      <w:tabs>
        <w:tab w:val="left" w:pos="0"/>
      </w:tabs>
      <w:jc w:val="both"/>
    </w:pPr>
    <w:rPr>
      <w:sz w:val="22"/>
      <w:szCs w:val="20"/>
      <w:lang w:val="x-none"/>
    </w:rPr>
  </w:style>
  <w:style w:type="paragraph" w:styleId="Tekstpodstawowywcity">
    <w:name w:val="Body Text Indent"/>
    <w:basedOn w:val="Normalny"/>
    <w:link w:val="TekstpodstawowywcityZnak"/>
    <w:rsid w:val="00D1652E"/>
    <w:pPr>
      <w:jc w:val="both"/>
    </w:pPr>
    <w:rPr>
      <w:szCs w:val="20"/>
      <w:lang w:val="x-none" w:eastAsia="x-none"/>
    </w:rPr>
  </w:style>
  <w:style w:type="paragraph" w:styleId="Tekstpodstawowywcity2">
    <w:name w:val="Body Text Indent 2"/>
    <w:basedOn w:val="Normalny"/>
    <w:rsid w:val="00D1652E"/>
    <w:pPr>
      <w:ind w:left="284" w:firstLine="424"/>
      <w:jc w:val="both"/>
    </w:pPr>
    <w:rPr>
      <w:szCs w:val="20"/>
      <w:lang w:val="pl-PL" w:eastAsia="pl-PL"/>
    </w:rPr>
  </w:style>
  <w:style w:type="paragraph" w:customStyle="1" w:styleId="BodyText21">
    <w:name w:val="Body Text 21"/>
    <w:basedOn w:val="Normalny"/>
    <w:rsid w:val="00D1652E"/>
    <w:pPr>
      <w:ind w:firstLine="708"/>
      <w:jc w:val="both"/>
    </w:pPr>
    <w:rPr>
      <w:szCs w:val="20"/>
      <w:lang w:val="pl-PL"/>
    </w:rPr>
  </w:style>
  <w:style w:type="paragraph" w:customStyle="1" w:styleId="Default">
    <w:name w:val="Default"/>
    <w:rsid w:val="00D1652E"/>
    <w:pPr>
      <w:autoSpaceDE w:val="0"/>
      <w:autoSpaceDN w:val="0"/>
      <w:adjustRightInd w:val="0"/>
    </w:pPr>
    <w:rPr>
      <w:rFonts w:ascii="Arial" w:hAnsi="Arial" w:cs="Arial"/>
      <w:color w:val="000000"/>
      <w:sz w:val="24"/>
      <w:szCs w:val="24"/>
      <w:lang w:val="en-US" w:eastAsia="en-US"/>
    </w:rPr>
  </w:style>
  <w:style w:type="character" w:styleId="Numerstrony">
    <w:name w:val="page number"/>
    <w:basedOn w:val="Domylnaczcionkaakapitu"/>
    <w:rsid w:val="00D1652E"/>
  </w:style>
  <w:style w:type="paragraph" w:styleId="Stopka">
    <w:name w:val="footer"/>
    <w:basedOn w:val="Normalny"/>
    <w:link w:val="StopkaZnak"/>
    <w:uiPriority w:val="99"/>
    <w:rsid w:val="00D1652E"/>
    <w:pPr>
      <w:tabs>
        <w:tab w:val="center" w:pos="4819"/>
        <w:tab w:val="right" w:pos="9071"/>
      </w:tabs>
    </w:pPr>
    <w:rPr>
      <w:sz w:val="20"/>
      <w:szCs w:val="20"/>
      <w:lang w:val="pl-PL" w:eastAsia="pl-PL"/>
    </w:rPr>
  </w:style>
  <w:style w:type="paragraph" w:customStyle="1" w:styleId="25">
    <w:name w:val="25"/>
    <w:basedOn w:val="Normalny"/>
    <w:autoRedefine/>
    <w:rsid w:val="00D1652E"/>
    <w:pPr>
      <w:tabs>
        <w:tab w:val="num" w:pos="360"/>
      </w:tabs>
      <w:autoSpaceDE w:val="0"/>
      <w:autoSpaceDN w:val="0"/>
      <w:adjustRightInd w:val="0"/>
      <w:ind w:left="357" w:hanging="357"/>
      <w:jc w:val="both"/>
    </w:pPr>
    <w:rPr>
      <w:sz w:val="22"/>
      <w:szCs w:val="22"/>
      <w:lang w:val="pl-PL"/>
    </w:rPr>
  </w:style>
  <w:style w:type="paragraph" w:customStyle="1" w:styleId="TEKSTPODSTAWOWYZnakZnakZnakZnakZnakZnak">
    <w:name w:val="TEKST PODSTAWOWY Znak Znak Znak Znak Znak Znak"/>
    <w:basedOn w:val="Normalny"/>
    <w:rsid w:val="000A7863"/>
    <w:pPr>
      <w:suppressAutoHyphens/>
      <w:spacing w:before="60" w:after="60" w:line="300" w:lineRule="exact"/>
      <w:ind w:left="851"/>
      <w:jc w:val="both"/>
    </w:pPr>
    <w:rPr>
      <w:rFonts w:ascii="Arial" w:hAnsi="Arial" w:cs="Arial"/>
      <w:spacing w:val="-3"/>
      <w:sz w:val="20"/>
      <w:szCs w:val="20"/>
      <w:lang w:val="pl-PL" w:eastAsia="pl-PL"/>
    </w:rPr>
  </w:style>
  <w:style w:type="paragraph" w:customStyle="1" w:styleId="ocenapompy">
    <w:name w:val="ocena pompy"/>
    <w:basedOn w:val="Normalny"/>
    <w:autoRedefine/>
    <w:rsid w:val="000A7863"/>
    <w:pPr>
      <w:autoSpaceDE w:val="0"/>
      <w:autoSpaceDN w:val="0"/>
      <w:adjustRightInd w:val="0"/>
      <w:ind w:firstLine="3780"/>
      <w:jc w:val="both"/>
    </w:pPr>
    <w:rPr>
      <w:sz w:val="22"/>
      <w:szCs w:val="22"/>
      <w:lang w:val="pl-PL" w:eastAsia="pl-PL"/>
    </w:rPr>
  </w:style>
  <w:style w:type="paragraph" w:styleId="Nagwek">
    <w:name w:val="header"/>
    <w:basedOn w:val="Normalny"/>
    <w:link w:val="NagwekZnak"/>
    <w:rsid w:val="00B04CD6"/>
    <w:pPr>
      <w:tabs>
        <w:tab w:val="center" w:pos="4536"/>
        <w:tab w:val="right" w:pos="9072"/>
      </w:tabs>
    </w:pPr>
  </w:style>
  <w:style w:type="paragraph" w:customStyle="1" w:styleId="p0">
    <w:name w:val="p0"/>
    <w:basedOn w:val="Normalny"/>
    <w:rsid w:val="000B2577"/>
    <w:pPr>
      <w:spacing w:after="120"/>
      <w:ind w:firstLine="454"/>
      <w:jc w:val="both"/>
    </w:pPr>
    <w:rPr>
      <w:rFonts w:ascii="Arial" w:hAnsi="Arial" w:cs="Arial"/>
      <w:sz w:val="20"/>
      <w:szCs w:val="20"/>
      <w:lang w:val="pl-PL" w:eastAsia="pl-PL"/>
    </w:rPr>
  </w:style>
  <w:style w:type="paragraph" w:customStyle="1" w:styleId="Tekstpodstawowy31">
    <w:name w:val="Tekst podstawowy 31"/>
    <w:basedOn w:val="Normalny"/>
    <w:rsid w:val="00167BE3"/>
    <w:pPr>
      <w:tabs>
        <w:tab w:val="left" w:pos="0"/>
      </w:tabs>
      <w:suppressAutoHyphens/>
      <w:jc w:val="both"/>
    </w:pPr>
    <w:rPr>
      <w:sz w:val="22"/>
      <w:szCs w:val="20"/>
      <w:lang w:val="pl-PL" w:eastAsia="ar-SA"/>
    </w:rPr>
  </w:style>
  <w:style w:type="paragraph" w:styleId="Tekstpodstawowywcity3">
    <w:name w:val="Body Text Indent 3"/>
    <w:basedOn w:val="Normalny"/>
    <w:rsid w:val="00212CB7"/>
    <w:pPr>
      <w:spacing w:after="120"/>
      <w:ind w:left="283"/>
    </w:pPr>
    <w:rPr>
      <w:sz w:val="16"/>
      <w:szCs w:val="16"/>
    </w:rPr>
  </w:style>
  <w:style w:type="paragraph" w:customStyle="1" w:styleId="BodyTextIndent31">
    <w:name w:val="Body Text Indent 31"/>
    <w:basedOn w:val="Normalny"/>
    <w:rsid w:val="00212CB7"/>
    <w:pPr>
      <w:ind w:left="709"/>
      <w:jc w:val="both"/>
    </w:pPr>
    <w:rPr>
      <w:szCs w:val="20"/>
      <w:lang w:val="pl-PL"/>
    </w:rPr>
  </w:style>
  <w:style w:type="table" w:styleId="Tabela-Siatka">
    <w:name w:val="Table Grid"/>
    <w:basedOn w:val="Standardowy"/>
    <w:rsid w:val="008A6B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semiHidden/>
    <w:rsid w:val="001300E6"/>
    <w:rPr>
      <w:sz w:val="20"/>
      <w:szCs w:val="20"/>
    </w:rPr>
  </w:style>
  <w:style w:type="character" w:styleId="Odwoanieprzypisudolnego">
    <w:name w:val="footnote reference"/>
    <w:semiHidden/>
    <w:rsid w:val="001300E6"/>
    <w:rPr>
      <w:vertAlign w:val="superscript"/>
    </w:rPr>
  </w:style>
  <w:style w:type="paragraph" w:customStyle="1" w:styleId="pkt">
    <w:name w:val="pkt"/>
    <w:basedOn w:val="Normalny"/>
    <w:rsid w:val="00813FFC"/>
    <w:pPr>
      <w:spacing w:before="60" w:after="60"/>
      <w:ind w:left="851" w:hanging="295"/>
      <w:jc w:val="both"/>
    </w:pPr>
    <w:rPr>
      <w:rFonts w:eastAsia="Arial Unicode MS"/>
    </w:rPr>
  </w:style>
  <w:style w:type="table" w:styleId="Tabela-Siatka1">
    <w:name w:val="Table Grid 1"/>
    <w:basedOn w:val="Standardowy"/>
    <w:rsid w:val="00A7340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NormalnyWeb">
    <w:name w:val="Normal (Web)"/>
    <w:basedOn w:val="Normalny"/>
    <w:rsid w:val="00216A3F"/>
    <w:pPr>
      <w:spacing w:before="100" w:beforeAutospacing="1" w:after="100" w:afterAutospacing="1"/>
    </w:pPr>
    <w:rPr>
      <w:lang w:val="pl-PL" w:eastAsia="pl-PL"/>
    </w:rPr>
  </w:style>
  <w:style w:type="character" w:customStyle="1" w:styleId="kk">
    <w:name w:val="kk"/>
    <w:basedOn w:val="Domylnaczcionkaakapitu"/>
    <w:rsid w:val="00216A3F"/>
  </w:style>
  <w:style w:type="character" w:customStyle="1" w:styleId="dopis1">
    <w:name w:val="dopis1"/>
    <w:rsid w:val="00216A3F"/>
    <w:rPr>
      <w:rFonts w:ascii="Verdana" w:hAnsi="Verdana" w:hint="default"/>
      <w:b/>
      <w:bCs/>
      <w:strike w:val="0"/>
      <w:dstrike w:val="0"/>
      <w:color w:val="3D5DC9"/>
      <w:sz w:val="22"/>
      <w:szCs w:val="22"/>
      <w:u w:val="none"/>
      <w:effect w:val="none"/>
    </w:rPr>
  </w:style>
  <w:style w:type="character" w:styleId="Pogrubienie">
    <w:name w:val="Strong"/>
    <w:uiPriority w:val="22"/>
    <w:qFormat/>
    <w:rsid w:val="006E22C2"/>
    <w:rPr>
      <w:b/>
      <w:bCs/>
    </w:rPr>
  </w:style>
  <w:style w:type="paragraph" w:customStyle="1" w:styleId="Tekstpodstawowywcity21">
    <w:name w:val="Tekst podstawowy wcięty 21"/>
    <w:basedOn w:val="Normalny"/>
    <w:rsid w:val="003E7FFC"/>
    <w:pPr>
      <w:widowControl w:val="0"/>
      <w:suppressAutoHyphens/>
      <w:ind w:left="708"/>
      <w:jc w:val="both"/>
    </w:pPr>
    <w:rPr>
      <w:rFonts w:eastAsia="Tahoma"/>
      <w:szCs w:val="20"/>
      <w:lang w:val="pl-PL"/>
    </w:rPr>
  </w:style>
  <w:style w:type="paragraph" w:styleId="Akapitzlist">
    <w:name w:val="List Paragraph"/>
    <w:basedOn w:val="Normalny"/>
    <w:qFormat/>
    <w:rsid w:val="00F809A7"/>
    <w:pPr>
      <w:spacing w:after="200" w:line="276" w:lineRule="auto"/>
      <w:ind w:left="708"/>
    </w:pPr>
    <w:rPr>
      <w:rFonts w:ascii="Calibri" w:eastAsia="Calibri" w:hAnsi="Calibri"/>
      <w:sz w:val="22"/>
      <w:szCs w:val="22"/>
      <w:lang w:val="pl-PL"/>
    </w:rPr>
  </w:style>
  <w:style w:type="paragraph" w:customStyle="1" w:styleId="StandardowyStandardowy1">
    <w:name w:val="Standardowy.Standardowy1"/>
    <w:uiPriority w:val="99"/>
    <w:rsid w:val="009F7912"/>
    <w:pPr>
      <w:widowControl w:val="0"/>
      <w:autoSpaceDE w:val="0"/>
      <w:autoSpaceDN w:val="0"/>
      <w:spacing w:line="340" w:lineRule="exact"/>
      <w:jc w:val="both"/>
    </w:pPr>
    <w:rPr>
      <w:sz w:val="28"/>
      <w:szCs w:val="28"/>
    </w:rPr>
  </w:style>
  <w:style w:type="character" w:customStyle="1" w:styleId="Tekstpodstawowy3Znak">
    <w:name w:val="Tekst podstawowy 3 Znak"/>
    <w:aliases w:val=" Char2 Znak, Char3 Znak"/>
    <w:link w:val="Tekstpodstawowy3"/>
    <w:rsid w:val="005B7AE6"/>
    <w:rPr>
      <w:sz w:val="22"/>
      <w:lang w:eastAsia="en-US"/>
    </w:rPr>
  </w:style>
  <w:style w:type="character" w:customStyle="1" w:styleId="Nagwek1Znak">
    <w:name w:val="Nagłówek 1 Znak"/>
    <w:aliases w:val=" Char Znak"/>
    <w:link w:val="Nagwek1"/>
    <w:rsid w:val="00E0612E"/>
    <w:rPr>
      <w:rFonts w:ascii="Arial" w:hAnsi="Arial" w:cs="Arial"/>
      <w:b/>
      <w:bCs/>
      <w:kern w:val="32"/>
      <w:sz w:val="32"/>
      <w:szCs w:val="32"/>
      <w:lang w:val="en-US" w:eastAsia="en-US"/>
    </w:rPr>
  </w:style>
  <w:style w:type="paragraph" w:styleId="Tytu">
    <w:name w:val="Title"/>
    <w:aliases w:val=" Char1"/>
    <w:basedOn w:val="Normalny"/>
    <w:link w:val="TytuZnak"/>
    <w:uiPriority w:val="10"/>
    <w:qFormat/>
    <w:rsid w:val="00913E80"/>
    <w:pPr>
      <w:jc w:val="center"/>
    </w:pPr>
    <w:rPr>
      <w:rFonts w:ascii="Bookman Old Style" w:hAnsi="Bookman Old Style"/>
      <w:b/>
      <w:bCs/>
      <w:lang w:val="x-none" w:eastAsia="x-none"/>
    </w:rPr>
  </w:style>
  <w:style w:type="paragraph" w:styleId="Podtytu">
    <w:name w:val="Subtitle"/>
    <w:basedOn w:val="Normalny"/>
    <w:qFormat/>
    <w:rsid w:val="00913E80"/>
    <w:pPr>
      <w:jc w:val="center"/>
    </w:pPr>
    <w:rPr>
      <w:rFonts w:ascii="Albertus Medium" w:hAnsi="Albertus Medium"/>
      <w:b/>
      <w:sz w:val="28"/>
      <w:szCs w:val="20"/>
      <w:lang w:val="pl-PL" w:eastAsia="pl-PL"/>
    </w:rPr>
  </w:style>
  <w:style w:type="character" w:styleId="Hipercze">
    <w:name w:val="Hyperlink"/>
    <w:rsid w:val="00437D44"/>
    <w:rPr>
      <w:color w:val="0000FF"/>
      <w:u w:val="single"/>
    </w:rPr>
  </w:style>
  <w:style w:type="paragraph" w:styleId="Tekstblokowy">
    <w:name w:val="Block Text"/>
    <w:basedOn w:val="Normalny"/>
    <w:rsid w:val="00437D44"/>
    <w:pPr>
      <w:spacing w:before="120"/>
      <w:ind w:left="-1080" w:right="-1135"/>
      <w:jc w:val="center"/>
    </w:pPr>
    <w:rPr>
      <w:b/>
      <w:lang w:val="pl-PL" w:eastAsia="pl-PL"/>
    </w:rPr>
  </w:style>
  <w:style w:type="character" w:customStyle="1" w:styleId="TytuZnak">
    <w:name w:val="Tytuł Znak"/>
    <w:aliases w:val=" Char1 Znak"/>
    <w:link w:val="Tytu"/>
    <w:rsid w:val="00437D44"/>
    <w:rPr>
      <w:rFonts w:ascii="Bookman Old Style" w:hAnsi="Bookman Old Style"/>
      <w:b/>
      <w:bCs/>
      <w:sz w:val="24"/>
      <w:szCs w:val="24"/>
    </w:rPr>
  </w:style>
  <w:style w:type="paragraph" w:customStyle="1" w:styleId="khtitle">
    <w:name w:val="kh_title"/>
    <w:basedOn w:val="Normalny"/>
    <w:rsid w:val="00AE7F7C"/>
    <w:pPr>
      <w:spacing w:before="340" w:after="204"/>
    </w:pPr>
    <w:rPr>
      <w:b/>
      <w:bCs/>
      <w:u w:val="single"/>
      <w:lang w:val="pl-PL" w:eastAsia="pl-PL"/>
    </w:rPr>
  </w:style>
  <w:style w:type="paragraph" w:styleId="Zwykytekst">
    <w:name w:val="Plain Text"/>
    <w:aliases w:val=" Char Char"/>
    <w:basedOn w:val="Normalny"/>
    <w:link w:val="ZwykytekstZnak"/>
    <w:uiPriority w:val="99"/>
    <w:unhideWhenUsed/>
    <w:rsid w:val="00ED1E35"/>
    <w:rPr>
      <w:rFonts w:ascii="Consolas" w:eastAsia="Calibri" w:hAnsi="Consolas"/>
      <w:sz w:val="21"/>
      <w:szCs w:val="21"/>
      <w:lang w:val="x-none"/>
    </w:rPr>
  </w:style>
  <w:style w:type="character" w:customStyle="1" w:styleId="ZwykytekstZnak">
    <w:name w:val="Zwykły tekst Znak"/>
    <w:aliases w:val=" Char Char Znak"/>
    <w:link w:val="Zwykytekst"/>
    <w:uiPriority w:val="99"/>
    <w:rsid w:val="00ED1E35"/>
    <w:rPr>
      <w:rFonts w:ascii="Consolas" w:eastAsia="Calibri" w:hAnsi="Consolas"/>
      <w:sz w:val="21"/>
      <w:szCs w:val="21"/>
      <w:lang w:eastAsia="en-US"/>
    </w:rPr>
  </w:style>
  <w:style w:type="paragraph" w:styleId="Lista">
    <w:name w:val="List"/>
    <w:basedOn w:val="Tekstpodstawowy"/>
    <w:semiHidden/>
    <w:rsid w:val="00C25564"/>
    <w:pPr>
      <w:widowControl w:val="0"/>
      <w:suppressAutoHyphens/>
      <w:spacing w:after="120"/>
      <w:jc w:val="left"/>
    </w:pPr>
    <w:rPr>
      <w:rFonts w:ascii="Arial" w:hAnsi="Arial" w:cs="Tahoma"/>
      <w:b w:val="0"/>
      <w:i w:val="0"/>
      <w:szCs w:val="24"/>
      <w:lang w:eastAsia="ar-SA"/>
    </w:rPr>
  </w:style>
  <w:style w:type="paragraph" w:customStyle="1" w:styleId="Pisma">
    <w:name w:val="Pisma"/>
    <w:basedOn w:val="Normalny"/>
    <w:rsid w:val="005B03B8"/>
    <w:pPr>
      <w:widowControl w:val="0"/>
      <w:suppressAutoHyphens/>
      <w:spacing w:line="360" w:lineRule="atLeast"/>
      <w:jc w:val="both"/>
    </w:pPr>
    <w:rPr>
      <w:szCs w:val="20"/>
      <w:lang w:val="pl-PL" w:eastAsia="ar-SA"/>
    </w:rPr>
  </w:style>
  <w:style w:type="character" w:customStyle="1" w:styleId="WW8Num3z0">
    <w:name w:val="WW8Num3z0"/>
    <w:rsid w:val="005B03B8"/>
    <w:rPr>
      <w:rFonts w:ascii="Symbol" w:hAnsi="Symbol"/>
    </w:rPr>
  </w:style>
  <w:style w:type="character" w:customStyle="1" w:styleId="WW8Num7z1">
    <w:name w:val="WW8Num7z1"/>
    <w:rsid w:val="005B03B8"/>
    <w:rPr>
      <w:rFonts w:ascii="Courier New" w:hAnsi="Courier New" w:cs="Courier New"/>
    </w:rPr>
  </w:style>
  <w:style w:type="paragraph" w:styleId="Tekstdymka">
    <w:name w:val="Balloon Text"/>
    <w:basedOn w:val="Normalny"/>
    <w:rsid w:val="005B03B8"/>
    <w:pPr>
      <w:widowControl w:val="0"/>
      <w:suppressAutoHyphens/>
      <w:overflowPunct w:val="0"/>
      <w:autoSpaceDE w:val="0"/>
      <w:jc w:val="both"/>
      <w:textAlignment w:val="baseline"/>
    </w:pPr>
    <w:rPr>
      <w:rFonts w:ascii="Tahoma" w:hAnsi="Tahoma" w:cs="Tahoma"/>
      <w:sz w:val="16"/>
      <w:szCs w:val="16"/>
      <w:lang w:val="pl-PL" w:eastAsia="ar-SA"/>
    </w:rPr>
  </w:style>
  <w:style w:type="character" w:customStyle="1" w:styleId="inlinespec2">
    <w:name w:val="inline_spec2"/>
    <w:rsid w:val="008D514A"/>
    <w:rPr>
      <w:color w:val="666666"/>
    </w:rPr>
  </w:style>
  <w:style w:type="character" w:customStyle="1" w:styleId="TekstpodstawowywcityZnak">
    <w:name w:val="Tekst podstawowy wcięty Znak"/>
    <w:link w:val="Tekstpodstawowywcity"/>
    <w:rsid w:val="008D3DA7"/>
    <w:rPr>
      <w:sz w:val="24"/>
    </w:rPr>
  </w:style>
  <w:style w:type="character" w:customStyle="1" w:styleId="StopkaZnak">
    <w:name w:val="Stopka Znak"/>
    <w:basedOn w:val="Domylnaczcionkaakapitu"/>
    <w:link w:val="Stopka"/>
    <w:uiPriority w:val="99"/>
    <w:rsid w:val="008D3DA7"/>
  </w:style>
  <w:style w:type="character" w:customStyle="1" w:styleId="text1">
    <w:name w:val="text1"/>
    <w:rsid w:val="00D51F73"/>
    <w:rPr>
      <w:rFonts w:ascii="Verdana" w:hAnsi="Verdana" w:hint="default"/>
      <w:color w:val="000000"/>
      <w:sz w:val="20"/>
      <w:szCs w:val="20"/>
    </w:rPr>
  </w:style>
  <w:style w:type="character" w:customStyle="1" w:styleId="Tekstpodstawowy2Znak">
    <w:name w:val="Tekst podstawowy 2 Znak"/>
    <w:link w:val="Tekstpodstawowy2"/>
    <w:rsid w:val="00FD5F13"/>
    <w:rPr>
      <w:sz w:val="24"/>
    </w:rPr>
  </w:style>
  <w:style w:type="paragraph" w:customStyle="1" w:styleId="Numeracja1">
    <w:name w:val="Numeracja 1"/>
    <w:basedOn w:val="Lista"/>
    <w:rsid w:val="009E437E"/>
    <w:pPr>
      <w:ind w:left="360" w:hanging="360"/>
    </w:pPr>
    <w:rPr>
      <w:rFonts w:ascii="Times New Roman" w:eastAsia="Lucida Sans Unicode" w:hAnsi="Times New Roman"/>
      <w:kern w:val="1"/>
    </w:rPr>
  </w:style>
  <w:style w:type="paragraph" w:customStyle="1" w:styleId="FR1">
    <w:name w:val="FR1"/>
    <w:rsid w:val="000C446D"/>
    <w:pPr>
      <w:widowControl w:val="0"/>
      <w:suppressAutoHyphens/>
      <w:autoSpaceDE w:val="0"/>
      <w:spacing w:line="252" w:lineRule="auto"/>
      <w:jc w:val="both"/>
    </w:pPr>
    <w:rPr>
      <w:rFonts w:eastAsia="Arial"/>
      <w:i/>
      <w:iCs/>
      <w:kern w:val="1"/>
      <w:sz w:val="18"/>
      <w:szCs w:val="18"/>
      <w:lang w:eastAsia="ar-SA"/>
    </w:rPr>
  </w:style>
  <w:style w:type="paragraph" w:styleId="Tekstprzypisukocowego">
    <w:name w:val="endnote text"/>
    <w:basedOn w:val="Normalny"/>
    <w:link w:val="TekstprzypisukocowegoZnak"/>
    <w:uiPriority w:val="99"/>
    <w:semiHidden/>
    <w:unhideWhenUsed/>
    <w:rsid w:val="00DE020B"/>
    <w:rPr>
      <w:sz w:val="20"/>
      <w:szCs w:val="20"/>
    </w:rPr>
  </w:style>
  <w:style w:type="character" w:customStyle="1" w:styleId="TekstprzypisukocowegoZnak">
    <w:name w:val="Tekst przypisu końcowego Znak"/>
    <w:link w:val="Tekstprzypisukocowego"/>
    <w:uiPriority w:val="99"/>
    <w:semiHidden/>
    <w:rsid w:val="00DE020B"/>
    <w:rPr>
      <w:lang w:val="en-US" w:eastAsia="en-US"/>
    </w:rPr>
  </w:style>
  <w:style w:type="character" w:styleId="Odwoanieprzypisukocowego">
    <w:name w:val="endnote reference"/>
    <w:uiPriority w:val="99"/>
    <w:semiHidden/>
    <w:unhideWhenUsed/>
    <w:rsid w:val="00DE020B"/>
    <w:rPr>
      <w:vertAlign w:val="superscript"/>
    </w:rPr>
  </w:style>
  <w:style w:type="character" w:styleId="Uwydatnienie">
    <w:name w:val="Emphasis"/>
    <w:uiPriority w:val="20"/>
    <w:qFormat/>
    <w:rsid w:val="00DF74A8"/>
    <w:rPr>
      <w:i/>
      <w:iCs/>
    </w:rPr>
  </w:style>
  <w:style w:type="character" w:customStyle="1" w:styleId="NagwekZnak">
    <w:name w:val="Nagłówek Znak"/>
    <w:link w:val="Nagwek"/>
    <w:uiPriority w:val="99"/>
    <w:rsid w:val="003F0DC4"/>
    <w:rPr>
      <w:sz w:val="24"/>
      <w:szCs w:val="24"/>
      <w:lang w:val="en-US" w:eastAsia="en-US"/>
    </w:rPr>
  </w:style>
  <w:style w:type="character" w:customStyle="1" w:styleId="TekstpodstawowyZnak">
    <w:name w:val="Tekst podstawowy Znak"/>
    <w:link w:val="Tekstpodstawowy"/>
    <w:rsid w:val="00102CD0"/>
    <w:rPr>
      <w:b/>
      <w:i/>
      <w:sz w:val="24"/>
    </w:rPr>
  </w:style>
  <w:style w:type="character" w:styleId="Odwoaniedokomentarza">
    <w:name w:val="annotation reference"/>
    <w:semiHidden/>
    <w:rsid w:val="008675E1"/>
    <w:rPr>
      <w:sz w:val="16"/>
      <w:szCs w:val="16"/>
    </w:rPr>
  </w:style>
  <w:style w:type="paragraph" w:styleId="Tekstkomentarza">
    <w:name w:val="annotation text"/>
    <w:basedOn w:val="Normalny"/>
    <w:link w:val="TekstkomentarzaZnak"/>
    <w:semiHidden/>
    <w:rsid w:val="008675E1"/>
    <w:rPr>
      <w:sz w:val="20"/>
      <w:szCs w:val="20"/>
    </w:rPr>
  </w:style>
  <w:style w:type="paragraph" w:styleId="Tematkomentarza">
    <w:name w:val="annotation subject"/>
    <w:basedOn w:val="Tekstkomentarza"/>
    <w:next w:val="Tekstkomentarza"/>
    <w:semiHidden/>
    <w:rsid w:val="008675E1"/>
    <w:rPr>
      <w:b/>
      <w:bCs/>
    </w:rPr>
  </w:style>
  <w:style w:type="character" w:customStyle="1" w:styleId="TekstkomentarzaZnak">
    <w:name w:val="Tekst komentarza Znak"/>
    <w:link w:val="Tekstkomentarza"/>
    <w:semiHidden/>
    <w:rsid w:val="00480DBF"/>
    <w:rPr>
      <w:lang w:val="en-US" w:eastAsia="en-US"/>
    </w:rPr>
  </w:style>
  <w:style w:type="paragraph" w:styleId="Bezodstpw">
    <w:name w:val="No Spacing"/>
    <w:link w:val="BezodstpwZnak"/>
    <w:uiPriority w:val="1"/>
    <w:qFormat/>
    <w:rsid w:val="0027284A"/>
    <w:rPr>
      <w:rFonts w:ascii="Calibri" w:hAnsi="Calibri"/>
      <w:sz w:val="22"/>
      <w:szCs w:val="22"/>
      <w:lang w:eastAsia="en-US"/>
    </w:rPr>
  </w:style>
  <w:style w:type="character" w:customStyle="1" w:styleId="BezodstpwZnak">
    <w:name w:val="Bez odstępów Znak"/>
    <w:link w:val="Bezodstpw"/>
    <w:uiPriority w:val="1"/>
    <w:rsid w:val="0027284A"/>
    <w:rPr>
      <w:rFonts w:ascii="Calibri" w:hAnsi="Calibri"/>
      <w:sz w:val="22"/>
      <w:szCs w:val="22"/>
      <w:lang w:eastAsia="en-US"/>
    </w:rPr>
  </w:style>
  <w:style w:type="paragraph" w:customStyle="1" w:styleId="WW-Tekstpodstawowy2">
    <w:name w:val="WW-Tekst podstawowy 2"/>
    <w:basedOn w:val="Normalny"/>
    <w:rsid w:val="00B20418"/>
    <w:pPr>
      <w:tabs>
        <w:tab w:val="left" w:pos="426"/>
        <w:tab w:val="left" w:pos="993"/>
        <w:tab w:val="left" w:pos="3969"/>
        <w:tab w:val="left" w:pos="4678"/>
        <w:tab w:val="left" w:pos="6237"/>
      </w:tabs>
      <w:suppressAutoHyphens/>
      <w:jc w:val="both"/>
    </w:pPr>
    <w:rPr>
      <w:b/>
      <w:szCs w:val="20"/>
      <w:lang w:val="pl-PL" w:eastAsia="ar-SA"/>
    </w:rPr>
  </w:style>
  <w:style w:type="paragraph" w:customStyle="1" w:styleId="1">
    <w:name w:val="1."/>
    <w:basedOn w:val="Normalny"/>
    <w:rsid w:val="00B20418"/>
    <w:pPr>
      <w:suppressAutoHyphens/>
      <w:snapToGrid w:val="0"/>
      <w:spacing w:line="258" w:lineRule="atLeast"/>
      <w:ind w:left="227" w:hanging="227"/>
      <w:jc w:val="both"/>
    </w:pPr>
    <w:rPr>
      <w:rFonts w:ascii="FrankfurtGothic" w:hAnsi="FrankfurtGothic"/>
      <w:color w:val="000000"/>
      <w:kern w:val="1"/>
      <w:sz w:val="19"/>
      <w:szCs w:val="20"/>
      <w:lang w:val="pl-PL" w:eastAsia="ar-SA"/>
    </w:rPr>
  </w:style>
  <w:style w:type="character" w:customStyle="1" w:styleId="Nagwek6Znak">
    <w:name w:val="Nagłówek 6 Znak"/>
    <w:link w:val="Nagwek6"/>
    <w:uiPriority w:val="9"/>
    <w:semiHidden/>
    <w:rsid w:val="00B20418"/>
    <w:rPr>
      <w:rFonts w:ascii="Calibri" w:eastAsia="Times New Roman" w:hAnsi="Calibri" w:cs="Times New Roman"/>
      <w:b/>
      <w:bCs/>
      <w:sz w:val="22"/>
      <w:szCs w:val="22"/>
      <w:lang w:val="en-US" w:eastAsia="en-US"/>
    </w:rPr>
  </w:style>
  <w:style w:type="paragraph" w:customStyle="1" w:styleId="WW-Tekstpodstawowywcity3">
    <w:name w:val="WW-Tekst podstawowy wcięty 3"/>
    <w:basedOn w:val="Normalny"/>
    <w:rsid w:val="00B20418"/>
    <w:pPr>
      <w:suppressAutoHyphens/>
      <w:ind w:left="426" w:hanging="426"/>
      <w:jc w:val="both"/>
    </w:pPr>
    <w:rPr>
      <w:szCs w:val="20"/>
      <w:lang w:val="pl-PL" w:eastAsia="ar-SA"/>
    </w:rPr>
  </w:style>
  <w:style w:type="paragraph" w:customStyle="1" w:styleId="Normalny1">
    <w:name w:val="Normalny1"/>
    <w:basedOn w:val="Default"/>
    <w:next w:val="Default"/>
    <w:rsid w:val="00B20418"/>
    <w:pPr>
      <w:suppressAutoHyphens/>
      <w:autoSpaceDN/>
      <w:adjustRightInd/>
    </w:pPr>
    <w:rPr>
      <w:rFonts w:ascii="Times New Roman" w:hAnsi="Times New Roman" w:cs="Times New Roman"/>
      <w:color w:val="auto"/>
      <w:sz w:val="20"/>
      <w:lang w:val="pl-PL"/>
    </w:rPr>
  </w:style>
  <w:style w:type="paragraph" w:customStyle="1" w:styleId="ust">
    <w:name w:val="ust"/>
    <w:rsid w:val="00B20418"/>
    <w:pPr>
      <w:suppressAutoHyphens/>
      <w:spacing w:before="60" w:after="60"/>
      <w:ind w:left="426" w:hanging="284"/>
      <w:jc w:val="both"/>
    </w:pPr>
    <w:rPr>
      <w:kern w:val="1"/>
      <w:sz w:val="24"/>
      <w:lang w:eastAsia="ar-SA"/>
    </w:rPr>
  </w:style>
  <w:style w:type="paragraph" w:customStyle="1" w:styleId="awciety">
    <w:name w:val="a) wciety"/>
    <w:basedOn w:val="Normalny"/>
    <w:rsid w:val="00B8513C"/>
    <w:pPr>
      <w:suppressAutoHyphens/>
      <w:snapToGrid w:val="0"/>
      <w:spacing w:line="258" w:lineRule="atLeast"/>
      <w:ind w:left="567" w:hanging="238"/>
      <w:jc w:val="both"/>
    </w:pPr>
    <w:rPr>
      <w:rFonts w:ascii="FrankfurtGothic" w:hAnsi="FrankfurtGothic"/>
      <w:color w:val="000000"/>
      <w:kern w:val="1"/>
      <w:sz w:val="19"/>
      <w:szCs w:val="20"/>
      <w:lang w:val="pl-PL" w:eastAsia="ar-SA"/>
    </w:rPr>
  </w:style>
  <w:style w:type="paragraph" w:customStyle="1" w:styleId="NormalnyWeb1">
    <w:name w:val="Normalny (Web)1"/>
    <w:basedOn w:val="Normalny"/>
    <w:rsid w:val="00B8513C"/>
    <w:pPr>
      <w:suppressAutoHyphens/>
      <w:spacing w:before="100" w:after="100"/>
    </w:pPr>
    <w:rPr>
      <w:lang w:val="pl-PL" w:eastAsia="ar-SA"/>
    </w:rPr>
  </w:style>
  <w:style w:type="paragraph" w:customStyle="1" w:styleId="WW-Tekstpodstawowywcity2">
    <w:name w:val="WW-Tekst podstawowy wcięty 2"/>
    <w:basedOn w:val="Normalny"/>
    <w:rsid w:val="009D5812"/>
    <w:pPr>
      <w:suppressAutoHyphens/>
      <w:ind w:left="360"/>
      <w:jc w:val="both"/>
    </w:pPr>
    <w:rPr>
      <w:szCs w:val="20"/>
      <w:lang w:val="pl-PL" w:eastAsia="ar-SA"/>
    </w:rPr>
  </w:style>
  <w:style w:type="paragraph" w:customStyle="1" w:styleId="WW-Wysunicietekstu1111111111111111111111111111111111111111111111111111111111111111">
    <w:name w:val="WW-Wysunięcie tekstu1111111111111111111111111111111111111111111111111111111111111111"/>
    <w:basedOn w:val="Tekstpodstawowy"/>
    <w:rsid w:val="009D5812"/>
    <w:pPr>
      <w:tabs>
        <w:tab w:val="left" w:pos="-31680"/>
      </w:tabs>
      <w:suppressAutoHyphens/>
      <w:ind w:left="567" w:hanging="283"/>
      <w:jc w:val="both"/>
    </w:pPr>
    <w:rPr>
      <w:b w:val="0"/>
      <w:i w:val="0"/>
      <w:kern w:val="1"/>
      <w:lang w:val="pl-PL" w:eastAsia="ar-SA"/>
    </w:rPr>
  </w:style>
  <w:style w:type="paragraph" w:customStyle="1" w:styleId="Akapitzlist1">
    <w:name w:val="Akapit z listą1"/>
    <w:basedOn w:val="Normalny"/>
    <w:rsid w:val="00BF2475"/>
    <w:pPr>
      <w:suppressAutoHyphens/>
    </w:pPr>
    <w:rPr>
      <w:kern w:val="1"/>
      <w:szCs w:val="20"/>
      <w:lang w:val="pl-PL" w:eastAsia="ar-SA"/>
    </w:rPr>
  </w:style>
  <w:style w:type="paragraph" w:customStyle="1" w:styleId="western">
    <w:name w:val="western"/>
    <w:basedOn w:val="Normalny"/>
    <w:rsid w:val="00EE54C4"/>
    <w:pPr>
      <w:suppressAutoHyphens/>
      <w:spacing w:before="280" w:after="280"/>
      <w:jc w:val="both"/>
    </w:pPr>
    <w:rPr>
      <w:kern w:val="1"/>
      <w:lang w:val="pl-PL" w:eastAsia="ar-SA"/>
    </w:rPr>
  </w:style>
  <w:style w:type="paragraph" w:customStyle="1" w:styleId="WW-Tekstpodstawowywcity31">
    <w:name w:val="WW-Tekst podstawowy wcięty 31"/>
    <w:basedOn w:val="Normalny"/>
    <w:rsid w:val="00EE54C4"/>
    <w:pPr>
      <w:suppressAutoHyphens/>
      <w:ind w:left="-11"/>
    </w:pPr>
    <w:rPr>
      <w:kern w:val="1"/>
      <w:szCs w:val="20"/>
      <w:lang w:val="pl-PL" w:eastAsia="ar-SA"/>
    </w:rPr>
  </w:style>
  <w:style w:type="paragraph" w:customStyle="1" w:styleId="44-">
    <w:name w:val="44-"/>
    <w:basedOn w:val="awciety"/>
    <w:next w:val="awciety"/>
    <w:rsid w:val="00EE54C4"/>
    <w:pPr>
      <w:ind w:left="680" w:hanging="227"/>
    </w:pPr>
    <w:rPr>
      <w:rFonts w:cs="FrankfurtGothic"/>
    </w:rPr>
  </w:style>
  <w:style w:type="paragraph" w:customStyle="1" w:styleId="Akapitzlist10">
    <w:name w:val="Akapit z listą1"/>
    <w:basedOn w:val="Normalny"/>
    <w:rsid w:val="00EE54C4"/>
    <w:pPr>
      <w:suppressAutoHyphens/>
    </w:pPr>
    <w:rPr>
      <w:kern w:val="1"/>
      <w:szCs w:val="20"/>
      <w:lang w:val="pl-PL" w:eastAsia="ar-SA"/>
    </w:rPr>
  </w:style>
  <w:style w:type="character" w:customStyle="1" w:styleId="Nierozpoznanawzmianka1">
    <w:name w:val="Nierozpoznana wzmianka1"/>
    <w:uiPriority w:val="99"/>
    <w:semiHidden/>
    <w:unhideWhenUsed/>
    <w:rsid w:val="00115FBD"/>
    <w:rPr>
      <w:color w:val="605E5C"/>
      <w:shd w:val="clear" w:color="auto" w:fill="E1DFDD"/>
    </w:rPr>
  </w:style>
  <w:style w:type="paragraph" w:customStyle="1" w:styleId="Standard">
    <w:name w:val="Standard"/>
    <w:rsid w:val="00094C2C"/>
    <w:pPr>
      <w:widowControl w:val="0"/>
      <w:suppressAutoHyphens/>
      <w:autoSpaceDN w:val="0"/>
      <w:textAlignment w:val="baseline"/>
    </w:pPr>
    <w:rPr>
      <w:rFonts w:eastAsia="SimSun" w:cs="Arial"/>
      <w:kern w:val="3"/>
      <w:sz w:val="24"/>
      <w:szCs w:val="24"/>
      <w:lang w:eastAsia="zh-CN" w:bidi="hi-IN"/>
    </w:rPr>
  </w:style>
  <w:style w:type="paragraph" w:customStyle="1" w:styleId="Textbody">
    <w:name w:val="Text body"/>
    <w:basedOn w:val="Standard"/>
    <w:rsid w:val="00094C2C"/>
    <w:pPr>
      <w:spacing w:after="120"/>
    </w:pPr>
  </w:style>
  <w:style w:type="paragraph" w:customStyle="1" w:styleId="gwp20dee741gwpc3a7ff53msonormal">
    <w:name w:val="gwp20dee741_gwpc3a7ff53msonormal"/>
    <w:basedOn w:val="Normalny"/>
    <w:rsid w:val="00832275"/>
    <w:pPr>
      <w:spacing w:before="100" w:beforeAutospacing="1" w:after="100" w:afterAutospacing="1"/>
    </w:pPr>
    <w:rPr>
      <w:rFonts w:ascii="Aptos" w:eastAsia="Aptos" w:hAnsi="Aptos" w:cs="Aptos"/>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18006">
      <w:bodyDiv w:val="1"/>
      <w:marLeft w:val="0"/>
      <w:marRight w:val="0"/>
      <w:marTop w:val="0"/>
      <w:marBottom w:val="0"/>
      <w:divBdr>
        <w:top w:val="none" w:sz="0" w:space="0" w:color="auto"/>
        <w:left w:val="none" w:sz="0" w:space="0" w:color="auto"/>
        <w:bottom w:val="none" w:sz="0" w:space="0" w:color="auto"/>
        <w:right w:val="none" w:sz="0" w:space="0" w:color="auto"/>
      </w:divBdr>
    </w:div>
    <w:div w:id="115028834">
      <w:bodyDiv w:val="1"/>
      <w:marLeft w:val="0"/>
      <w:marRight w:val="0"/>
      <w:marTop w:val="0"/>
      <w:marBottom w:val="0"/>
      <w:divBdr>
        <w:top w:val="none" w:sz="0" w:space="0" w:color="auto"/>
        <w:left w:val="none" w:sz="0" w:space="0" w:color="auto"/>
        <w:bottom w:val="none" w:sz="0" w:space="0" w:color="auto"/>
        <w:right w:val="none" w:sz="0" w:space="0" w:color="auto"/>
      </w:divBdr>
    </w:div>
    <w:div w:id="175929976">
      <w:bodyDiv w:val="1"/>
      <w:marLeft w:val="0"/>
      <w:marRight w:val="0"/>
      <w:marTop w:val="0"/>
      <w:marBottom w:val="0"/>
      <w:divBdr>
        <w:top w:val="none" w:sz="0" w:space="0" w:color="auto"/>
        <w:left w:val="none" w:sz="0" w:space="0" w:color="auto"/>
        <w:bottom w:val="none" w:sz="0" w:space="0" w:color="auto"/>
        <w:right w:val="none" w:sz="0" w:space="0" w:color="auto"/>
      </w:divBdr>
    </w:div>
    <w:div w:id="261037652">
      <w:bodyDiv w:val="1"/>
      <w:marLeft w:val="0"/>
      <w:marRight w:val="0"/>
      <w:marTop w:val="0"/>
      <w:marBottom w:val="0"/>
      <w:divBdr>
        <w:top w:val="none" w:sz="0" w:space="0" w:color="auto"/>
        <w:left w:val="none" w:sz="0" w:space="0" w:color="auto"/>
        <w:bottom w:val="none" w:sz="0" w:space="0" w:color="auto"/>
        <w:right w:val="none" w:sz="0" w:space="0" w:color="auto"/>
      </w:divBdr>
      <w:divsChild>
        <w:div w:id="63377516">
          <w:marLeft w:val="0"/>
          <w:marRight w:val="0"/>
          <w:marTop w:val="0"/>
          <w:marBottom w:val="0"/>
          <w:divBdr>
            <w:top w:val="none" w:sz="0" w:space="0" w:color="auto"/>
            <w:left w:val="none" w:sz="0" w:space="0" w:color="auto"/>
            <w:bottom w:val="none" w:sz="0" w:space="0" w:color="auto"/>
            <w:right w:val="none" w:sz="0" w:space="0" w:color="auto"/>
          </w:divBdr>
        </w:div>
        <w:div w:id="205070103">
          <w:marLeft w:val="0"/>
          <w:marRight w:val="0"/>
          <w:marTop w:val="0"/>
          <w:marBottom w:val="0"/>
          <w:divBdr>
            <w:top w:val="none" w:sz="0" w:space="0" w:color="auto"/>
            <w:left w:val="none" w:sz="0" w:space="0" w:color="auto"/>
            <w:bottom w:val="none" w:sz="0" w:space="0" w:color="auto"/>
            <w:right w:val="none" w:sz="0" w:space="0" w:color="auto"/>
          </w:divBdr>
        </w:div>
        <w:div w:id="221017223">
          <w:marLeft w:val="0"/>
          <w:marRight w:val="0"/>
          <w:marTop w:val="0"/>
          <w:marBottom w:val="0"/>
          <w:divBdr>
            <w:top w:val="none" w:sz="0" w:space="0" w:color="auto"/>
            <w:left w:val="none" w:sz="0" w:space="0" w:color="auto"/>
            <w:bottom w:val="none" w:sz="0" w:space="0" w:color="auto"/>
            <w:right w:val="none" w:sz="0" w:space="0" w:color="auto"/>
          </w:divBdr>
        </w:div>
        <w:div w:id="275453747">
          <w:marLeft w:val="0"/>
          <w:marRight w:val="0"/>
          <w:marTop w:val="0"/>
          <w:marBottom w:val="0"/>
          <w:divBdr>
            <w:top w:val="none" w:sz="0" w:space="0" w:color="auto"/>
            <w:left w:val="none" w:sz="0" w:space="0" w:color="auto"/>
            <w:bottom w:val="none" w:sz="0" w:space="0" w:color="auto"/>
            <w:right w:val="none" w:sz="0" w:space="0" w:color="auto"/>
          </w:divBdr>
        </w:div>
        <w:div w:id="900138722">
          <w:marLeft w:val="0"/>
          <w:marRight w:val="0"/>
          <w:marTop w:val="0"/>
          <w:marBottom w:val="0"/>
          <w:divBdr>
            <w:top w:val="none" w:sz="0" w:space="0" w:color="auto"/>
            <w:left w:val="none" w:sz="0" w:space="0" w:color="auto"/>
            <w:bottom w:val="none" w:sz="0" w:space="0" w:color="auto"/>
            <w:right w:val="none" w:sz="0" w:space="0" w:color="auto"/>
          </w:divBdr>
        </w:div>
        <w:div w:id="2062706055">
          <w:marLeft w:val="0"/>
          <w:marRight w:val="0"/>
          <w:marTop w:val="0"/>
          <w:marBottom w:val="0"/>
          <w:divBdr>
            <w:top w:val="none" w:sz="0" w:space="0" w:color="auto"/>
            <w:left w:val="none" w:sz="0" w:space="0" w:color="auto"/>
            <w:bottom w:val="none" w:sz="0" w:space="0" w:color="auto"/>
            <w:right w:val="none" w:sz="0" w:space="0" w:color="auto"/>
          </w:divBdr>
        </w:div>
      </w:divsChild>
    </w:div>
    <w:div w:id="265190596">
      <w:bodyDiv w:val="1"/>
      <w:marLeft w:val="0"/>
      <w:marRight w:val="0"/>
      <w:marTop w:val="0"/>
      <w:marBottom w:val="0"/>
      <w:divBdr>
        <w:top w:val="none" w:sz="0" w:space="0" w:color="auto"/>
        <w:left w:val="none" w:sz="0" w:space="0" w:color="auto"/>
        <w:bottom w:val="none" w:sz="0" w:space="0" w:color="auto"/>
        <w:right w:val="none" w:sz="0" w:space="0" w:color="auto"/>
      </w:divBdr>
    </w:div>
    <w:div w:id="343745922">
      <w:bodyDiv w:val="1"/>
      <w:marLeft w:val="0"/>
      <w:marRight w:val="0"/>
      <w:marTop w:val="0"/>
      <w:marBottom w:val="0"/>
      <w:divBdr>
        <w:top w:val="none" w:sz="0" w:space="0" w:color="auto"/>
        <w:left w:val="none" w:sz="0" w:space="0" w:color="auto"/>
        <w:bottom w:val="none" w:sz="0" w:space="0" w:color="auto"/>
        <w:right w:val="none" w:sz="0" w:space="0" w:color="auto"/>
      </w:divBdr>
      <w:divsChild>
        <w:div w:id="1384059242">
          <w:marLeft w:val="0"/>
          <w:marRight w:val="0"/>
          <w:marTop w:val="0"/>
          <w:marBottom w:val="0"/>
          <w:divBdr>
            <w:top w:val="none" w:sz="0" w:space="0" w:color="auto"/>
            <w:left w:val="none" w:sz="0" w:space="0" w:color="auto"/>
            <w:bottom w:val="none" w:sz="0" w:space="0" w:color="auto"/>
            <w:right w:val="none" w:sz="0" w:space="0" w:color="auto"/>
          </w:divBdr>
          <w:divsChild>
            <w:div w:id="27142603">
              <w:marLeft w:val="0"/>
              <w:marRight w:val="0"/>
              <w:marTop w:val="0"/>
              <w:marBottom w:val="0"/>
              <w:divBdr>
                <w:top w:val="none" w:sz="0" w:space="0" w:color="auto"/>
                <w:left w:val="none" w:sz="0" w:space="0" w:color="auto"/>
                <w:bottom w:val="none" w:sz="0" w:space="0" w:color="auto"/>
                <w:right w:val="none" w:sz="0" w:space="0" w:color="auto"/>
              </w:divBdr>
              <w:divsChild>
                <w:div w:id="1288662874">
                  <w:marLeft w:val="0"/>
                  <w:marRight w:val="0"/>
                  <w:marTop w:val="0"/>
                  <w:marBottom w:val="0"/>
                  <w:divBdr>
                    <w:top w:val="none" w:sz="0" w:space="0" w:color="auto"/>
                    <w:left w:val="none" w:sz="0" w:space="0" w:color="auto"/>
                    <w:bottom w:val="none" w:sz="0" w:space="0" w:color="auto"/>
                    <w:right w:val="none" w:sz="0" w:space="0" w:color="auto"/>
                  </w:divBdr>
                  <w:divsChild>
                    <w:div w:id="1343781181">
                      <w:marLeft w:val="0"/>
                      <w:marRight w:val="0"/>
                      <w:marTop w:val="300"/>
                      <w:marBottom w:val="0"/>
                      <w:divBdr>
                        <w:top w:val="none" w:sz="0" w:space="0" w:color="auto"/>
                        <w:left w:val="none" w:sz="0" w:space="0" w:color="auto"/>
                        <w:bottom w:val="none" w:sz="0" w:space="0" w:color="auto"/>
                        <w:right w:val="none" w:sz="0" w:space="0" w:color="auto"/>
                      </w:divBdr>
                      <w:divsChild>
                        <w:div w:id="408618800">
                          <w:marLeft w:val="150"/>
                          <w:marRight w:val="150"/>
                          <w:marTop w:val="150"/>
                          <w:marBottom w:val="150"/>
                          <w:divBdr>
                            <w:top w:val="none" w:sz="0" w:space="0" w:color="auto"/>
                            <w:left w:val="none" w:sz="0" w:space="0" w:color="auto"/>
                            <w:bottom w:val="none" w:sz="0" w:space="0" w:color="auto"/>
                            <w:right w:val="none" w:sz="0" w:space="0" w:color="auto"/>
                          </w:divBdr>
                          <w:divsChild>
                            <w:div w:id="1172715925">
                              <w:marLeft w:val="0"/>
                              <w:marRight w:val="0"/>
                              <w:marTop w:val="0"/>
                              <w:marBottom w:val="0"/>
                              <w:divBdr>
                                <w:top w:val="none" w:sz="0" w:space="0" w:color="auto"/>
                                <w:left w:val="none" w:sz="0" w:space="0" w:color="auto"/>
                                <w:bottom w:val="none" w:sz="0" w:space="0" w:color="auto"/>
                                <w:right w:val="none" w:sz="0" w:space="0" w:color="auto"/>
                              </w:divBdr>
                              <w:divsChild>
                                <w:div w:id="25267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1542757">
      <w:bodyDiv w:val="1"/>
      <w:marLeft w:val="0"/>
      <w:marRight w:val="0"/>
      <w:marTop w:val="0"/>
      <w:marBottom w:val="0"/>
      <w:divBdr>
        <w:top w:val="none" w:sz="0" w:space="0" w:color="auto"/>
        <w:left w:val="none" w:sz="0" w:space="0" w:color="auto"/>
        <w:bottom w:val="none" w:sz="0" w:space="0" w:color="auto"/>
        <w:right w:val="none" w:sz="0" w:space="0" w:color="auto"/>
      </w:divBdr>
    </w:div>
    <w:div w:id="413745967">
      <w:bodyDiv w:val="1"/>
      <w:marLeft w:val="0"/>
      <w:marRight w:val="0"/>
      <w:marTop w:val="0"/>
      <w:marBottom w:val="0"/>
      <w:divBdr>
        <w:top w:val="none" w:sz="0" w:space="0" w:color="auto"/>
        <w:left w:val="none" w:sz="0" w:space="0" w:color="auto"/>
        <w:bottom w:val="none" w:sz="0" w:space="0" w:color="auto"/>
        <w:right w:val="none" w:sz="0" w:space="0" w:color="auto"/>
      </w:divBdr>
      <w:divsChild>
        <w:div w:id="783571369">
          <w:marLeft w:val="0"/>
          <w:marRight w:val="0"/>
          <w:marTop w:val="0"/>
          <w:marBottom w:val="0"/>
          <w:divBdr>
            <w:top w:val="none" w:sz="0" w:space="0" w:color="auto"/>
            <w:left w:val="none" w:sz="0" w:space="0" w:color="auto"/>
            <w:bottom w:val="none" w:sz="0" w:space="0" w:color="auto"/>
            <w:right w:val="none" w:sz="0" w:space="0" w:color="auto"/>
          </w:divBdr>
        </w:div>
        <w:div w:id="1269191875">
          <w:marLeft w:val="0"/>
          <w:marRight w:val="0"/>
          <w:marTop w:val="0"/>
          <w:marBottom w:val="0"/>
          <w:divBdr>
            <w:top w:val="none" w:sz="0" w:space="0" w:color="auto"/>
            <w:left w:val="none" w:sz="0" w:space="0" w:color="auto"/>
            <w:bottom w:val="none" w:sz="0" w:space="0" w:color="auto"/>
            <w:right w:val="none" w:sz="0" w:space="0" w:color="auto"/>
          </w:divBdr>
        </w:div>
        <w:div w:id="1363050489">
          <w:marLeft w:val="0"/>
          <w:marRight w:val="0"/>
          <w:marTop w:val="0"/>
          <w:marBottom w:val="0"/>
          <w:divBdr>
            <w:top w:val="none" w:sz="0" w:space="0" w:color="auto"/>
            <w:left w:val="none" w:sz="0" w:space="0" w:color="auto"/>
            <w:bottom w:val="none" w:sz="0" w:space="0" w:color="auto"/>
            <w:right w:val="none" w:sz="0" w:space="0" w:color="auto"/>
          </w:divBdr>
        </w:div>
        <w:div w:id="1441755174">
          <w:marLeft w:val="0"/>
          <w:marRight w:val="0"/>
          <w:marTop w:val="0"/>
          <w:marBottom w:val="0"/>
          <w:divBdr>
            <w:top w:val="none" w:sz="0" w:space="0" w:color="auto"/>
            <w:left w:val="none" w:sz="0" w:space="0" w:color="auto"/>
            <w:bottom w:val="none" w:sz="0" w:space="0" w:color="auto"/>
            <w:right w:val="none" w:sz="0" w:space="0" w:color="auto"/>
          </w:divBdr>
        </w:div>
        <w:div w:id="1549611241">
          <w:marLeft w:val="0"/>
          <w:marRight w:val="0"/>
          <w:marTop w:val="0"/>
          <w:marBottom w:val="0"/>
          <w:divBdr>
            <w:top w:val="none" w:sz="0" w:space="0" w:color="auto"/>
            <w:left w:val="none" w:sz="0" w:space="0" w:color="auto"/>
            <w:bottom w:val="none" w:sz="0" w:space="0" w:color="auto"/>
            <w:right w:val="none" w:sz="0" w:space="0" w:color="auto"/>
          </w:divBdr>
        </w:div>
        <w:div w:id="1975137469">
          <w:marLeft w:val="0"/>
          <w:marRight w:val="0"/>
          <w:marTop w:val="0"/>
          <w:marBottom w:val="0"/>
          <w:divBdr>
            <w:top w:val="none" w:sz="0" w:space="0" w:color="auto"/>
            <w:left w:val="none" w:sz="0" w:space="0" w:color="auto"/>
            <w:bottom w:val="none" w:sz="0" w:space="0" w:color="auto"/>
            <w:right w:val="none" w:sz="0" w:space="0" w:color="auto"/>
          </w:divBdr>
        </w:div>
      </w:divsChild>
    </w:div>
    <w:div w:id="437801837">
      <w:bodyDiv w:val="1"/>
      <w:marLeft w:val="0"/>
      <w:marRight w:val="0"/>
      <w:marTop w:val="0"/>
      <w:marBottom w:val="0"/>
      <w:divBdr>
        <w:top w:val="none" w:sz="0" w:space="0" w:color="auto"/>
        <w:left w:val="none" w:sz="0" w:space="0" w:color="auto"/>
        <w:bottom w:val="none" w:sz="0" w:space="0" w:color="auto"/>
        <w:right w:val="none" w:sz="0" w:space="0" w:color="auto"/>
      </w:divBdr>
    </w:div>
    <w:div w:id="439230382">
      <w:bodyDiv w:val="1"/>
      <w:marLeft w:val="0"/>
      <w:marRight w:val="0"/>
      <w:marTop w:val="0"/>
      <w:marBottom w:val="0"/>
      <w:divBdr>
        <w:top w:val="none" w:sz="0" w:space="0" w:color="auto"/>
        <w:left w:val="none" w:sz="0" w:space="0" w:color="auto"/>
        <w:bottom w:val="none" w:sz="0" w:space="0" w:color="auto"/>
        <w:right w:val="none" w:sz="0" w:space="0" w:color="auto"/>
      </w:divBdr>
    </w:div>
    <w:div w:id="445271735">
      <w:bodyDiv w:val="1"/>
      <w:marLeft w:val="0"/>
      <w:marRight w:val="0"/>
      <w:marTop w:val="0"/>
      <w:marBottom w:val="0"/>
      <w:divBdr>
        <w:top w:val="none" w:sz="0" w:space="0" w:color="auto"/>
        <w:left w:val="none" w:sz="0" w:space="0" w:color="auto"/>
        <w:bottom w:val="none" w:sz="0" w:space="0" w:color="auto"/>
        <w:right w:val="none" w:sz="0" w:space="0" w:color="auto"/>
      </w:divBdr>
    </w:div>
    <w:div w:id="622854933">
      <w:bodyDiv w:val="1"/>
      <w:marLeft w:val="0"/>
      <w:marRight w:val="0"/>
      <w:marTop w:val="0"/>
      <w:marBottom w:val="0"/>
      <w:divBdr>
        <w:top w:val="none" w:sz="0" w:space="0" w:color="auto"/>
        <w:left w:val="none" w:sz="0" w:space="0" w:color="auto"/>
        <w:bottom w:val="none" w:sz="0" w:space="0" w:color="auto"/>
        <w:right w:val="none" w:sz="0" w:space="0" w:color="auto"/>
      </w:divBdr>
      <w:divsChild>
        <w:div w:id="324894510">
          <w:marLeft w:val="0"/>
          <w:marRight w:val="0"/>
          <w:marTop w:val="0"/>
          <w:marBottom w:val="0"/>
          <w:divBdr>
            <w:top w:val="none" w:sz="0" w:space="0" w:color="auto"/>
            <w:left w:val="none" w:sz="0" w:space="0" w:color="auto"/>
            <w:bottom w:val="none" w:sz="0" w:space="0" w:color="auto"/>
            <w:right w:val="none" w:sz="0" w:space="0" w:color="auto"/>
          </w:divBdr>
          <w:divsChild>
            <w:div w:id="428891737">
              <w:marLeft w:val="0"/>
              <w:marRight w:val="0"/>
              <w:marTop w:val="0"/>
              <w:marBottom w:val="0"/>
              <w:divBdr>
                <w:top w:val="none" w:sz="0" w:space="0" w:color="auto"/>
                <w:left w:val="none" w:sz="0" w:space="0" w:color="auto"/>
                <w:bottom w:val="none" w:sz="0" w:space="0" w:color="auto"/>
                <w:right w:val="none" w:sz="0" w:space="0" w:color="auto"/>
              </w:divBdr>
              <w:divsChild>
                <w:div w:id="1341393331">
                  <w:marLeft w:val="0"/>
                  <w:marRight w:val="0"/>
                  <w:marTop w:val="0"/>
                  <w:marBottom w:val="0"/>
                  <w:divBdr>
                    <w:top w:val="none" w:sz="0" w:space="0" w:color="auto"/>
                    <w:left w:val="none" w:sz="0" w:space="0" w:color="auto"/>
                    <w:bottom w:val="none" w:sz="0" w:space="0" w:color="auto"/>
                    <w:right w:val="none" w:sz="0" w:space="0" w:color="auto"/>
                  </w:divBdr>
                  <w:divsChild>
                    <w:div w:id="2000108694">
                      <w:marLeft w:val="0"/>
                      <w:marRight w:val="0"/>
                      <w:marTop w:val="300"/>
                      <w:marBottom w:val="0"/>
                      <w:divBdr>
                        <w:top w:val="none" w:sz="0" w:space="0" w:color="auto"/>
                        <w:left w:val="none" w:sz="0" w:space="0" w:color="auto"/>
                        <w:bottom w:val="none" w:sz="0" w:space="0" w:color="auto"/>
                        <w:right w:val="none" w:sz="0" w:space="0" w:color="auto"/>
                      </w:divBdr>
                      <w:divsChild>
                        <w:div w:id="113594890">
                          <w:marLeft w:val="150"/>
                          <w:marRight w:val="150"/>
                          <w:marTop w:val="150"/>
                          <w:marBottom w:val="150"/>
                          <w:divBdr>
                            <w:top w:val="none" w:sz="0" w:space="0" w:color="auto"/>
                            <w:left w:val="none" w:sz="0" w:space="0" w:color="auto"/>
                            <w:bottom w:val="none" w:sz="0" w:space="0" w:color="auto"/>
                            <w:right w:val="none" w:sz="0" w:space="0" w:color="auto"/>
                          </w:divBdr>
                          <w:divsChild>
                            <w:div w:id="678510446">
                              <w:marLeft w:val="0"/>
                              <w:marRight w:val="0"/>
                              <w:marTop w:val="0"/>
                              <w:marBottom w:val="0"/>
                              <w:divBdr>
                                <w:top w:val="none" w:sz="0" w:space="0" w:color="auto"/>
                                <w:left w:val="none" w:sz="0" w:space="0" w:color="auto"/>
                                <w:bottom w:val="none" w:sz="0" w:space="0" w:color="auto"/>
                                <w:right w:val="none" w:sz="0" w:space="0" w:color="auto"/>
                              </w:divBdr>
                              <w:divsChild>
                                <w:div w:id="185371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3197573">
      <w:bodyDiv w:val="1"/>
      <w:marLeft w:val="0"/>
      <w:marRight w:val="0"/>
      <w:marTop w:val="0"/>
      <w:marBottom w:val="0"/>
      <w:divBdr>
        <w:top w:val="none" w:sz="0" w:space="0" w:color="auto"/>
        <w:left w:val="none" w:sz="0" w:space="0" w:color="auto"/>
        <w:bottom w:val="none" w:sz="0" w:space="0" w:color="auto"/>
        <w:right w:val="none" w:sz="0" w:space="0" w:color="auto"/>
      </w:divBdr>
    </w:div>
    <w:div w:id="657152113">
      <w:bodyDiv w:val="1"/>
      <w:marLeft w:val="0"/>
      <w:marRight w:val="0"/>
      <w:marTop w:val="0"/>
      <w:marBottom w:val="0"/>
      <w:divBdr>
        <w:top w:val="none" w:sz="0" w:space="0" w:color="auto"/>
        <w:left w:val="none" w:sz="0" w:space="0" w:color="auto"/>
        <w:bottom w:val="none" w:sz="0" w:space="0" w:color="auto"/>
        <w:right w:val="none" w:sz="0" w:space="0" w:color="auto"/>
      </w:divBdr>
      <w:divsChild>
        <w:div w:id="468867703">
          <w:marLeft w:val="0"/>
          <w:marRight w:val="0"/>
          <w:marTop w:val="0"/>
          <w:marBottom w:val="0"/>
          <w:divBdr>
            <w:top w:val="none" w:sz="0" w:space="0" w:color="auto"/>
            <w:left w:val="none" w:sz="0" w:space="0" w:color="auto"/>
            <w:bottom w:val="none" w:sz="0" w:space="0" w:color="auto"/>
            <w:right w:val="none" w:sz="0" w:space="0" w:color="auto"/>
          </w:divBdr>
          <w:divsChild>
            <w:div w:id="251790578">
              <w:marLeft w:val="0"/>
              <w:marRight w:val="0"/>
              <w:marTop w:val="0"/>
              <w:marBottom w:val="0"/>
              <w:divBdr>
                <w:top w:val="none" w:sz="0" w:space="0" w:color="auto"/>
                <w:left w:val="none" w:sz="0" w:space="0" w:color="auto"/>
                <w:bottom w:val="none" w:sz="0" w:space="0" w:color="auto"/>
                <w:right w:val="none" w:sz="0" w:space="0" w:color="auto"/>
              </w:divBdr>
              <w:divsChild>
                <w:div w:id="376046409">
                  <w:marLeft w:val="0"/>
                  <w:marRight w:val="0"/>
                  <w:marTop w:val="0"/>
                  <w:marBottom w:val="0"/>
                  <w:divBdr>
                    <w:top w:val="none" w:sz="0" w:space="0" w:color="auto"/>
                    <w:left w:val="none" w:sz="0" w:space="0" w:color="auto"/>
                    <w:bottom w:val="none" w:sz="0" w:space="0" w:color="auto"/>
                    <w:right w:val="none" w:sz="0" w:space="0" w:color="auto"/>
                  </w:divBdr>
                  <w:divsChild>
                    <w:div w:id="979967921">
                      <w:marLeft w:val="0"/>
                      <w:marRight w:val="0"/>
                      <w:marTop w:val="0"/>
                      <w:marBottom w:val="0"/>
                      <w:divBdr>
                        <w:top w:val="none" w:sz="0" w:space="0" w:color="auto"/>
                        <w:left w:val="none" w:sz="0" w:space="0" w:color="auto"/>
                        <w:bottom w:val="none" w:sz="0" w:space="0" w:color="auto"/>
                        <w:right w:val="none" w:sz="0" w:space="0" w:color="auto"/>
                      </w:divBdr>
                    </w:div>
                    <w:div w:id="1338657327">
                      <w:marLeft w:val="0"/>
                      <w:marRight w:val="0"/>
                      <w:marTop w:val="0"/>
                      <w:marBottom w:val="0"/>
                      <w:divBdr>
                        <w:top w:val="none" w:sz="0" w:space="0" w:color="auto"/>
                        <w:left w:val="none" w:sz="0" w:space="0" w:color="auto"/>
                        <w:bottom w:val="none" w:sz="0" w:space="0" w:color="auto"/>
                        <w:right w:val="none" w:sz="0" w:space="0" w:color="auto"/>
                      </w:divBdr>
                    </w:div>
                    <w:div w:id="1501698460">
                      <w:marLeft w:val="0"/>
                      <w:marRight w:val="0"/>
                      <w:marTop w:val="0"/>
                      <w:marBottom w:val="0"/>
                      <w:divBdr>
                        <w:top w:val="none" w:sz="0" w:space="0" w:color="auto"/>
                        <w:left w:val="none" w:sz="0" w:space="0" w:color="auto"/>
                        <w:bottom w:val="none" w:sz="0" w:space="0" w:color="auto"/>
                        <w:right w:val="none" w:sz="0" w:space="0" w:color="auto"/>
                      </w:divBdr>
                    </w:div>
                    <w:div w:id="2067488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39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33358">
      <w:bodyDiv w:val="1"/>
      <w:marLeft w:val="0"/>
      <w:marRight w:val="0"/>
      <w:marTop w:val="0"/>
      <w:marBottom w:val="0"/>
      <w:divBdr>
        <w:top w:val="none" w:sz="0" w:space="0" w:color="auto"/>
        <w:left w:val="none" w:sz="0" w:space="0" w:color="auto"/>
        <w:bottom w:val="none" w:sz="0" w:space="0" w:color="auto"/>
        <w:right w:val="none" w:sz="0" w:space="0" w:color="auto"/>
      </w:divBdr>
    </w:div>
    <w:div w:id="743262378">
      <w:bodyDiv w:val="1"/>
      <w:marLeft w:val="0"/>
      <w:marRight w:val="0"/>
      <w:marTop w:val="0"/>
      <w:marBottom w:val="0"/>
      <w:divBdr>
        <w:top w:val="none" w:sz="0" w:space="0" w:color="auto"/>
        <w:left w:val="none" w:sz="0" w:space="0" w:color="auto"/>
        <w:bottom w:val="none" w:sz="0" w:space="0" w:color="auto"/>
        <w:right w:val="none" w:sz="0" w:space="0" w:color="auto"/>
      </w:divBdr>
    </w:div>
    <w:div w:id="776751401">
      <w:bodyDiv w:val="1"/>
      <w:marLeft w:val="0"/>
      <w:marRight w:val="0"/>
      <w:marTop w:val="0"/>
      <w:marBottom w:val="0"/>
      <w:divBdr>
        <w:top w:val="none" w:sz="0" w:space="0" w:color="auto"/>
        <w:left w:val="none" w:sz="0" w:space="0" w:color="auto"/>
        <w:bottom w:val="none" w:sz="0" w:space="0" w:color="auto"/>
        <w:right w:val="none" w:sz="0" w:space="0" w:color="auto"/>
      </w:divBdr>
    </w:div>
    <w:div w:id="859978030">
      <w:bodyDiv w:val="1"/>
      <w:marLeft w:val="0"/>
      <w:marRight w:val="0"/>
      <w:marTop w:val="0"/>
      <w:marBottom w:val="0"/>
      <w:divBdr>
        <w:top w:val="none" w:sz="0" w:space="0" w:color="auto"/>
        <w:left w:val="none" w:sz="0" w:space="0" w:color="auto"/>
        <w:bottom w:val="none" w:sz="0" w:space="0" w:color="auto"/>
        <w:right w:val="none" w:sz="0" w:space="0" w:color="auto"/>
      </w:divBdr>
    </w:div>
    <w:div w:id="871116492">
      <w:bodyDiv w:val="1"/>
      <w:marLeft w:val="0"/>
      <w:marRight w:val="0"/>
      <w:marTop w:val="0"/>
      <w:marBottom w:val="0"/>
      <w:divBdr>
        <w:top w:val="none" w:sz="0" w:space="0" w:color="auto"/>
        <w:left w:val="none" w:sz="0" w:space="0" w:color="auto"/>
        <w:bottom w:val="none" w:sz="0" w:space="0" w:color="auto"/>
        <w:right w:val="none" w:sz="0" w:space="0" w:color="auto"/>
      </w:divBdr>
    </w:div>
    <w:div w:id="903098754">
      <w:bodyDiv w:val="1"/>
      <w:marLeft w:val="0"/>
      <w:marRight w:val="0"/>
      <w:marTop w:val="0"/>
      <w:marBottom w:val="0"/>
      <w:divBdr>
        <w:top w:val="none" w:sz="0" w:space="0" w:color="auto"/>
        <w:left w:val="none" w:sz="0" w:space="0" w:color="auto"/>
        <w:bottom w:val="none" w:sz="0" w:space="0" w:color="auto"/>
        <w:right w:val="none" w:sz="0" w:space="0" w:color="auto"/>
      </w:divBdr>
    </w:div>
    <w:div w:id="904072364">
      <w:bodyDiv w:val="1"/>
      <w:marLeft w:val="0"/>
      <w:marRight w:val="0"/>
      <w:marTop w:val="0"/>
      <w:marBottom w:val="0"/>
      <w:divBdr>
        <w:top w:val="none" w:sz="0" w:space="0" w:color="auto"/>
        <w:left w:val="none" w:sz="0" w:space="0" w:color="auto"/>
        <w:bottom w:val="none" w:sz="0" w:space="0" w:color="auto"/>
        <w:right w:val="none" w:sz="0" w:space="0" w:color="auto"/>
      </w:divBdr>
    </w:div>
    <w:div w:id="934939642">
      <w:bodyDiv w:val="1"/>
      <w:marLeft w:val="0"/>
      <w:marRight w:val="0"/>
      <w:marTop w:val="0"/>
      <w:marBottom w:val="0"/>
      <w:divBdr>
        <w:top w:val="none" w:sz="0" w:space="0" w:color="auto"/>
        <w:left w:val="none" w:sz="0" w:space="0" w:color="auto"/>
        <w:bottom w:val="none" w:sz="0" w:space="0" w:color="auto"/>
        <w:right w:val="none" w:sz="0" w:space="0" w:color="auto"/>
      </w:divBdr>
      <w:divsChild>
        <w:div w:id="1358385236">
          <w:marLeft w:val="0"/>
          <w:marRight w:val="0"/>
          <w:marTop w:val="0"/>
          <w:marBottom w:val="0"/>
          <w:divBdr>
            <w:top w:val="none" w:sz="0" w:space="0" w:color="auto"/>
            <w:left w:val="none" w:sz="0" w:space="0" w:color="auto"/>
            <w:bottom w:val="none" w:sz="0" w:space="0" w:color="auto"/>
            <w:right w:val="none" w:sz="0" w:space="0" w:color="auto"/>
          </w:divBdr>
          <w:divsChild>
            <w:div w:id="1573539427">
              <w:marLeft w:val="0"/>
              <w:marRight w:val="0"/>
              <w:marTop w:val="0"/>
              <w:marBottom w:val="0"/>
              <w:divBdr>
                <w:top w:val="none" w:sz="0" w:space="0" w:color="auto"/>
                <w:left w:val="none" w:sz="0" w:space="0" w:color="auto"/>
                <w:bottom w:val="none" w:sz="0" w:space="0" w:color="auto"/>
                <w:right w:val="none" w:sz="0" w:space="0" w:color="auto"/>
              </w:divBdr>
              <w:divsChild>
                <w:div w:id="461196426">
                  <w:marLeft w:val="0"/>
                  <w:marRight w:val="0"/>
                  <w:marTop w:val="0"/>
                  <w:marBottom w:val="0"/>
                  <w:divBdr>
                    <w:top w:val="none" w:sz="0" w:space="0" w:color="auto"/>
                    <w:left w:val="none" w:sz="0" w:space="0" w:color="auto"/>
                    <w:bottom w:val="none" w:sz="0" w:space="0" w:color="auto"/>
                    <w:right w:val="none" w:sz="0" w:space="0" w:color="auto"/>
                  </w:divBdr>
                  <w:divsChild>
                    <w:div w:id="2021545237">
                      <w:marLeft w:val="0"/>
                      <w:marRight w:val="0"/>
                      <w:marTop w:val="300"/>
                      <w:marBottom w:val="0"/>
                      <w:divBdr>
                        <w:top w:val="none" w:sz="0" w:space="0" w:color="auto"/>
                        <w:left w:val="none" w:sz="0" w:space="0" w:color="auto"/>
                        <w:bottom w:val="none" w:sz="0" w:space="0" w:color="auto"/>
                        <w:right w:val="none" w:sz="0" w:space="0" w:color="auto"/>
                      </w:divBdr>
                      <w:divsChild>
                        <w:div w:id="823937155">
                          <w:marLeft w:val="150"/>
                          <w:marRight w:val="150"/>
                          <w:marTop w:val="150"/>
                          <w:marBottom w:val="150"/>
                          <w:divBdr>
                            <w:top w:val="none" w:sz="0" w:space="0" w:color="auto"/>
                            <w:left w:val="none" w:sz="0" w:space="0" w:color="auto"/>
                            <w:bottom w:val="none" w:sz="0" w:space="0" w:color="auto"/>
                            <w:right w:val="none" w:sz="0" w:space="0" w:color="auto"/>
                          </w:divBdr>
                          <w:divsChild>
                            <w:div w:id="969287504">
                              <w:marLeft w:val="0"/>
                              <w:marRight w:val="0"/>
                              <w:marTop w:val="0"/>
                              <w:marBottom w:val="0"/>
                              <w:divBdr>
                                <w:top w:val="none" w:sz="0" w:space="0" w:color="auto"/>
                                <w:left w:val="none" w:sz="0" w:space="0" w:color="auto"/>
                                <w:bottom w:val="none" w:sz="0" w:space="0" w:color="auto"/>
                                <w:right w:val="none" w:sz="0" w:space="0" w:color="auto"/>
                              </w:divBdr>
                              <w:divsChild>
                                <w:div w:id="1816754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7643226">
      <w:bodyDiv w:val="1"/>
      <w:marLeft w:val="0"/>
      <w:marRight w:val="0"/>
      <w:marTop w:val="0"/>
      <w:marBottom w:val="0"/>
      <w:divBdr>
        <w:top w:val="none" w:sz="0" w:space="0" w:color="auto"/>
        <w:left w:val="none" w:sz="0" w:space="0" w:color="auto"/>
        <w:bottom w:val="none" w:sz="0" w:space="0" w:color="auto"/>
        <w:right w:val="none" w:sz="0" w:space="0" w:color="auto"/>
      </w:divBdr>
    </w:div>
    <w:div w:id="943263701">
      <w:bodyDiv w:val="1"/>
      <w:marLeft w:val="0"/>
      <w:marRight w:val="0"/>
      <w:marTop w:val="0"/>
      <w:marBottom w:val="0"/>
      <w:divBdr>
        <w:top w:val="none" w:sz="0" w:space="0" w:color="auto"/>
        <w:left w:val="none" w:sz="0" w:space="0" w:color="auto"/>
        <w:bottom w:val="none" w:sz="0" w:space="0" w:color="auto"/>
        <w:right w:val="none" w:sz="0" w:space="0" w:color="auto"/>
      </w:divBdr>
    </w:div>
    <w:div w:id="1019819209">
      <w:bodyDiv w:val="1"/>
      <w:marLeft w:val="0"/>
      <w:marRight w:val="0"/>
      <w:marTop w:val="0"/>
      <w:marBottom w:val="0"/>
      <w:divBdr>
        <w:top w:val="none" w:sz="0" w:space="0" w:color="auto"/>
        <w:left w:val="none" w:sz="0" w:space="0" w:color="auto"/>
        <w:bottom w:val="none" w:sz="0" w:space="0" w:color="auto"/>
        <w:right w:val="none" w:sz="0" w:space="0" w:color="auto"/>
      </w:divBdr>
    </w:div>
    <w:div w:id="1031225465">
      <w:bodyDiv w:val="1"/>
      <w:marLeft w:val="0"/>
      <w:marRight w:val="0"/>
      <w:marTop w:val="0"/>
      <w:marBottom w:val="0"/>
      <w:divBdr>
        <w:top w:val="none" w:sz="0" w:space="0" w:color="auto"/>
        <w:left w:val="none" w:sz="0" w:space="0" w:color="auto"/>
        <w:bottom w:val="none" w:sz="0" w:space="0" w:color="auto"/>
        <w:right w:val="none" w:sz="0" w:space="0" w:color="auto"/>
      </w:divBdr>
    </w:div>
    <w:div w:id="1076248237">
      <w:bodyDiv w:val="1"/>
      <w:marLeft w:val="0"/>
      <w:marRight w:val="0"/>
      <w:marTop w:val="0"/>
      <w:marBottom w:val="0"/>
      <w:divBdr>
        <w:top w:val="none" w:sz="0" w:space="0" w:color="auto"/>
        <w:left w:val="none" w:sz="0" w:space="0" w:color="auto"/>
        <w:bottom w:val="none" w:sz="0" w:space="0" w:color="auto"/>
        <w:right w:val="none" w:sz="0" w:space="0" w:color="auto"/>
      </w:divBdr>
    </w:div>
    <w:div w:id="1102990425">
      <w:bodyDiv w:val="1"/>
      <w:marLeft w:val="0"/>
      <w:marRight w:val="0"/>
      <w:marTop w:val="0"/>
      <w:marBottom w:val="0"/>
      <w:divBdr>
        <w:top w:val="none" w:sz="0" w:space="0" w:color="auto"/>
        <w:left w:val="none" w:sz="0" w:space="0" w:color="auto"/>
        <w:bottom w:val="none" w:sz="0" w:space="0" w:color="auto"/>
        <w:right w:val="none" w:sz="0" w:space="0" w:color="auto"/>
      </w:divBdr>
    </w:div>
    <w:div w:id="1312103420">
      <w:bodyDiv w:val="1"/>
      <w:marLeft w:val="0"/>
      <w:marRight w:val="0"/>
      <w:marTop w:val="0"/>
      <w:marBottom w:val="0"/>
      <w:divBdr>
        <w:top w:val="none" w:sz="0" w:space="0" w:color="auto"/>
        <w:left w:val="none" w:sz="0" w:space="0" w:color="auto"/>
        <w:bottom w:val="none" w:sz="0" w:space="0" w:color="auto"/>
        <w:right w:val="none" w:sz="0" w:space="0" w:color="auto"/>
      </w:divBdr>
    </w:div>
    <w:div w:id="1347102112">
      <w:bodyDiv w:val="1"/>
      <w:marLeft w:val="0"/>
      <w:marRight w:val="0"/>
      <w:marTop w:val="0"/>
      <w:marBottom w:val="0"/>
      <w:divBdr>
        <w:top w:val="none" w:sz="0" w:space="0" w:color="auto"/>
        <w:left w:val="none" w:sz="0" w:space="0" w:color="auto"/>
        <w:bottom w:val="none" w:sz="0" w:space="0" w:color="auto"/>
        <w:right w:val="none" w:sz="0" w:space="0" w:color="auto"/>
      </w:divBdr>
    </w:div>
    <w:div w:id="1368749867">
      <w:bodyDiv w:val="1"/>
      <w:marLeft w:val="0"/>
      <w:marRight w:val="0"/>
      <w:marTop w:val="0"/>
      <w:marBottom w:val="0"/>
      <w:divBdr>
        <w:top w:val="none" w:sz="0" w:space="0" w:color="auto"/>
        <w:left w:val="none" w:sz="0" w:space="0" w:color="auto"/>
        <w:bottom w:val="none" w:sz="0" w:space="0" w:color="auto"/>
        <w:right w:val="none" w:sz="0" w:space="0" w:color="auto"/>
      </w:divBdr>
    </w:div>
    <w:div w:id="1526864095">
      <w:bodyDiv w:val="1"/>
      <w:marLeft w:val="0"/>
      <w:marRight w:val="0"/>
      <w:marTop w:val="0"/>
      <w:marBottom w:val="0"/>
      <w:divBdr>
        <w:top w:val="none" w:sz="0" w:space="0" w:color="auto"/>
        <w:left w:val="none" w:sz="0" w:space="0" w:color="auto"/>
        <w:bottom w:val="none" w:sz="0" w:space="0" w:color="auto"/>
        <w:right w:val="none" w:sz="0" w:space="0" w:color="auto"/>
      </w:divBdr>
    </w:div>
    <w:div w:id="1571161423">
      <w:bodyDiv w:val="1"/>
      <w:marLeft w:val="0"/>
      <w:marRight w:val="0"/>
      <w:marTop w:val="0"/>
      <w:marBottom w:val="0"/>
      <w:divBdr>
        <w:top w:val="none" w:sz="0" w:space="0" w:color="auto"/>
        <w:left w:val="none" w:sz="0" w:space="0" w:color="auto"/>
        <w:bottom w:val="none" w:sz="0" w:space="0" w:color="auto"/>
        <w:right w:val="none" w:sz="0" w:space="0" w:color="auto"/>
      </w:divBdr>
    </w:div>
    <w:div w:id="1608082836">
      <w:bodyDiv w:val="1"/>
      <w:marLeft w:val="0"/>
      <w:marRight w:val="0"/>
      <w:marTop w:val="0"/>
      <w:marBottom w:val="0"/>
      <w:divBdr>
        <w:top w:val="none" w:sz="0" w:space="0" w:color="auto"/>
        <w:left w:val="none" w:sz="0" w:space="0" w:color="auto"/>
        <w:bottom w:val="none" w:sz="0" w:space="0" w:color="auto"/>
        <w:right w:val="none" w:sz="0" w:space="0" w:color="auto"/>
      </w:divBdr>
    </w:div>
    <w:div w:id="1672904169">
      <w:bodyDiv w:val="1"/>
      <w:marLeft w:val="0"/>
      <w:marRight w:val="0"/>
      <w:marTop w:val="0"/>
      <w:marBottom w:val="0"/>
      <w:divBdr>
        <w:top w:val="none" w:sz="0" w:space="0" w:color="auto"/>
        <w:left w:val="none" w:sz="0" w:space="0" w:color="auto"/>
        <w:bottom w:val="none" w:sz="0" w:space="0" w:color="auto"/>
        <w:right w:val="none" w:sz="0" w:space="0" w:color="auto"/>
      </w:divBdr>
      <w:divsChild>
        <w:div w:id="599410285">
          <w:marLeft w:val="0"/>
          <w:marRight w:val="0"/>
          <w:marTop w:val="0"/>
          <w:marBottom w:val="0"/>
          <w:divBdr>
            <w:top w:val="none" w:sz="0" w:space="0" w:color="auto"/>
            <w:left w:val="none" w:sz="0" w:space="0" w:color="auto"/>
            <w:bottom w:val="none" w:sz="0" w:space="0" w:color="auto"/>
            <w:right w:val="none" w:sz="0" w:space="0" w:color="auto"/>
          </w:divBdr>
          <w:divsChild>
            <w:div w:id="1511263294">
              <w:marLeft w:val="0"/>
              <w:marRight w:val="0"/>
              <w:marTop w:val="0"/>
              <w:marBottom w:val="0"/>
              <w:divBdr>
                <w:top w:val="none" w:sz="0" w:space="0" w:color="auto"/>
                <w:left w:val="none" w:sz="0" w:space="0" w:color="auto"/>
                <w:bottom w:val="none" w:sz="0" w:space="0" w:color="auto"/>
                <w:right w:val="none" w:sz="0" w:space="0" w:color="auto"/>
              </w:divBdr>
              <w:divsChild>
                <w:div w:id="795297045">
                  <w:marLeft w:val="0"/>
                  <w:marRight w:val="0"/>
                  <w:marTop w:val="0"/>
                  <w:marBottom w:val="0"/>
                  <w:divBdr>
                    <w:top w:val="none" w:sz="0" w:space="0" w:color="auto"/>
                    <w:left w:val="none" w:sz="0" w:space="0" w:color="auto"/>
                    <w:bottom w:val="none" w:sz="0" w:space="0" w:color="auto"/>
                    <w:right w:val="none" w:sz="0" w:space="0" w:color="auto"/>
                  </w:divBdr>
                  <w:divsChild>
                    <w:div w:id="1069692242">
                      <w:marLeft w:val="0"/>
                      <w:marRight w:val="0"/>
                      <w:marTop w:val="300"/>
                      <w:marBottom w:val="0"/>
                      <w:divBdr>
                        <w:top w:val="none" w:sz="0" w:space="0" w:color="auto"/>
                        <w:left w:val="none" w:sz="0" w:space="0" w:color="auto"/>
                        <w:bottom w:val="none" w:sz="0" w:space="0" w:color="auto"/>
                        <w:right w:val="none" w:sz="0" w:space="0" w:color="auto"/>
                      </w:divBdr>
                      <w:divsChild>
                        <w:div w:id="1372028752">
                          <w:marLeft w:val="150"/>
                          <w:marRight w:val="150"/>
                          <w:marTop w:val="150"/>
                          <w:marBottom w:val="150"/>
                          <w:divBdr>
                            <w:top w:val="none" w:sz="0" w:space="0" w:color="auto"/>
                            <w:left w:val="none" w:sz="0" w:space="0" w:color="auto"/>
                            <w:bottom w:val="none" w:sz="0" w:space="0" w:color="auto"/>
                            <w:right w:val="none" w:sz="0" w:space="0" w:color="auto"/>
                          </w:divBdr>
                          <w:divsChild>
                            <w:div w:id="619382343">
                              <w:marLeft w:val="0"/>
                              <w:marRight w:val="0"/>
                              <w:marTop w:val="0"/>
                              <w:marBottom w:val="0"/>
                              <w:divBdr>
                                <w:top w:val="none" w:sz="0" w:space="0" w:color="auto"/>
                                <w:left w:val="none" w:sz="0" w:space="0" w:color="auto"/>
                                <w:bottom w:val="none" w:sz="0" w:space="0" w:color="auto"/>
                                <w:right w:val="none" w:sz="0" w:space="0" w:color="auto"/>
                              </w:divBdr>
                              <w:divsChild>
                                <w:div w:id="193254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645483">
      <w:bodyDiv w:val="1"/>
      <w:marLeft w:val="0"/>
      <w:marRight w:val="0"/>
      <w:marTop w:val="0"/>
      <w:marBottom w:val="0"/>
      <w:divBdr>
        <w:top w:val="none" w:sz="0" w:space="0" w:color="auto"/>
        <w:left w:val="none" w:sz="0" w:space="0" w:color="auto"/>
        <w:bottom w:val="none" w:sz="0" w:space="0" w:color="auto"/>
        <w:right w:val="none" w:sz="0" w:space="0" w:color="auto"/>
      </w:divBdr>
    </w:div>
    <w:div w:id="1694264517">
      <w:bodyDiv w:val="1"/>
      <w:marLeft w:val="0"/>
      <w:marRight w:val="0"/>
      <w:marTop w:val="0"/>
      <w:marBottom w:val="0"/>
      <w:divBdr>
        <w:top w:val="none" w:sz="0" w:space="0" w:color="auto"/>
        <w:left w:val="none" w:sz="0" w:space="0" w:color="auto"/>
        <w:bottom w:val="none" w:sz="0" w:space="0" w:color="auto"/>
        <w:right w:val="none" w:sz="0" w:space="0" w:color="auto"/>
      </w:divBdr>
      <w:divsChild>
        <w:div w:id="1594122266">
          <w:marLeft w:val="0"/>
          <w:marRight w:val="0"/>
          <w:marTop w:val="0"/>
          <w:marBottom w:val="0"/>
          <w:divBdr>
            <w:top w:val="none" w:sz="0" w:space="0" w:color="auto"/>
            <w:left w:val="none" w:sz="0" w:space="0" w:color="auto"/>
            <w:bottom w:val="none" w:sz="0" w:space="0" w:color="auto"/>
            <w:right w:val="none" w:sz="0" w:space="0" w:color="auto"/>
          </w:divBdr>
          <w:divsChild>
            <w:div w:id="1583220902">
              <w:marLeft w:val="0"/>
              <w:marRight w:val="0"/>
              <w:marTop w:val="0"/>
              <w:marBottom w:val="0"/>
              <w:divBdr>
                <w:top w:val="none" w:sz="0" w:space="0" w:color="auto"/>
                <w:left w:val="none" w:sz="0" w:space="0" w:color="auto"/>
                <w:bottom w:val="none" w:sz="0" w:space="0" w:color="auto"/>
                <w:right w:val="none" w:sz="0" w:space="0" w:color="auto"/>
              </w:divBdr>
              <w:divsChild>
                <w:div w:id="745344934">
                  <w:marLeft w:val="0"/>
                  <w:marRight w:val="0"/>
                  <w:marTop w:val="0"/>
                  <w:marBottom w:val="0"/>
                  <w:divBdr>
                    <w:top w:val="none" w:sz="0" w:space="0" w:color="auto"/>
                    <w:left w:val="none" w:sz="0" w:space="0" w:color="auto"/>
                    <w:bottom w:val="none" w:sz="0" w:space="0" w:color="auto"/>
                    <w:right w:val="none" w:sz="0" w:space="0" w:color="auto"/>
                  </w:divBdr>
                  <w:divsChild>
                    <w:div w:id="1495798233">
                      <w:marLeft w:val="0"/>
                      <w:marRight w:val="0"/>
                      <w:marTop w:val="0"/>
                      <w:marBottom w:val="0"/>
                      <w:divBdr>
                        <w:top w:val="none" w:sz="0" w:space="0" w:color="auto"/>
                        <w:left w:val="none" w:sz="0" w:space="0" w:color="auto"/>
                        <w:bottom w:val="none" w:sz="0" w:space="0" w:color="auto"/>
                        <w:right w:val="none" w:sz="0" w:space="0" w:color="auto"/>
                      </w:divBdr>
                      <w:divsChild>
                        <w:div w:id="1653094536">
                          <w:marLeft w:val="0"/>
                          <w:marRight w:val="0"/>
                          <w:marTop w:val="0"/>
                          <w:marBottom w:val="0"/>
                          <w:divBdr>
                            <w:top w:val="none" w:sz="0" w:space="0" w:color="auto"/>
                            <w:left w:val="none" w:sz="0" w:space="0" w:color="auto"/>
                            <w:bottom w:val="none" w:sz="0" w:space="0" w:color="auto"/>
                            <w:right w:val="none" w:sz="0" w:space="0" w:color="auto"/>
                          </w:divBdr>
                          <w:divsChild>
                            <w:div w:id="89038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8017274">
      <w:bodyDiv w:val="1"/>
      <w:marLeft w:val="0"/>
      <w:marRight w:val="0"/>
      <w:marTop w:val="0"/>
      <w:marBottom w:val="0"/>
      <w:divBdr>
        <w:top w:val="none" w:sz="0" w:space="0" w:color="auto"/>
        <w:left w:val="none" w:sz="0" w:space="0" w:color="auto"/>
        <w:bottom w:val="none" w:sz="0" w:space="0" w:color="auto"/>
        <w:right w:val="none" w:sz="0" w:space="0" w:color="auto"/>
      </w:divBdr>
    </w:div>
    <w:div w:id="1819375734">
      <w:bodyDiv w:val="1"/>
      <w:marLeft w:val="0"/>
      <w:marRight w:val="0"/>
      <w:marTop w:val="0"/>
      <w:marBottom w:val="0"/>
      <w:divBdr>
        <w:top w:val="none" w:sz="0" w:space="0" w:color="auto"/>
        <w:left w:val="none" w:sz="0" w:space="0" w:color="auto"/>
        <w:bottom w:val="none" w:sz="0" w:space="0" w:color="auto"/>
        <w:right w:val="none" w:sz="0" w:space="0" w:color="auto"/>
      </w:divBdr>
    </w:div>
    <w:div w:id="1871336753">
      <w:bodyDiv w:val="1"/>
      <w:marLeft w:val="0"/>
      <w:marRight w:val="0"/>
      <w:marTop w:val="0"/>
      <w:marBottom w:val="0"/>
      <w:divBdr>
        <w:top w:val="none" w:sz="0" w:space="0" w:color="auto"/>
        <w:left w:val="none" w:sz="0" w:space="0" w:color="auto"/>
        <w:bottom w:val="none" w:sz="0" w:space="0" w:color="auto"/>
        <w:right w:val="none" w:sz="0" w:space="0" w:color="auto"/>
      </w:divBdr>
      <w:divsChild>
        <w:div w:id="1727098223">
          <w:marLeft w:val="0"/>
          <w:marRight w:val="0"/>
          <w:marTop w:val="0"/>
          <w:marBottom w:val="0"/>
          <w:divBdr>
            <w:top w:val="none" w:sz="0" w:space="0" w:color="auto"/>
            <w:left w:val="none" w:sz="0" w:space="0" w:color="auto"/>
            <w:bottom w:val="none" w:sz="0" w:space="0" w:color="auto"/>
            <w:right w:val="none" w:sz="0" w:space="0" w:color="auto"/>
          </w:divBdr>
          <w:divsChild>
            <w:div w:id="1855921126">
              <w:marLeft w:val="0"/>
              <w:marRight w:val="0"/>
              <w:marTop w:val="0"/>
              <w:marBottom w:val="0"/>
              <w:divBdr>
                <w:top w:val="none" w:sz="0" w:space="0" w:color="auto"/>
                <w:left w:val="none" w:sz="0" w:space="0" w:color="auto"/>
                <w:bottom w:val="none" w:sz="0" w:space="0" w:color="auto"/>
                <w:right w:val="none" w:sz="0" w:space="0" w:color="auto"/>
              </w:divBdr>
              <w:divsChild>
                <w:div w:id="2135246859">
                  <w:marLeft w:val="0"/>
                  <w:marRight w:val="0"/>
                  <w:marTop w:val="0"/>
                  <w:marBottom w:val="0"/>
                  <w:divBdr>
                    <w:top w:val="none" w:sz="0" w:space="0" w:color="auto"/>
                    <w:left w:val="none" w:sz="0" w:space="0" w:color="auto"/>
                    <w:bottom w:val="none" w:sz="0" w:space="0" w:color="auto"/>
                    <w:right w:val="none" w:sz="0" w:space="0" w:color="auto"/>
                  </w:divBdr>
                  <w:divsChild>
                    <w:div w:id="1716001817">
                      <w:marLeft w:val="0"/>
                      <w:marRight w:val="0"/>
                      <w:marTop w:val="300"/>
                      <w:marBottom w:val="0"/>
                      <w:divBdr>
                        <w:top w:val="none" w:sz="0" w:space="0" w:color="auto"/>
                        <w:left w:val="none" w:sz="0" w:space="0" w:color="auto"/>
                        <w:bottom w:val="none" w:sz="0" w:space="0" w:color="auto"/>
                        <w:right w:val="none" w:sz="0" w:space="0" w:color="auto"/>
                      </w:divBdr>
                      <w:divsChild>
                        <w:div w:id="1681346144">
                          <w:marLeft w:val="150"/>
                          <w:marRight w:val="150"/>
                          <w:marTop w:val="150"/>
                          <w:marBottom w:val="150"/>
                          <w:divBdr>
                            <w:top w:val="none" w:sz="0" w:space="0" w:color="auto"/>
                            <w:left w:val="none" w:sz="0" w:space="0" w:color="auto"/>
                            <w:bottom w:val="none" w:sz="0" w:space="0" w:color="auto"/>
                            <w:right w:val="none" w:sz="0" w:space="0" w:color="auto"/>
                          </w:divBdr>
                          <w:divsChild>
                            <w:div w:id="1718047495">
                              <w:marLeft w:val="0"/>
                              <w:marRight w:val="0"/>
                              <w:marTop w:val="0"/>
                              <w:marBottom w:val="0"/>
                              <w:divBdr>
                                <w:top w:val="none" w:sz="0" w:space="0" w:color="auto"/>
                                <w:left w:val="none" w:sz="0" w:space="0" w:color="auto"/>
                                <w:bottom w:val="none" w:sz="0" w:space="0" w:color="auto"/>
                                <w:right w:val="none" w:sz="0" w:space="0" w:color="auto"/>
                              </w:divBdr>
                              <w:divsChild>
                                <w:div w:id="147995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9678657">
      <w:bodyDiv w:val="1"/>
      <w:marLeft w:val="0"/>
      <w:marRight w:val="0"/>
      <w:marTop w:val="0"/>
      <w:marBottom w:val="0"/>
      <w:divBdr>
        <w:top w:val="none" w:sz="0" w:space="0" w:color="auto"/>
        <w:left w:val="none" w:sz="0" w:space="0" w:color="auto"/>
        <w:bottom w:val="none" w:sz="0" w:space="0" w:color="auto"/>
        <w:right w:val="none" w:sz="0" w:space="0" w:color="auto"/>
      </w:divBdr>
    </w:div>
    <w:div w:id="2071611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dpskrakowska.krakow.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7B7E80-3970-4E1A-A7E2-70BC58E5C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9</Pages>
  <Words>3552</Words>
  <Characters>21318</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S P E C Y F I K A C J A</vt:lpstr>
    </vt:vector>
  </TitlesOfParts>
  <Company>Microsoft</Company>
  <LinksUpToDate>false</LinksUpToDate>
  <CharactersWithSpaces>24821</CharactersWithSpaces>
  <SharedDoc>false</SharedDoc>
  <HLinks>
    <vt:vector size="6" baseType="variant">
      <vt:variant>
        <vt:i4>4259894</vt:i4>
      </vt:variant>
      <vt:variant>
        <vt:i4>0</vt:i4>
      </vt:variant>
      <vt:variant>
        <vt:i4>0</vt:i4>
      </vt:variant>
      <vt:variant>
        <vt:i4>5</vt:i4>
      </vt:variant>
      <vt:variant>
        <vt:lpwstr>mailto:sekretariat@dpskrakowska.krakow.pl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P E C Y F I K A C J A</dc:title>
  <dc:creator>Małgorzata Janawa-Fyda</dc:creator>
  <cp:lastModifiedBy>Małgorzata Janawa-Fyda</cp:lastModifiedBy>
  <cp:revision>8</cp:revision>
  <cp:lastPrinted>2026-01-21T09:45:00Z</cp:lastPrinted>
  <dcterms:created xsi:type="dcterms:W3CDTF">2025-12-16T19:56:00Z</dcterms:created>
  <dcterms:modified xsi:type="dcterms:W3CDTF">2026-01-21T09:46:00Z</dcterms:modified>
</cp:coreProperties>
</file>